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A1A" w:rsidRPr="00F60A1A" w:rsidRDefault="00F60A1A" w:rsidP="002D4D23">
      <w:pPr>
        <w:widowControl/>
        <w:spacing w:line="240" w:lineRule="auto"/>
        <w:ind w:left="4820" w:firstLine="0"/>
        <w:jc w:val="center"/>
        <w:rPr>
          <w:rFonts w:eastAsia="Calibri"/>
          <w:sz w:val="28"/>
          <w:szCs w:val="28"/>
        </w:rPr>
      </w:pPr>
      <w:r w:rsidRPr="00F60A1A">
        <w:rPr>
          <w:rFonts w:eastAsia="Calibri"/>
          <w:sz w:val="28"/>
          <w:szCs w:val="28"/>
        </w:rPr>
        <w:t xml:space="preserve">Приложение </w:t>
      </w:r>
      <w:r>
        <w:rPr>
          <w:rFonts w:eastAsia="Calibri"/>
          <w:sz w:val="28"/>
          <w:szCs w:val="28"/>
        </w:rPr>
        <w:t>№ </w:t>
      </w:r>
      <w:r w:rsidRPr="00F60A1A">
        <w:rPr>
          <w:rFonts w:eastAsia="Calibri"/>
          <w:sz w:val="28"/>
          <w:szCs w:val="28"/>
        </w:rPr>
        <w:t>1</w:t>
      </w:r>
    </w:p>
    <w:p w:rsidR="00F60A1A" w:rsidRPr="00F60A1A" w:rsidRDefault="00F60A1A" w:rsidP="002D4D23">
      <w:pPr>
        <w:widowControl/>
        <w:spacing w:line="240" w:lineRule="auto"/>
        <w:ind w:left="4820" w:firstLine="0"/>
        <w:jc w:val="center"/>
        <w:rPr>
          <w:rFonts w:eastAsia="Calibri"/>
          <w:sz w:val="28"/>
          <w:szCs w:val="28"/>
        </w:rPr>
      </w:pPr>
      <w:r w:rsidRPr="00F60A1A">
        <w:rPr>
          <w:rFonts w:eastAsia="Calibri"/>
          <w:sz w:val="28"/>
          <w:szCs w:val="28"/>
        </w:rPr>
        <w:t>к проекту межевания территории</w:t>
      </w:r>
      <w:r w:rsidRPr="00F60A1A">
        <w:rPr>
          <w:rFonts w:eastAsia="Calibri"/>
          <w:bCs/>
          <w:sz w:val="28"/>
          <w:szCs w:val="28"/>
        </w:rPr>
        <w:t>,</w:t>
      </w:r>
    </w:p>
    <w:p w:rsidR="0069338C" w:rsidRDefault="00F60A1A" w:rsidP="001F277C">
      <w:pPr>
        <w:widowControl/>
        <w:spacing w:line="240" w:lineRule="auto"/>
        <w:ind w:left="4820" w:firstLine="0"/>
        <w:jc w:val="center"/>
        <w:rPr>
          <w:rFonts w:eastAsia="Calibri"/>
          <w:sz w:val="28"/>
          <w:szCs w:val="28"/>
        </w:rPr>
      </w:pPr>
      <w:proofErr w:type="gramStart"/>
      <w:r w:rsidRPr="00F60A1A">
        <w:rPr>
          <w:rFonts w:eastAsia="Calibri"/>
          <w:sz w:val="28"/>
          <w:szCs w:val="28"/>
        </w:rPr>
        <w:t>ограниченной</w:t>
      </w:r>
      <w:r>
        <w:rPr>
          <w:rFonts w:eastAsia="Calibri"/>
          <w:sz w:val="28"/>
          <w:szCs w:val="28"/>
        </w:rPr>
        <w:t xml:space="preserve"> </w:t>
      </w:r>
      <w:r w:rsidR="001F277C">
        <w:rPr>
          <w:sz w:val="28"/>
          <w:szCs w:val="28"/>
        </w:rPr>
        <w:t>ул. Тверская,</w:t>
      </w:r>
      <w:r w:rsidR="001F277C">
        <w:rPr>
          <w:sz w:val="28"/>
          <w:szCs w:val="28"/>
        </w:rPr>
        <w:br/>
      </w:r>
      <w:r w:rsidR="001F277C" w:rsidRPr="001F277C">
        <w:rPr>
          <w:sz w:val="28"/>
          <w:szCs w:val="28"/>
        </w:rPr>
        <w:t xml:space="preserve">ул. Клинская, ул. Димитрова </w:t>
      </w:r>
      <w:r w:rsidR="001F277C">
        <w:rPr>
          <w:sz w:val="28"/>
          <w:szCs w:val="28"/>
        </w:rPr>
        <w:br/>
      </w:r>
      <w:r w:rsidRPr="00F60A1A">
        <w:rPr>
          <w:rFonts w:eastAsia="Calibri"/>
          <w:sz w:val="28"/>
          <w:szCs w:val="28"/>
        </w:rPr>
        <w:t>в городском округе</w:t>
      </w:r>
      <w:r w:rsidR="001F277C">
        <w:rPr>
          <w:rFonts w:eastAsia="Calibri"/>
          <w:sz w:val="28"/>
          <w:szCs w:val="28"/>
        </w:rPr>
        <w:t xml:space="preserve"> </w:t>
      </w:r>
      <w:r w:rsidRPr="00F60A1A">
        <w:rPr>
          <w:rFonts w:eastAsia="Calibri"/>
          <w:sz w:val="28"/>
          <w:szCs w:val="28"/>
        </w:rPr>
        <w:t>город Воронеж</w:t>
      </w:r>
      <w:proofErr w:type="gramEnd"/>
    </w:p>
    <w:p w:rsidR="00F60A1A" w:rsidRDefault="00F60A1A" w:rsidP="001F277C">
      <w:pPr>
        <w:widowControl/>
        <w:spacing w:line="360" w:lineRule="auto"/>
        <w:ind w:left="4820" w:firstLine="0"/>
        <w:jc w:val="center"/>
        <w:rPr>
          <w:rFonts w:eastAsia="Calibri"/>
          <w:sz w:val="28"/>
          <w:szCs w:val="28"/>
        </w:rPr>
      </w:pPr>
    </w:p>
    <w:p w:rsidR="00F60A1A" w:rsidRPr="00F60A1A" w:rsidRDefault="00F60A1A" w:rsidP="001F277C">
      <w:pPr>
        <w:widowControl/>
        <w:spacing w:line="360" w:lineRule="auto"/>
        <w:ind w:left="4820" w:firstLine="0"/>
        <w:jc w:val="center"/>
        <w:rPr>
          <w:sz w:val="28"/>
          <w:szCs w:val="28"/>
          <w:lang w:eastAsia="en-US"/>
        </w:rPr>
      </w:pPr>
    </w:p>
    <w:p w:rsidR="00B259AF" w:rsidRPr="002D4D23" w:rsidRDefault="00B259AF" w:rsidP="002D4D23">
      <w:pPr>
        <w:widowControl/>
        <w:spacing w:line="240" w:lineRule="auto"/>
        <w:ind w:firstLine="0"/>
        <w:jc w:val="center"/>
        <w:rPr>
          <w:rFonts w:eastAsia="Arial CYR" w:cs="Arial CYR"/>
          <w:b/>
          <w:caps/>
          <w:sz w:val="28"/>
          <w:szCs w:val="28"/>
        </w:rPr>
      </w:pPr>
      <w:r w:rsidRPr="002D4D23">
        <w:rPr>
          <w:rFonts w:eastAsia="Arial CYR" w:cs="Arial CYR"/>
          <w:b/>
          <w:caps/>
          <w:sz w:val="28"/>
          <w:szCs w:val="28"/>
        </w:rPr>
        <w:t xml:space="preserve">Текстовая </w:t>
      </w:r>
      <w:r w:rsidR="002D4D23" w:rsidRPr="002D4D23">
        <w:rPr>
          <w:rFonts w:eastAsia="Arial CYR" w:cs="Arial CYR"/>
          <w:b/>
          <w:caps/>
          <w:sz w:val="28"/>
          <w:szCs w:val="28"/>
        </w:rPr>
        <w:t xml:space="preserve"> </w:t>
      </w:r>
      <w:r w:rsidRPr="002D4D23">
        <w:rPr>
          <w:rFonts w:eastAsia="Arial CYR" w:cs="Arial CYR"/>
          <w:b/>
          <w:caps/>
          <w:sz w:val="28"/>
          <w:szCs w:val="28"/>
        </w:rPr>
        <w:t>часть</w:t>
      </w:r>
    </w:p>
    <w:p w:rsidR="002D4D23" w:rsidRDefault="00B259AF" w:rsidP="002D4D23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2D4D23">
        <w:rPr>
          <w:rFonts w:eastAsia="Arial CYR" w:cs="Arial CYR"/>
          <w:b/>
          <w:caps/>
          <w:sz w:val="28"/>
          <w:szCs w:val="28"/>
        </w:rPr>
        <w:t xml:space="preserve">проекта </w:t>
      </w:r>
      <w:r w:rsidR="002D4D23">
        <w:rPr>
          <w:rFonts w:eastAsia="Arial CYR" w:cs="Arial CYR"/>
          <w:b/>
          <w:caps/>
          <w:sz w:val="28"/>
          <w:szCs w:val="28"/>
        </w:rPr>
        <w:t xml:space="preserve"> </w:t>
      </w:r>
      <w:r w:rsidRPr="002D4D23">
        <w:rPr>
          <w:rFonts w:eastAsia="Arial CYR" w:cs="Arial CYR"/>
          <w:b/>
          <w:caps/>
          <w:sz w:val="28"/>
          <w:szCs w:val="28"/>
        </w:rPr>
        <w:t xml:space="preserve">межевания </w:t>
      </w:r>
      <w:r w:rsidR="002D4D23">
        <w:rPr>
          <w:rFonts w:eastAsia="Arial CYR" w:cs="Arial CYR"/>
          <w:b/>
          <w:caps/>
          <w:sz w:val="28"/>
          <w:szCs w:val="28"/>
        </w:rPr>
        <w:t xml:space="preserve"> </w:t>
      </w:r>
      <w:r w:rsidRPr="002D4D23">
        <w:rPr>
          <w:b/>
          <w:caps/>
          <w:sz w:val="28"/>
          <w:szCs w:val="28"/>
        </w:rPr>
        <w:t>территории</w:t>
      </w:r>
      <w:r w:rsidR="00396426" w:rsidRPr="002D4D23">
        <w:rPr>
          <w:b/>
          <w:caps/>
          <w:sz w:val="28"/>
          <w:szCs w:val="28"/>
        </w:rPr>
        <w:t xml:space="preserve">, </w:t>
      </w:r>
      <w:r w:rsidR="002D4D23">
        <w:rPr>
          <w:b/>
          <w:caps/>
          <w:sz w:val="28"/>
          <w:szCs w:val="28"/>
        </w:rPr>
        <w:t xml:space="preserve"> </w:t>
      </w:r>
      <w:r w:rsidR="003B6403" w:rsidRPr="002D4D23">
        <w:rPr>
          <w:b/>
          <w:caps/>
          <w:sz w:val="28"/>
          <w:szCs w:val="28"/>
        </w:rPr>
        <w:t>огр</w:t>
      </w:r>
      <w:r w:rsidR="00396426" w:rsidRPr="002D4D23">
        <w:rPr>
          <w:b/>
          <w:caps/>
          <w:sz w:val="28"/>
          <w:szCs w:val="28"/>
        </w:rPr>
        <w:t>аниченной</w:t>
      </w:r>
      <w:r w:rsidR="003B6403" w:rsidRPr="002D4D23">
        <w:rPr>
          <w:b/>
          <w:caps/>
          <w:sz w:val="28"/>
          <w:szCs w:val="28"/>
        </w:rPr>
        <w:t xml:space="preserve"> </w:t>
      </w:r>
      <w:r w:rsidR="001F277C">
        <w:rPr>
          <w:b/>
          <w:caps/>
          <w:sz w:val="28"/>
          <w:szCs w:val="28"/>
        </w:rPr>
        <w:br/>
      </w:r>
      <w:r w:rsidR="001F277C" w:rsidRPr="001F277C">
        <w:rPr>
          <w:b/>
          <w:caps/>
          <w:sz w:val="28"/>
          <w:szCs w:val="28"/>
        </w:rPr>
        <w:t>УЛ. ТВЕРСКАЯ, УЛ. КЛИНСКАЯ, УЛ. ДИМИТРОВА</w:t>
      </w:r>
    </w:p>
    <w:p w:rsidR="007A732F" w:rsidRPr="002D4D23" w:rsidRDefault="0078684C" w:rsidP="002D4D23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2D4D23">
        <w:rPr>
          <w:b/>
          <w:caps/>
          <w:sz w:val="28"/>
          <w:szCs w:val="28"/>
        </w:rPr>
        <w:t>в</w:t>
      </w:r>
      <w:r w:rsidR="002D4D23">
        <w:rPr>
          <w:b/>
          <w:caps/>
          <w:sz w:val="28"/>
          <w:szCs w:val="28"/>
        </w:rPr>
        <w:t xml:space="preserve"> </w:t>
      </w:r>
      <w:r w:rsidRPr="002D4D23">
        <w:rPr>
          <w:b/>
          <w:caps/>
          <w:sz w:val="28"/>
          <w:szCs w:val="28"/>
        </w:rPr>
        <w:t xml:space="preserve"> городском </w:t>
      </w:r>
      <w:r w:rsidR="002D4D23">
        <w:rPr>
          <w:b/>
          <w:caps/>
          <w:sz w:val="28"/>
          <w:szCs w:val="28"/>
        </w:rPr>
        <w:t xml:space="preserve"> </w:t>
      </w:r>
      <w:r w:rsidRPr="002D4D23">
        <w:rPr>
          <w:b/>
          <w:caps/>
          <w:sz w:val="28"/>
          <w:szCs w:val="28"/>
        </w:rPr>
        <w:t xml:space="preserve">округе </w:t>
      </w:r>
      <w:r w:rsidR="002D4D23">
        <w:rPr>
          <w:b/>
          <w:caps/>
          <w:sz w:val="28"/>
          <w:szCs w:val="28"/>
        </w:rPr>
        <w:t xml:space="preserve"> </w:t>
      </w:r>
      <w:r w:rsidRPr="002D4D23">
        <w:rPr>
          <w:b/>
          <w:caps/>
          <w:sz w:val="28"/>
          <w:szCs w:val="28"/>
        </w:rPr>
        <w:t xml:space="preserve">город </w:t>
      </w:r>
      <w:r w:rsidR="002D4D23">
        <w:rPr>
          <w:b/>
          <w:caps/>
          <w:sz w:val="28"/>
          <w:szCs w:val="28"/>
        </w:rPr>
        <w:t xml:space="preserve"> </w:t>
      </w:r>
      <w:r w:rsidRPr="002D4D23">
        <w:rPr>
          <w:b/>
          <w:caps/>
          <w:sz w:val="28"/>
          <w:szCs w:val="28"/>
        </w:rPr>
        <w:t>Воронеж</w:t>
      </w:r>
      <w:r w:rsidR="003B6403" w:rsidRPr="002D4D23">
        <w:rPr>
          <w:b/>
          <w:caps/>
          <w:sz w:val="28"/>
          <w:szCs w:val="28"/>
        </w:rPr>
        <w:t xml:space="preserve"> </w:t>
      </w:r>
    </w:p>
    <w:p w:rsidR="000928CB" w:rsidRPr="00F60A1A" w:rsidRDefault="000928CB" w:rsidP="001F277C">
      <w:pPr>
        <w:widowControl/>
        <w:spacing w:line="360" w:lineRule="auto"/>
        <w:ind w:firstLine="0"/>
        <w:rPr>
          <w:b/>
          <w:sz w:val="28"/>
          <w:szCs w:val="28"/>
        </w:rPr>
      </w:pPr>
    </w:p>
    <w:p w:rsidR="00434FC1" w:rsidRPr="00156F8A" w:rsidRDefault="001A302D" w:rsidP="00E367E9">
      <w:pPr>
        <w:pStyle w:val="Standard"/>
        <w:spacing w:line="360" w:lineRule="auto"/>
        <w:ind w:firstLine="709"/>
        <w:jc w:val="both"/>
      </w:pPr>
      <w:proofErr w:type="gramStart"/>
      <w:r w:rsidRPr="00164314">
        <w:rPr>
          <w:shd w:val="clear" w:color="auto" w:fill="FFFFFF"/>
        </w:rPr>
        <w:t xml:space="preserve">Проект межевания территории, ограниченной </w:t>
      </w:r>
      <w:r w:rsidR="001F277C" w:rsidRPr="005E543B">
        <w:rPr>
          <w:lang w:eastAsia="ar-SA"/>
        </w:rPr>
        <w:t xml:space="preserve">ул. Тверская, </w:t>
      </w:r>
      <w:r w:rsidR="001F277C">
        <w:rPr>
          <w:lang w:eastAsia="ar-SA"/>
        </w:rPr>
        <w:br/>
      </w:r>
      <w:r w:rsidR="001F277C" w:rsidRPr="005E543B">
        <w:rPr>
          <w:lang w:eastAsia="ar-SA"/>
        </w:rPr>
        <w:t xml:space="preserve">ул. Клинская, ул. Димитрова </w:t>
      </w:r>
      <w:r w:rsidRPr="00164314">
        <w:rPr>
          <w:shd w:val="clear" w:color="auto" w:fill="FFFFFF"/>
        </w:rPr>
        <w:t xml:space="preserve">в городском округе город Воронеж, разработан на основании </w:t>
      </w:r>
      <w:r>
        <w:rPr>
          <w:shd w:val="clear" w:color="auto" w:fill="FFFFFF"/>
        </w:rPr>
        <w:t>м</w:t>
      </w:r>
      <w:r w:rsidRPr="00164314">
        <w:rPr>
          <w:shd w:val="clear" w:color="auto" w:fill="FFFFFF"/>
        </w:rPr>
        <w:t xml:space="preserve">униципального контракта </w:t>
      </w:r>
      <w:r>
        <w:rPr>
          <w:shd w:val="clear" w:color="auto" w:fill="FFFFFF"/>
        </w:rPr>
        <w:t xml:space="preserve">от </w:t>
      </w:r>
      <w:r w:rsidR="001F277C">
        <w:rPr>
          <w:shd w:val="clear" w:color="auto" w:fill="FFFFFF"/>
        </w:rPr>
        <w:t>2</w:t>
      </w:r>
      <w:r w:rsidR="00156F8A">
        <w:rPr>
          <w:shd w:val="clear" w:color="auto" w:fill="FFFFFF"/>
        </w:rPr>
        <w:t>7.</w:t>
      </w:r>
      <w:r w:rsidR="001F277C">
        <w:rPr>
          <w:shd w:val="clear" w:color="auto" w:fill="FFFFFF"/>
        </w:rPr>
        <w:t>10</w:t>
      </w:r>
      <w:r w:rsidR="00156F8A">
        <w:rPr>
          <w:shd w:val="clear" w:color="auto" w:fill="FFFFFF"/>
        </w:rPr>
        <w:t>.2021</w:t>
      </w:r>
      <w:r>
        <w:rPr>
          <w:shd w:val="clear" w:color="auto" w:fill="FFFFFF"/>
        </w:rPr>
        <w:t xml:space="preserve"> </w:t>
      </w:r>
      <w:r w:rsidR="00F60A1A">
        <w:t>№ </w:t>
      </w:r>
      <w:r w:rsidR="001F277C">
        <w:t>21</w:t>
      </w:r>
      <w:r>
        <w:t xml:space="preserve">/ПМТ, </w:t>
      </w:r>
      <w:r w:rsidRPr="00164314">
        <w:rPr>
          <w:shd w:val="clear" w:color="auto" w:fill="FFFFFF"/>
        </w:rPr>
        <w:t xml:space="preserve">технического задания к данному контракту, </w:t>
      </w:r>
      <w:r>
        <w:t>п</w:t>
      </w:r>
      <w:r w:rsidRPr="00164314">
        <w:t>остановления администрации городского округа город Воронеж</w:t>
      </w:r>
      <w:r w:rsidR="00156F8A">
        <w:t xml:space="preserve"> от </w:t>
      </w:r>
      <w:r w:rsidRPr="00164314">
        <w:t>0</w:t>
      </w:r>
      <w:r w:rsidR="001F277C">
        <w:t>2.07</w:t>
      </w:r>
      <w:r w:rsidR="00156F8A">
        <w:t xml:space="preserve">.2021 </w:t>
      </w:r>
      <w:r w:rsidR="00F60A1A">
        <w:t>№ </w:t>
      </w:r>
      <w:r w:rsidR="001F277C">
        <w:t>634</w:t>
      </w:r>
      <w:r w:rsidRPr="00164314">
        <w:t xml:space="preserve"> «О подготовке </w:t>
      </w:r>
      <w:r w:rsidR="001F277C">
        <w:br/>
      </w:r>
      <w:r w:rsidRPr="00164314">
        <w:t>проекта межевания территории, ограниченной</w:t>
      </w:r>
      <w:r>
        <w:t xml:space="preserve"> </w:t>
      </w:r>
      <w:r w:rsidR="001F277C" w:rsidRPr="001F277C">
        <w:t xml:space="preserve">ул. Тверская, ул. Клинская, </w:t>
      </w:r>
      <w:r w:rsidR="001F277C">
        <w:br/>
      </w:r>
      <w:r w:rsidR="001F277C" w:rsidRPr="001F277C">
        <w:t xml:space="preserve">ул. Димитрова </w:t>
      </w:r>
      <w:r w:rsidRPr="00164314">
        <w:t xml:space="preserve">в городском округе город </w:t>
      </w:r>
      <w:r w:rsidRPr="00620C3E">
        <w:t>Воронеж»,</w:t>
      </w:r>
      <w:r>
        <w:t xml:space="preserve"> </w:t>
      </w:r>
      <w:r w:rsidRPr="00A5247D">
        <w:rPr>
          <w:shd w:val="clear" w:color="auto" w:fill="FFFFFF"/>
        </w:rPr>
        <w:t>Генерального плана городского округа город</w:t>
      </w:r>
      <w:proofErr w:type="gramEnd"/>
      <w:r w:rsidRPr="00A5247D">
        <w:rPr>
          <w:shd w:val="clear" w:color="auto" w:fill="FFFFFF"/>
        </w:rPr>
        <w:t xml:space="preserve"> </w:t>
      </w:r>
      <w:proofErr w:type="gramStart"/>
      <w:r w:rsidRPr="00A5247D">
        <w:rPr>
          <w:shd w:val="clear" w:color="auto" w:fill="FFFFFF"/>
        </w:rPr>
        <w:t>Воронеж</w:t>
      </w:r>
      <w:r>
        <w:rPr>
          <w:shd w:val="clear" w:color="auto" w:fill="FFFFFF"/>
        </w:rPr>
        <w:t xml:space="preserve"> на 2021−2041 годы</w:t>
      </w:r>
      <w:r w:rsidRPr="00A5247D">
        <w:rPr>
          <w:shd w:val="clear" w:color="auto" w:fill="FFFFFF"/>
        </w:rPr>
        <w:t>, утвержденного реше</w:t>
      </w:r>
      <w:r>
        <w:rPr>
          <w:shd w:val="clear" w:color="auto" w:fill="FFFFFF"/>
        </w:rPr>
        <w:t xml:space="preserve">нием Воронежской городской Думы </w:t>
      </w:r>
      <w:r w:rsidRPr="00A5247D">
        <w:rPr>
          <w:shd w:val="clear" w:color="auto" w:fill="FFFFFF"/>
        </w:rPr>
        <w:t xml:space="preserve">от 25.12.2020 </w:t>
      </w:r>
      <w:r w:rsidR="00F60A1A">
        <w:rPr>
          <w:shd w:val="clear" w:color="auto" w:fill="FFFFFF"/>
        </w:rPr>
        <w:t>№ </w:t>
      </w:r>
      <w:r w:rsidRPr="00A5247D">
        <w:rPr>
          <w:shd w:val="clear" w:color="auto" w:fill="FFFFFF"/>
        </w:rPr>
        <w:t>137-</w:t>
      </w:r>
      <w:r w:rsidRPr="00A5247D">
        <w:rPr>
          <w:shd w:val="clear" w:color="auto" w:fill="FFFFFF"/>
          <w:lang w:val="en-US"/>
        </w:rPr>
        <w:t>V</w:t>
      </w:r>
      <w:r w:rsidRPr="00A5247D">
        <w:rPr>
          <w:shd w:val="clear" w:color="auto" w:fill="FFFFFF"/>
        </w:rPr>
        <w:t xml:space="preserve"> </w:t>
      </w:r>
      <w:r w:rsidR="001F277C">
        <w:rPr>
          <w:shd w:val="clear" w:color="auto" w:fill="FFFFFF"/>
        </w:rPr>
        <w:br/>
      </w:r>
      <w:r w:rsidRPr="00A5247D">
        <w:rPr>
          <w:shd w:val="clear" w:color="auto" w:fill="FFFFFF"/>
        </w:rPr>
        <w:t>«Об утверждении Генерального плана городского округа город Воронеж на 2021</w:t>
      </w:r>
      <w:r>
        <w:rPr>
          <w:shd w:val="clear" w:color="auto" w:fill="FFFFFF"/>
        </w:rPr>
        <w:t>−</w:t>
      </w:r>
      <w:r w:rsidRPr="00A5247D">
        <w:rPr>
          <w:shd w:val="clear" w:color="auto" w:fill="FFFFFF"/>
        </w:rPr>
        <w:t>2041 годы» (далее – Генеральный план),</w:t>
      </w:r>
      <w:r>
        <w:rPr>
          <w:shd w:val="clear" w:color="auto" w:fill="FFFFFF"/>
        </w:rPr>
        <w:t xml:space="preserve"> </w:t>
      </w:r>
      <w:r w:rsidR="00AD52FF" w:rsidRPr="0015156F">
        <w:rPr>
          <w:shd w:val="clear" w:color="auto" w:fill="FFFFFF"/>
        </w:rPr>
        <w:t>Правил</w:t>
      </w:r>
      <w:r w:rsidR="00AD52FF" w:rsidRPr="004E6D53">
        <w:rPr>
          <w:shd w:val="clear" w:color="auto" w:fill="FFFFFF"/>
        </w:rPr>
        <w:t xml:space="preserve"> землепользования и застройки городского округа город Воронеж, утвержденных решением Воронежской городской Думы от </w:t>
      </w:r>
      <w:r w:rsidR="00DD2A98" w:rsidRPr="00DD2A98">
        <w:rPr>
          <w:shd w:val="clear" w:color="auto" w:fill="FFFFFF"/>
        </w:rPr>
        <w:t xml:space="preserve">20.04.2022 </w:t>
      </w:r>
      <w:r w:rsidR="00DD2A98">
        <w:rPr>
          <w:shd w:val="clear" w:color="auto" w:fill="FFFFFF"/>
        </w:rPr>
        <w:t>№</w:t>
      </w:r>
      <w:r w:rsidR="00DD2A98" w:rsidRPr="00DD2A98">
        <w:rPr>
          <w:shd w:val="clear" w:color="auto" w:fill="FFFFFF"/>
        </w:rPr>
        <w:t xml:space="preserve"> 466-V</w:t>
      </w:r>
      <w:r w:rsidR="00AD52FF" w:rsidRPr="004E6D53">
        <w:rPr>
          <w:shd w:val="clear" w:color="auto" w:fill="FFFFFF"/>
        </w:rPr>
        <w:t xml:space="preserve"> «Об утверждении</w:t>
      </w:r>
      <w:r w:rsidR="00F60A1A">
        <w:rPr>
          <w:shd w:val="clear" w:color="auto" w:fill="FFFFFF"/>
        </w:rPr>
        <w:t xml:space="preserve"> </w:t>
      </w:r>
      <w:r w:rsidR="00AD52FF" w:rsidRPr="004E6D53">
        <w:rPr>
          <w:shd w:val="clear" w:color="auto" w:fill="FFFFFF"/>
        </w:rPr>
        <w:t>Правил землепользования и застройки городского округа город Воронеж» (далее – Правил</w:t>
      </w:r>
      <w:r w:rsidR="009470B8">
        <w:rPr>
          <w:shd w:val="clear" w:color="auto" w:fill="FFFFFF"/>
        </w:rPr>
        <w:t>а</w:t>
      </w:r>
      <w:r w:rsidR="00AD52FF" w:rsidRPr="004E6D53">
        <w:rPr>
          <w:shd w:val="clear" w:color="auto" w:fill="FFFFFF"/>
        </w:rPr>
        <w:t xml:space="preserve"> землепользования и застройки), в</w:t>
      </w:r>
      <w:proofErr w:type="gramEnd"/>
      <w:r w:rsidR="00AD52FF" w:rsidRPr="004E6D53">
        <w:rPr>
          <w:shd w:val="clear" w:color="auto" w:fill="FFFFFF"/>
        </w:rPr>
        <w:t xml:space="preserve"> </w:t>
      </w:r>
      <w:proofErr w:type="gramStart"/>
      <w:r w:rsidR="00AD52FF" w:rsidRPr="004E6D53">
        <w:rPr>
          <w:shd w:val="clear" w:color="auto" w:fill="FFFFFF"/>
        </w:rPr>
        <w:t>соответствии с требованиями Градостроительного кодекса Российской Федерации, иных нормативных правовых актов Российской Федерации, Воронежской области, муниципальных правовых актов городского округа город Воронеж.</w:t>
      </w:r>
      <w:proofErr w:type="gramEnd"/>
    </w:p>
    <w:p w:rsidR="00434FC1" w:rsidRPr="004F29B0" w:rsidRDefault="00434FC1" w:rsidP="00E367E9">
      <w:pPr>
        <w:pStyle w:val="Standard"/>
        <w:spacing w:line="360" w:lineRule="auto"/>
        <w:ind w:firstLine="709"/>
        <w:jc w:val="both"/>
      </w:pPr>
      <w:r w:rsidRPr="004F29B0">
        <w:t>В соответствии с ч. 2 ст. 43 Градостроительного</w:t>
      </w:r>
      <w:r w:rsidR="00F60A1A">
        <w:t xml:space="preserve"> </w:t>
      </w:r>
      <w:r w:rsidRPr="004F29B0">
        <w:t>кодекса</w:t>
      </w:r>
      <w:r w:rsidR="00F60A1A">
        <w:t xml:space="preserve"> </w:t>
      </w:r>
      <w:r w:rsidRPr="004F29B0">
        <w:t>Р</w:t>
      </w:r>
      <w:r w:rsidR="004E6D53" w:rsidRPr="004F29B0">
        <w:t xml:space="preserve">оссийской </w:t>
      </w:r>
      <w:r w:rsidRPr="004F29B0">
        <w:t>Ф</w:t>
      </w:r>
      <w:r w:rsidR="004E6D53" w:rsidRPr="004F29B0">
        <w:t>едерации</w:t>
      </w:r>
      <w:r w:rsidRPr="004F29B0">
        <w:t xml:space="preserve"> подготовка проекта межеван</w:t>
      </w:r>
      <w:r w:rsidR="001F7BEC">
        <w:t>ия территории осуществляется</w:t>
      </w:r>
      <w:r w:rsidRPr="004F29B0">
        <w:t>:</w:t>
      </w:r>
    </w:p>
    <w:p w:rsidR="00362CDB" w:rsidRDefault="00362CDB" w:rsidP="00E367E9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2D4D23">
        <w:rPr>
          <w:sz w:val="28"/>
          <w:szCs w:val="28"/>
        </w:rPr>
        <w:t> </w:t>
      </w:r>
      <w:r w:rsidR="001F7BEC">
        <w:rPr>
          <w:sz w:val="28"/>
          <w:szCs w:val="28"/>
        </w:rPr>
        <w:t xml:space="preserve">для </w:t>
      </w:r>
      <w:r w:rsidR="00434FC1" w:rsidRPr="004F29B0">
        <w:rPr>
          <w:sz w:val="28"/>
          <w:szCs w:val="28"/>
        </w:rPr>
        <w:t>определения местоположения границ образуемых и</w:t>
      </w:r>
      <w:r>
        <w:rPr>
          <w:sz w:val="28"/>
          <w:szCs w:val="28"/>
        </w:rPr>
        <w:t xml:space="preserve"> изменяемых земельных участков;</w:t>
      </w:r>
    </w:p>
    <w:p w:rsidR="00434FC1" w:rsidRPr="004F29B0" w:rsidRDefault="00362CDB" w:rsidP="00E367E9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2D4D23">
        <w:rPr>
          <w:sz w:val="28"/>
          <w:szCs w:val="28"/>
        </w:rPr>
        <w:t> </w:t>
      </w:r>
      <w:r w:rsidR="001F7BEC">
        <w:rPr>
          <w:sz w:val="28"/>
          <w:szCs w:val="28"/>
        </w:rPr>
        <w:t xml:space="preserve">для </w:t>
      </w:r>
      <w:r w:rsidR="00434FC1" w:rsidRPr="004F29B0">
        <w:rPr>
          <w:sz w:val="28"/>
          <w:szCs w:val="28"/>
        </w:rPr>
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="00434FC1" w:rsidRPr="004F29B0">
        <w:rPr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434FC1" w:rsidRPr="004F29B0" w:rsidRDefault="00434FC1" w:rsidP="00E367E9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4F29B0">
        <w:rPr>
          <w:sz w:val="28"/>
          <w:szCs w:val="28"/>
        </w:rPr>
        <w:t>Согласно ч. 4 ст. 41 Градостроительного кодекса Р</w:t>
      </w:r>
      <w:r w:rsidR="000C3921" w:rsidRPr="004F29B0">
        <w:rPr>
          <w:sz w:val="28"/>
          <w:szCs w:val="28"/>
        </w:rPr>
        <w:t xml:space="preserve">оссийской </w:t>
      </w:r>
      <w:r w:rsidRPr="004F29B0">
        <w:rPr>
          <w:sz w:val="28"/>
          <w:szCs w:val="28"/>
        </w:rPr>
        <w:t>Ф</w:t>
      </w:r>
      <w:r w:rsidR="000C3921" w:rsidRPr="004F29B0">
        <w:rPr>
          <w:sz w:val="28"/>
          <w:szCs w:val="28"/>
        </w:rPr>
        <w:t>едерации</w:t>
      </w:r>
      <w:r w:rsidRPr="004F29B0">
        <w:rPr>
          <w:sz w:val="28"/>
          <w:szCs w:val="28"/>
        </w:rPr>
        <w:t xml:space="preserve"> видами документации по планировке территории являются проект планировки территории и проект межевания территории.</w:t>
      </w:r>
    </w:p>
    <w:p w:rsidR="00AD52FF" w:rsidRPr="004F29B0" w:rsidRDefault="00AD52FF" w:rsidP="00E367E9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proofErr w:type="gramStart"/>
      <w:r w:rsidRPr="004F29B0">
        <w:rPr>
          <w:shd w:val="clear" w:color="auto" w:fill="FFFFFF"/>
        </w:rPr>
        <w:t>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</w:t>
      </w:r>
      <w:r w:rsidR="00D97197">
        <w:rPr>
          <w:shd w:val="clear" w:color="auto" w:fill="FFFFFF"/>
        </w:rPr>
        <w:t>й п</w:t>
      </w:r>
      <w:r w:rsidRPr="004F29B0">
        <w:rPr>
          <w:shd w:val="clear" w:color="auto" w:fill="FFFFFF"/>
        </w:rPr>
        <w:t>равилами землепользования и застройки</w:t>
      </w:r>
      <w:r w:rsidR="0069338C" w:rsidRPr="004F29B0">
        <w:rPr>
          <w:shd w:val="clear" w:color="auto" w:fill="FFFFFF"/>
        </w:rPr>
        <w:t xml:space="preserve"> </w:t>
      </w:r>
      <w:r w:rsidRPr="004F29B0">
        <w:rPr>
          <w:shd w:val="clear" w:color="auto" w:fill="FFFFFF"/>
        </w:rPr>
        <w:t>территориальной зоны и (или) границах установленной схемой территориального план</w:t>
      </w:r>
      <w:r w:rsidR="00D97197">
        <w:rPr>
          <w:shd w:val="clear" w:color="auto" w:fill="FFFFFF"/>
        </w:rPr>
        <w:t xml:space="preserve">ирования муниципального района, </w:t>
      </w:r>
      <w:r w:rsidRPr="004F29B0">
        <w:rPr>
          <w:shd w:val="clear" w:color="auto" w:fill="FFFFFF"/>
        </w:rPr>
        <w:t>генеральным планом поселения, городского округа функциональной зоны.</w:t>
      </w:r>
      <w:proofErr w:type="gramEnd"/>
    </w:p>
    <w:p w:rsidR="00AD52FF" w:rsidRPr="004F29B0" w:rsidRDefault="00AD52FF" w:rsidP="00E367E9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4F29B0">
        <w:rPr>
          <w:shd w:val="clear" w:color="auto" w:fill="FFFFFF"/>
        </w:rPr>
        <w:t>Подготовка проекта межевания территории осуществляется в соответствии с градостроительными регламентами и нормами отвода земельных участков для конкретных видов деятельности, установленными в соответствии с федеральными законами, техническими регламентами.</w:t>
      </w:r>
    </w:p>
    <w:p w:rsidR="00DD479F" w:rsidRDefault="00D97197" w:rsidP="00E367E9">
      <w:pPr>
        <w:pStyle w:val="Standard"/>
        <w:spacing w:line="360" w:lineRule="auto"/>
        <w:ind w:firstLine="709"/>
        <w:jc w:val="both"/>
      </w:pPr>
      <w:r>
        <w:t>Рассматриваемая</w:t>
      </w:r>
      <w:r w:rsidR="00565004" w:rsidRPr="004F29B0">
        <w:t xml:space="preserve"> территори</w:t>
      </w:r>
      <w:r>
        <w:t xml:space="preserve">я площадью </w:t>
      </w:r>
      <w:r w:rsidR="001F277C">
        <w:t>22,2</w:t>
      </w:r>
      <w:r w:rsidR="00306B7E" w:rsidRPr="004F29B0">
        <w:t xml:space="preserve"> га</w:t>
      </w:r>
      <w:r>
        <w:t xml:space="preserve"> </w:t>
      </w:r>
      <w:r w:rsidR="00623B25" w:rsidRPr="004F29B0">
        <w:t xml:space="preserve">расположена </w:t>
      </w:r>
      <w:r w:rsidR="00ED5423" w:rsidRPr="004F29B0">
        <w:t xml:space="preserve">в </w:t>
      </w:r>
      <w:r w:rsidR="00156F8A">
        <w:t>Левобережном</w:t>
      </w:r>
      <w:r w:rsidR="00C144E4" w:rsidRPr="004F29B0">
        <w:t xml:space="preserve"> районе </w:t>
      </w:r>
      <w:r w:rsidR="00ED5423" w:rsidRPr="004F29B0">
        <w:t>городского округа город Воронеж</w:t>
      </w:r>
      <w:r w:rsidR="00C144E4" w:rsidRPr="004F29B0">
        <w:t xml:space="preserve"> </w:t>
      </w:r>
      <w:r w:rsidR="00ED5423" w:rsidRPr="004F29B0">
        <w:t>в границах</w:t>
      </w:r>
      <w:r w:rsidR="00156F8A">
        <w:t xml:space="preserve"> </w:t>
      </w:r>
      <w:r w:rsidR="001F277C">
        <w:br/>
      </w:r>
      <w:r w:rsidR="001F277C" w:rsidRPr="001F277C">
        <w:rPr>
          <w:kern w:val="1"/>
          <w:lang w:eastAsia="zh-CN" w:bidi="ru-RU"/>
        </w:rPr>
        <w:t>ул. Тверская, ул. Клинская, ул. Димитрова</w:t>
      </w:r>
      <w:r w:rsidR="006137F8">
        <w:t>.</w:t>
      </w:r>
    </w:p>
    <w:p w:rsidR="00BD1E1F" w:rsidRDefault="00BD1E1F" w:rsidP="00E367E9">
      <w:pPr>
        <w:pStyle w:val="Standard"/>
        <w:spacing w:line="360" w:lineRule="auto"/>
        <w:ind w:firstLine="709"/>
        <w:jc w:val="both"/>
      </w:pPr>
    </w:p>
    <w:p w:rsidR="00BD1E1F" w:rsidRDefault="00BD1E1F" w:rsidP="00E367E9">
      <w:pPr>
        <w:pStyle w:val="Standard"/>
        <w:spacing w:line="360" w:lineRule="auto"/>
        <w:ind w:firstLine="709"/>
        <w:jc w:val="both"/>
      </w:pPr>
    </w:p>
    <w:p w:rsidR="001430A2" w:rsidRDefault="006137F8" w:rsidP="00E367E9">
      <w:pPr>
        <w:pStyle w:val="Standard"/>
        <w:spacing w:line="360" w:lineRule="auto"/>
        <w:ind w:firstLine="709"/>
        <w:jc w:val="both"/>
      </w:pPr>
      <w:r w:rsidRPr="0058297B">
        <w:lastRenderedPageBreak/>
        <w:t>Согласно Генеральному плану рассматриваемая территория расположена в</w:t>
      </w:r>
      <w:r w:rsidR="001430A2">
        <w:t xml:space="preserve"> следующих</w:t>
      </w:r>
      <w:r w:rsidRPr="0058297B">
        <w:t xml:space="preserve"> </w:t>
      </w:r>
      <w:r w:rsidR="001430A2">
        <w:t>функциональных зонах:</w:t>
      </w:r>
      <w:r w:rsidR="00156F8A">
        <w:t xml:space="preserve"> </w:t>
      </w:r>
    </w:p>
    <w:p w:rsidR="006137F8" w:rsidRDefault="001430A2" w:rsidP="00E367E9">
      <w:pPr>
        <w:pStyle w:val="Standard"/>
        <w:spacing w:line="360" w:lineRule="auto"/>
        <w:ind w:firstLine="709"/>
        <w:jc w:val="both"/>
      </w:pPr>
      <w:r>
        <w:t>- жилые зоны;</w:t>
      </w:r>
    </w:p>
    <w:p w:rsidR="001430A2" w:rsidRDefault="001430A2" w:rsidP="00E367E9">
      <w:pPr>
        <w:pStyle w:val="Standard"/>
        <w:spacing w:line="360" w:lineRule="auto"/>
        <w:ind w:firstLine="709"/>
        <w:jc w:val="both"/>
      </w:pPr>
      <w:r>
        <w:t>- общественно-деловые зоны.</w:t>
      </w:r>
    </w:p>
    <w:p w:rsidR="006137F8" w:rsidRDefault="00907139" w:rsidP="00E367E9">
      <w:pPr>
        <w:widowControl/>
        <w:spacing w:line="360" w:lineRule="auto"/>
        <w:ind w:firstLine="709"/>
        <w:rPr>
          <w:sz w:val="28"/>
          <w:szCs w:val="28"/>
        </w:rPr>
      </w:pPr>
      <w:r w:rsidRPr="004F29B0">
        <w:rPr>
          <w:sz w:val="28"/>
          <w:szCs w:val="28"/>
        </w:rPr>
        <w:t>Согласно Правил</w:t>
      </w:r>
      <w:r w:rsidR="00297BB8" w:rsidRPr="004F29B0">
        <w:rPr>
          <w:sz w:val="28"/>
          <w:szCs w:val="28"/>
        </w:rPr>
        <w:t>ам</w:t>
      </w:r>
      <w:r w:rsidRPr="004F29B0">
        <w:rPr>
          <w:sz w:val="28"/>
          <w:szCs w:val="28"/>
        </w:rPr>
        <w:t xml:space="preserve"> землепользования и </w:t>
      </w:r>
      <w:r w:rsidRPr="00B11E16">
        <w:rPr>
          <w:sz w:val="28"/>
          <w:szCs w:val="28"/>
        </w:rPr>
        <w:t xml:space="preserve">застройки </w:t>
      </w:r>
      <w:r w:rsidR="00B11E16" w:rsidRPr="00B11E16">
        <w:rPr>
          <w:sz w:val="28"/>
          <w:szCs w:val="28"/>
        </w:rPr>
        <w:t>проектируемая</w:t>
      </w:r>
      <w:r w:rsidR="00B11E16">
        <w:rPr>
          <w:color w:val="FF0000"/>
          <w:sz w:val="28"/>
          <w:szCs w:val="28"/>
        </w:rPr>
        <w:t xml:space="preserve"> </w:t>
      </w:r>
      <w:r w:rsidRPr="004F29B0">
        <w:rPr>
          <w:sz w:val="28"/>
          <w:szCs w:val="28"/>
        </w:rPr>
        <w:t>территория располож</w:t>
      </w:r>
      <w:r w:rsidR="00E56F5B" w:rsidRPr="004F29B0">
        <w:rPr>
          <w:sz w:val="28"/>
          <w:szCs w:val="28"/>
        </w:rPr>
        <w:t xml:space="preserve">ена </w:t>
      </w:r>
      <w:r w:rsidR="001430A2" w:rsidRPr="00C9695C">
        <w:rPr>
          <w:sz w:val="28"/>
          <w:szCs w:val="28"/>
        </w:rPr>
        <w:t>в следующих территориальных зонах</w:t>
      </w:r>
      <w:r w:rsidR="001430A2">
        <w:rPr>
          <w:sz w:val="28"/>
          <w:szCs w:val="28"/>
        </w:rPr>
        <w:t xml:space="preserve">: </w:t>
      </w:r>
    </w:p>
    <w:p w:rsidR="001430A2" w:rsidRDefault="00DD2A98" w:rsidP="00E367E9">
      <w:pPr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Ж</w:t>
      </w:r>
      <w:proofErr w:type="gramStart"/>
      <w:r>
        <w:rPr>
          <w:sz w:val="28"/>
          <w:szCs w:val="28"/>
        </w:rPr>
        <w:t>М(</w:t>
      </w:r>
      <w:proofErr w:type="gramEnd"/>
      <w:r>
        <w:rPr>
          <w:sz w:val="28"/>
          <w:szCs w:val="28"/>
        </w:rPr>
        <w:t>н)</w:t>
      </w:r>
      <w:r w:rsidR="001430A2">
        <w:rPr>
          <w:sz w:val="28"/>
          <w:szCs w:val="28"/>
        </w:rPr>
        <w:t xml:space="preserve"> «</w:t>
      </w:r>
      <w:r w:rsidRPr="00DD2A98">
        <w:rPr>
          <w:sz w:val="28"/>
          <w:szCs w:val="28"/>
        </w:rPr>
        <w:t>Зона нового строительства многоэтажной жилой застройки</w:t>
      </w:r>
      <w:r w:rsidR="001430A2">
        <w:rPr>
          <w:sz w:val="28"/>
          <w:szCs w:val="28"/>
        </w:rPr>
        <w:t xml:space="preserve">». </w:t>
      </w:r>
      <w:r w:rsidR="005E37E0" w:rsidRPr="005E37E0">
        <w:rPr>
          <w:sz w:val="28"/>
          <w:szCs w:val="28"/>
        </w:rPr>
        <w:t>Регламент Ж</w:t>
      </w:r>
      <w:proofErr w:type="gramStart"/>
      <w:r w:rsidR="005E37E0" w:rsidRPr="005E37E0">
        <w:rPr>
          <w:sz w:val="28"/>
          <w:szCs w:val="28"/>
        </w:rPr>
        <w:t>М(</w:t>
      </w:r>
      <w:proofErr w:type="gramEnd"/>
      <w:r w:rsidR="005E37E0" w:rsidRPr="005E37E0">
        <w:rPr>
          <w:sz w:val="28"/>
          <w:szCs w:val="28"/>
        </w:rPr>
        <w:t>н) устанавливается для новых осваиваемых территорий с целью выполнения нормативных показателей при проектировании жилых кварталов и микрорайонов многоэт</w:t>
      </w:r>
      <w:r w:rsidR="00EE003A">
        <w:rPr>
          <w:sz w:val="28"/>
          <w:szCs w:val="28"/>
        </w:rPr>
        <w:t>ажной многоквартирной застройки</w:t>
      </w:r>
      <w:r w:rsidR="001430A2">
        <w:rPr>
          <w:sz w:val="28"/>
          <w:szCs w:val="28"/>
        </w:rPr>
        <w:t>;</w:t>
      </w:r>
    </w:p>
    <w:p w:rsidR="001430A2" w:rsidRDefault="005E37E0" w:rsidP="00E367E9">
      <w:pPr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ОДК</w:t>
      </w:r>
      <w:r w:rsidR="001430A2">
        <w:rPr>
          <w:sz w:val="28"/>
          <w:szCs w:val="28"/>
        </w:rPr>
        <w:t xml:space="preserve"> «</w:t>
      </w:r>
      <w:r w:rsidRPr="005E37E0">
        <w:rPr>
          <w:sz w:val="28"/>
          <w:szCs w:val="28"/>
        </w:rPr>
        <w:t>Зона общественно-деловой коммерческой застройки</w:t>
      </w:r>
      <w:r w:rsidR="001430A2">
        <w:rPr>
          <w:sz w:val="28"/>
          <w:szCs w:val="28"/>
        </w:rPr>
        <w:t xml:space="preserve">». </w:t>
      </w:r>
      <w:r w:rsidRPr="005E37E0">
        <w:rPr>
          <w:sz w:val="28"/>
          <w:szCs w:val="28"/>
        </w:rPr>
        <w:t xml:space="preserve">Регламент ОДК предназначен для территорий общественных деловых центров общегородского значения, характеризующихся высокой плотностью застройки. Общегородские центры формируют крупные посетительские потоки из всех районов города и агломерации, значительно нагружают городскую инфраструктуру. Предельная плотность и процент застройки данных территорий регламентируются планируемыми показателями фонда застройки в Генеральном плане городского округа город Воронеж. Территории с регламентом ОДК должны формироваться как узлы планировочного каркаса города первого порядка (территории с наибольшей транспортной связностью </w:t>
      </w:r>
      <w:r>
        <w:rPr>
          <w:sz w:val="28"/>
          <w:szCs w:val="28"/>
        </w:rPr>
        <w:t>и функциональной насыщенностью)</w:t>
      </w:r>
      <w:r w:rsidR="001430A2">
        <w:rPr>
          <w:sz w:val="28"/>
          <w:szCs w:val="28"/>
        </w:rPr>
        <w:t>;</w:t>
      </w:r>
    </w:p>
    <w:p w:rsidR="00E367E9" w:rsidRDefault="005E37E0" w:rsidP="00E367E9">
      <w:pPr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ПК</w:t>
      </w:r>
      <w:r w:rsidR="00E367E9">
        <w:rPr>
          <w:sz w:val="28"/>
          <w:szCs w:val="28"/>
        </w:rPr>
        <w:t xml:space="preserve"> «</w:t>
      </w:r>
      <w:r w:rsidRPr="005E37E0">
        <w:rPr>
          <w:sz w:val="28"/>
          <w:szCs w:val="28"/>
        </w:rPr>
        <w:t>Зона производственно-коммунальной застройки</w:t>
      </w:r>
      <w:r w:rsidR="00E367E9">
        <w:rPr>
          <w:sz w:val="28"/>
          <w:szCs w:val="28"/>
        </w:rPr>
        <w:t xml:space="preserve">». </w:t>
      </w:r>
      <w:r w:rsidRPr="005E37E0">
        <w:rPr>
          <w:sz w:val="28"/>
          <w:szCs w:val="28"/>
        </w:rPr>
        <w:t xml:space="preserve">Градостроительный регламент ПК предназначен для размещения коммунальных объектов и производственных предприятий V </w:t>
      </w:r>
      <w:r w:rsidR="00EE003A">
        <w:rPr>
          <w:sz w:val="28"/>
          <w:szCs w:val="28"/>
        </w:rPr>
        <w:t>–</w:t>
      </w:r>
      <w:r w:rsidRPr="005E37E0">
        <w:rPr>
          <w:sz w:val="28"/>
          <w:szCs w:val="28"/>
        </w:rPr>
        <w:t xml:space="preserve"> IV санитарного класса, не формирующих значительных санитарно-защитных зон. В границах данной территориальной зоны также допускается размещение общественных объектов районного и местного значения, формирующих </w:t>
      </w:r>
      <w:r>
        <w:rPr>
          <w:sz w:val="28"/>
          <w:szCs w:val="28"/>
        </w:rPr>
        <w:t>небольшие посетительские потоки</w:t>
      </w:r>
      <w:r w:rsidR="00E367E9">
        <w:rPr>
          <w:sz w:val="28"/>
          <w:szCs w:val="28"/>
        </w:rPr>
        <w:t>;</w:t>
      </w:r>
    </w:p>
    <w:p w:rsidR="00BD1E1F" w:rsidRDefault="00BD1E1F" w:rsidP="005E37E0">
      <w:pPr>
        <w:widowControl/>
        <w:spacing w:line="360" w:lineRule="auto"/>
        <w:ind w:firstLine="709"/>
        <w:rPr>
          <w:sz w:val="28"/>
          <w:szCs w:val="28"/>
        </w:rPr>
      </w:pPr>
    </w:p>
    <w:p w:rsidR="005E37E0" w:rsidRDefault="001430A2" w:rsidP="005E37E0">
      <w:pPr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«</w:t>
      </w:r>
      <w:r w:rsidR="005E37E0" w:rsidRPr="005E37E0">
        <w:rPr>
          <w:sz w:val="28"/>
          <w:szCs w:val="28"/>
        </w:rPr>
        <w:t>Зона рекреационного регламента озелененных территорий</w:t>
      </w:r>
      <w:r>
        <w:rPr>
          <w:sz w:val="28"/>
          <w:szCs w:val="28"/>
        </w:rPr>
        <w:t xml:space="preserve">». </w:t>
      </w:r>
      <w:r w:rsidR="005E37E0" w:rsidRPr="005E37E0">
        <w:rPr>
          <w:sz w:val="28"/>
          <w:szCs w:val="28"/>
        </w:rPr>
        <w:t xml:space="preserve">Градостроительный регламент </w:t>
      </w:r>
      <w:proofErr w:type="gramStart"/>
      <w:r w:rsidR="005E37E0" w:rsidRPr="005E37E0">
        <w:rPr>
          <w:sz w:val="28"/>
          <w:szCs w:val="28"/>
        </w:rPr>
        <w:t>Р</w:t>
      </w:r>
      <w:proofErr w:type="gramEnd"/>
      <w:r w:rsidR="005E37E0" w:rsidRPr="005E37E0">
        <w:rPr>
          <w:sz w:val="28"/>
          <w:szCs w:val="28"/>
        </w:rPr>
        <w:t xml:space="preserve"> устанавливается с целью резервирования новых и протекции существующих рекреационных озелененных территорий. Территории действия данного регламента предназначены для организации пешеходных связей, публичных пространств и других объектов рекреации: бульваров, скверов, парков, благоустроенных пешеходных зон и площадей, садов. Совокупность территорий с регламентом </w:t>
      </w:r>
      <w:proofErr w:type="gramStart"/>
      <w:r w:rsidR="005E37E0" w:rsidRPr="005E37E0">
        <w:rPr>
          <w:sz w:val="28"/>
          <w:szCs w:val="28"/>
        </w:rPr>
        <w:t>Р</w:t>
      </w:r>
      <w:proofErr w:type="gramEnd"/>
      <w:r w:rsidR="005E37E0" w:rsidRPr="005E37E0">
        <w:rPr>
          <w:sz w:val="28"/>
          <w:szCs w:val="28"/>
        </w:rPr>
        <w:t xml:space="preserve"> является основной составляюще</w:t>
      </w:r>
      <w:r w:rsidR="005E37E0">
        <w:rPr>
          <w:sz w:val="28"/>
          <w:szCs w:val="28"/>
        </w:rPr>
        <w:t>й экологического каркаса города;</w:t>
      </w:r>
    </w:p>
    <w:p w:rsidR="005E37E0" w:rsidRDefault="005E37E0" w:rsidP="005E37E0">
      <w:pPr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Т «</w:t>
      </w:r>
      <w:r w:rsidRPr="005E37E0">
        <w:rPr>
          <w:sz w:val="28"/>
          <w:szCs w:val="28"/>
        </w:rPr>
        <w:t>Зона улично-дорожной сети</w:t>
      </w:r>
      <w:r>
        <w:rPr>
          <w:sz w:val="28"/>
          <w:szCs w:val="28"/>
        </w:rPr>
        <w:t xml:space="preserve">». </w:t>
      </w:r>
      <w:r w:rsidRPr="005E37E0">
        <w:rPr>
          <w:sz w:val="28"/>
          <w:szCs w:val="28"/>
        </w:rPr>
        <w:t>Градостроительный регламент</w:t>
      </w:r>
      <w:proofErr w:type="gramStart"/>
      <w:r w:rsidRPr="005E37E0">
        <w:rPr>
          <w:sz w:val="28"/>
          <w:szCs w:val="28"/>
        </w:rPr>
        <w:t xml:space="preserve"> Т</w:t>
      </w:r>
      <w:proofErr w:type="gramEnd"/>
      <w:r w:rsidRPr="005E37E0">
        <w:rPr>
          <w:sz w:val="28"/>
          <w:szCs w:val="28"/>
        </w:rPr>
        <w:t xml:space="preserve"> предназначен для размещения линейных объектов транспортной инфраструктуры. Действие регламента</w:t>
      </w:r>
      <w:proofErr w:type="gramStart"/>
      <w:r w:rsidRPr="005E37E0">
        <w:rPr>
          <w:sz w:val="28"/>
          <w:szCs w:val="28"/>
        </w:rPr>
        <w:t xml:space="preserve"> Т</w:t>
      </w:r>
      <w:proofErr w:type="gramEnd"/>
      <w:r w:rsidRPr="005E37E0">
        <w:rPr>
          <w:sz w:val="28"/>
          <w:szCs w:val="28"/>
        </w:rPr>
        <w:t xml:space="preserve"> направлено на резервирование территорий для новой и протекции территорий существующей улично-дорожной сети, в том числе сооружений и коммуникаций автомобильного транспорта.</w:t>
      </w:r>
    </w:p>
    <w:p w:rsidR="00306B7E" w:rsidRPr="00F90127" w:rsidRDefault="00306B7E" w:rsidP="005E37E0">
      <w:pPr>
        <w:widowControl/>
        <w:spacing w:line="360" w:lineRule="auto"/>
        <w:ind w:firstLine="709"/>
        <w:rPr>
          <w:rFonts w:eastAsia="Lucida Sans Unicode"/>
          <w:kern w:val="0"/>
          <w:sz w:val="28"/>
          <w:szCs w:val="28"/>
        </w:rPr>
      </w:pPr>
      <w:r w:rsidRPr="00F90127">
        <w:rPr>
          <w:sz w:val="28"/>
          <w:szCs w:val="28"/>
        </w:rPr>
        <w:t>Виды</w:t>
      </w:r>
      <w:r w:rsidR="00F60A1A">
        <w:rPr>
          <w:sz w:val="28"/>
          <w:szCs w:val="28"/>
        </w:rPr>
        <w:t xml:space="preserve"> </w:t>
      </w:r>
      <w:r w:rsidRPr="00F90127">
        <w:rPr>
          <w:sz w:val="28"/>
          <w:szCs w:val="28"/>
        </w:rPr>
        <w:t>разрешенного</w:t>
      </w:r>
      <w:r w:rsidR="00F60A1A">
        <w:rPr>
          <w:sz w:val="28"/>
          <w:szCs w:val="28"/>
        </w:rPr>
        <w:t xml:space="preserve"> </w:t>
      </w:r>
      <w:r w:rsidRPr="00F90127">
        <w:rPr>
          <w:sz w:val="28"/>
          <w:szCs w:val="28"/>
        </w:rPr>
        <w:t>использования,</w:t>
      </w:r>
      <w:r w:rsidR="00F60A1A">
        <w:rPr>
          <w:sz w:val="28"/>
          <w:szCs w:val="28"/>
        </w:rPr>
        <w:t xml:space="preserve"> </w:t>
      </w:r>
      <w:r w:rsidRPr="00F90127">
        <w:rPr>
          <w:sz w:val="28"/>
          <w:szCs w:val="28"/>
        </w:rPr>
        <w:t>предельные</w:t>
      </w:r>
      <w:r w:rsidR="00F60A1A">
        <w:rPr>
          <w:sz w:val="28"/>
          <w:szCs w:val="28"/>
        </w:rPr>
        <w:t xml:space="preserve"> </w:t>
      </w:r>
      <w:r w:rsidRPr="00F90127">
        <w:rPr>
          <w:sz w:val="28"/>
          <w:szCs w:val="28"/>
        </w:rPr>
        <w:t xml:space="preserve">параметры разрешенного строительства определяются в </w:t>
      </w:r>
      <w:r w:rsidR="00BD1E1F">
        <w:rPr>
          <w:sz w:val="28"/>
          <w:szCs w:val="28"/>
        </w:rPr>
        <w:t>соответствии с</w:t>
      </w:r>
      <w:r w:rsidRPr="00F90127">
        <w:rPr>
          <w:sz w:val="28"/>
          <w:szCs w:val="28"/>
        </w:rPr>
        <w:t xml:space="preserve"> Правил</w:t>
      </w:r>
      <w:r w:rsidR="00BD1E1F">
        <w:rPr>
          <w:sz w:val="28"/>
          <w:szCs w:val="28"/>
        </w:rPr>
        <w:t>ами землепользования и застройки и положениями</w:t>
      </w:r>
      <w:r w:rsidRPr="00F90127">
        <w:rPr>
          <w:sz w:val="28"/>
          <w:szCs w:val="28"/>
        </w:rPr>
        <w:t xml:space="preserve"> градостроительного регламента.</w:t>
      </w:r>
    </w:p>
    <w:p w:rsidR="00EB46E6" w:rsidRDefault="00ED6582" w:rsidP="00E367E9">
      <w:pPr>
        <w:pStyle w:val="Standard"/>
        <w:spacing w:line="360" w:lineRule="auto"/>
        <w:ind w:firstLine="709"/>
        <w:jc w:val="both"/>
      </w:pPr>
      <w:r w:rsidRPr="00F90127">
        <w:t>Рассматриваемая территория ограничена ранее установленными красными линиями. В соответствии с градостроительным регламентом за пределы красных линий в сторону улицы или площади не должны выступать здания и сооружения. В пределах красных линий допускается размещение конструктивных элементов дорожно-транспортных сооружений (опор</w:t>
      </w:r>
      <w:r w:rsidR="00D97197">
        <w:t xml:space="preserve"> </w:t>
      </w:r>
      <w:r w:rsidRPr="00F90127">
        <w:t>путепроводов, лестничных и пандусных сходов подземных пешеходных переходов, павильонов на остановочных пунктах городского общественного транспорта).</w:t>
      </w:r>
    </w:p>
    <w:p w:rsidR="00BD1E1F" w:rsidRDefault="003615C0" w:rsidP="00BD1E1F">
      <w:pPr>
        <w:pStyle w:val="Standard"/>
        <w:spacing w:line="360" w:lineRule="auto"/>
        <w:ind w:firstLine="709"/>
        <w:jc w:val="both"/>
      </w:pPr>
      <w:r w:rsidRPr="00B06648">
        <w:t xml:space="preserve">Перечень координат характерных точек границ территории, в отношении которой предполагается к утверждению проект межевания территории, ограниченной </w:t>
      </w:r>
      <w:r w:rsidR="00EB46E6" w:rsidRPr="00EB46E6">
        <w:t xml:space="preserve">ул. Тверская, ул. Клинская, ул. Димитрова </w:t>
      </w:r>
      <w:r w:rsidR="00B06648" w:rsidRPr="00B06648">
        <w:t>в городском округе город Воронеж</w:t>
      </w:r>
      <w:r w:rsidR="00253EEF" w:rsidRPr="00B06648">
        <w:t>, приведен</w:t>
      </w:r>
      <w:r w:rsidR="00B06648">
        <w:t xml:space="preserve"> в </w:t>
      </w:r>
      <w:r w:rsidRPr="00B06648">
        <w:t xml:space="preserve">таблице </w:t>
      </w:r>
      <w:r w:rsidR="00F60A1A">
        <w:t>№ </w:t>
      </w:r>
      <w:r w:rsidRPr="00B06648">
        <w:t xml:space="preserve">1. </w:t>
      </w:r>
    </w:p>
    <w:p w:rsidR="003615C0" w:rsidRPr="00AB3027" w:rsidRDefault="003615C0" w:rsidP="00E367E9">
      <w:pPr>
        <w:pStyle w:val="af1"/>
        <w:shd w:val="clear" w:color="auto" w:fill="FFFFFF"/>
        <w:suppressAutoHyphens/>
        <w:spacing w:before="0" w:beforeAutospacing="0" w:after="0" w:line="360" w:lineRule="auto"/>
        <w:jc w:val="right"/>
        <w:rPr>
          <w:sz w:val="28"/>
          <w:szCs w:val="28"/>
        </w:rPr>
      </w:pPr>
      <w:r w:rsidRPr="00AB3027">
        <w:rPr>
          <w:sz w:val="28"/>
          <w:szCs w:val="28"/>
        </w:rPr>
        <w:lastRenderedPageBreak/>
        <w:t xml:space="preserve">Таблица </w:t>
      </w:r>
      <w:r w:rsidR="00F60A1A">
        <w:rPr>
          <w:sz w:val="28"/>
          <w:szCs w:val="28"/>
        </w:rPr>
        <w:t>№ </w:t>
      </w:r>
      <w:r w:rsidRPr="00AB3027">
        <w:rPr>
          <w:sz w:val="28"/>
          <w:szCs w:val="28"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36"/>
        <w:gridCol w:w="3033"/>
        <w:gridCol w:w="3200"/>
      </w:tblGrid>
      <w:tr w:rsidR="00B06648" w:rsidRPr="00266460" w:rsidTr="00B32C91">
        <w:trPr>
          <w:trHeight w:val="340"/>
          <w:tblHeader/>
        </w:trPr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648" w:rsidRPr="00266460" w:rsidRDefault="00F60A1A" w:rsidP="0026646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4"/>
                <w:szCs w:val="24"/>
                <w:lang w:eastAsia="en-US"/>
              </w:rPr>
            </w:pPr>
            <w:r w:rsidRPr="00266460">
              <w:rPr>
                <w:sz w:val="24"/>
                <w:szCs w:val="24"/>
              </w:rPr>
              <w:t>№ </w:t>
            </w:r>
            <w:r w:rsidR="00B06648" w:rsidRPr="00266460">
              <w:rPr>
                <w:sz w:val="24"/>
                <w:szCs w:val="24"/>
              </w:rPr>
              <w:t>точки</w:t>
            </w:r>
          </w:p>
        </w:tc>
        <w:tc>
          <w:tcPr>
            <w:tcW w:w="3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648" w:rsidRPr="00266460" w:rsidRDefault="00B06648" w:rsidP="0026646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4"/>
                <w:szCs w:val="24"/>
                <w:lang w:eastAsia="en-US"/>
              </w:rPr>
            </w:pPr>
            <w:r w:rsidRPr="00266460">
              <w:rPr>
                <w:sz w:val="24"/>
                <w:szCs w:val="24"/>
              </w:rPr>
              <w:t>Координаты</w:t>
            </w:r>
          </w:p>
        </w:tc>
      </w:tr>
      <w:tr w:rsidR="00B06648" w:rsidRPr="00266460" w:rsidTr="00B32C91">
        <w:trPr>
          <w:trHeight w:val="162"/>
          <w:tblHeader/>
        </w:trPr>
        <w:tc>
          <w:tcPr>
            <w:tcW w:w="17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648" w:rsidRPr="00266460" w:rsidRDefault="00B06648" w:rsidP="0026646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648" w:rsidRPr="00266460" w:rsidRDefault="00B06648" w:rsidP="0026646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4"/>
                <w:szCs w:val="24"/>
                <w:lang w:eastAsia="en-US"/>
              </w:rPr>
            </w:pPr>
            <w:r w:rsidRPr="00266460">
              <w:rPr>
                <w:sz w:val="24"/>
                <w:szCs w:val="24"/>
              </w:rPr>
              <w:t>X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648" w:rsidRPr="00266460" w:rsidRDefault="00B06648" w:rsidP="0026646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4"/>
                <w:szCs w:val="24"/>
                <w:lang w:eastAsia="en-US"/>
              </w:rPr>
            </w:pPr>
            <w:r w:rsidRPr="00266460">
              <w:rPr>
                <w:sz w:val="24"/>
                <w:szCs w:val="24"/>
              </w:rPr>
              <w:t>Y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513513,81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1304622,39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513654,93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1304724,26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513695,25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1304671,47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513846,87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1304698,30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513849,92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1304691,81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513852,64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1304690,90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513885,49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1304696,91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513896,13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1304701,14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513948,90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1304709,74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514010,35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1304727,23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514270,04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1304752,64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514258,00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1304813,75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514007,36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1304788,78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513972,55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1304785,31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513920,72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1305192,77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513904,64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1305190,42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513936,75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1304958,45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513937,97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1304930,04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513937,55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1304916,54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513935,95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1304906,55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513931,79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1304889,09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513859,77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1304971,78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513846,60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1305069,31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513800,04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1305064,65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513812,14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1304969,13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513731,94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1304906,99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513716,12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1304925,89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513670,41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1304890,37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513636,32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1304891,68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513566,58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1304925,98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513609,24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1305014,78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513602,26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1305018,24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513602,61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1305019,04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513599,17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1305020,52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513568,79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1305042,94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513568,58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1304928,25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513554,05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1305077,96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513453,38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1305060,26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513456,22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1305055,84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513408,33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1305047,49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513262,79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1305023,58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513262,24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1305030,83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513244,34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1305027,61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513219,94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1305010,99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513212,78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1305005,92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513210,19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1305003,46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513207,10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1304996,39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513442,14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1304675,05</w:t>
            </w:r>
          </w:p>
        </w:tc>
      </w:tr>
      <w:tr w:rsidR="00EB46E6" w:rsidRPr="00266460" w:rsidTr="0073662E">
        <w:trPr>
          <w:trHeight w:val="34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513513,81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E6" w:rsidRPr="00266460" w:rsidRDefault="00EB46E6" w:rsidP="002664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6460">
              <w:rPr>
                <w:color w:val="000000"/>
                <w:sz w:val="24"/>
                <w:szCs w:val="24"/>
              </w:rPr>
              <w:t>1304622,39</w:t>
            </w:r>
          </w:p>
        </w:tc>
      </w:tr>
    </w:tbl>
    <w:p w:rsidR="000968AF" w:rsidRDefault="000968AF" w:rsidP="00E367E9">
      <w:pPr>
        <w:pStyle w:val="Standard"/>
        <w:spacing w:line="360" w:lineRule="auto"/>
        <w:jc w:val="both"/>
      </w:pPr>
    </w:p>
    <w:p w:rsidR="00B06648" w:rsidRDefault="00AA2DD2" w:rsidP="005D4ED1">
      <w:pPr>
        <w:pStyle w:val="Standard"/>
        <w:spacing w:line="360" w:lineRule="auto"/>
        <w:ind w:firstLine="709"/>
        <w:jc w:val="both"/>
      </w:pPr>
      <w:r w:rsidRPr="00297BB8">
        <w:t>Рациональное использование территории во многом определяется характером ограничений на хозяйственные и иные виды деятельности в зонах с особыми условиями использования.</w:t>
      </w:r>
    </w:p>
    <w:p w:rsidR="00B06648" w:rsidRDefault="00F11E44" w:rsidP="005D4ED1">
      <w:pPr>
        <w:pStyle w:val="Standard"/>
        <w:spacing w:line="360" w:lineRule="auto"/>
        <w:ind w:firstLine="709"/>
        <w:jc w:val="both"/>
      </w:pPr>
      <w:r w:rsidRPr="0093615D">
        <w:t>В соответствии с</w:t>
      </w:r>
      <w:r w:rsidR="003418EF">
        <w:t xml:space="preserve"> картой зон с особыми условиями использования территории, утвержденной в составе </w:t>
      </w:r>
      <w:r w:rsidRPr="0093615D">
        <w:t>Правил землепользования и застройки</w:t>
      </w:r>
      <w:r w:rsidR="00EE003A">
        <w:t>,</w:t>
      </w:r>
      <w:r w:rsidRPr="0093615D">
        <w:t xml:space="preserve"> объекты культурного наследия в границах рассматриваемой территории отсутствуют.</w:t>
      </w:r>
    </w:p>
    <w:p w:rsidR="00FB1CAA" w:rsidRPr="004E10E3" w:rsidRDefault="007D3CA2" w:rsidP="005D4ED1">
      <w:pPr>
        <w:pStyle w:val="Standard"/>
        <w:spacing w:line="360" w:lineRule="auto"/>
        <w:ind w:firstLine="709"/>
        <w:jc w:val="both"/>
      </w:pPr>
      <w:r w:rsidRPr="004E10E3">
        <w:t xml:space="preserve">Планировочными ограничениями для рассматриваемой территории </w:t>
      </w:r>
      <w:r w:rsidR="00A53DAB">
        <w:t>являются</w:t>
      </w:r>
      <w:r w:rsidRPr="004E10E3">
        <w:t xml:space="preserve"> охранные зоны инженерных сетей. Наличие охранной зоны </w:t>
      </w:r>
      <w:r w:rsidR="009470B8">
        <w:t>предполагает</w:t>
      </w:r>
      <w:r w:rsidRPr="004E10E3">
        <w:t xml:space="preserve"> привлечение к ответственности за нарушение правил охраны линейных объектов. Работы в местах пересечений с инженерными коммуникациями </w:t>
      </w:r>
      <w:r w:rsidR="009470B8">
        <w:t xml:space="preserve">необходимо </w:t>
      </w:r>
      <w:r w:rsidRPr="004E10E3">
        <w:t>производить только на основании письменных разрешений организаций, осуществляющих эксплуатацию данных коммуникаций.</w:t>
      </w:r>
    </w:p>
    <w:p w:rsidR="007D3CA2" w:rsidRPr="004E10E3" w:rsidRDefault="007D3CA2" w:rsidP="005D4ED1">
      <w:pPr>
        <w:pStyle w:val="Standard"/>
        <w:spacing w:line="360" w:lineRule="auto"/>
        <w:ind w:firstLine="709"/>
        <w:jc w:val="both"/>
      </w:pPr>
      <w:r w:rsidRPr="004E10E3">
        <w:t>В рамках проекта межевания территории определяется местоположение границ образуемых и изменяемых земельных участков существующих и планируемых зданий, сооружений, в том числе линейных объектов, территорий общего пользования.</w:t>
      </w:r>
    </w:p>
    <w:p w:rsidR="00721A80" w:rsidRPr="004E10E3" w:rsidRDefault="00721A80" w:rsidP="005D4ED1">
      <w:pPr>
        <w:pStyle w:val="Standard"/>
        <w:spacing w:line="360" w:lineRule="auto"/>
        <w:ind w:firstLine="709"/>
        <w:jc w:val="both"/>
      </w:pPr>
      <w:r w:rsidRPr="004E10E3">
        <w:lastRenderedPageBreak/>
        <w:t>В соответствии с ч. 1 ст. 11.2 Земельного кодекса Р</w:t>
      </w:r>
      <w:r w:rsidR="000C3921" w:rsidRPr="004E10E3">
        <w:t xml:space="preserve">оссийской </w:t>
      </w:r>
      <w:r w:rsidRPr="004E10E3">
        <w:t>Ф</w:t>
      </w:r>
      <w:r w:rsidR="000C3921" w:rsidRPr="004E10E3">
        <w:t>едерации</w:t>
      </w:r>
      <w:r w:rsidRPr="004E10E3">
        <w:t xml:space="preserve"> земельные участки образуются при разделе, объединении, перераспределении земельных участков или выделе из земельных участков, а также из земель, находящихся в государственной или муниципальной собственности.</w:t>
      </w:r>
    </w:p>
    <w:p w:rsidR="00721A80" w:rsidRPr="004E10E3" w:rsidRDefault="00721A80" w:rsidP="005D4ED1">
      <w:pPr>
        <w:pStyle w:val="Standard"/>
        <w:spacing w:line="360" w:lineRule="auto"/>
        <w:ind w:firstLine="709"/>
        <w:jc w:val="both"/>
      </w:pPr>
      <w:r w:rsidRPr="004E10E3">
        <w:t>Проектное разделение территории учитывает результаты нормативных расчетов и особенности пространственной организации данной территории в соответствии с видом размещаемых объектов.</w:t>
      </w:r>
    </w:p>
    <w:p w:rsidR="00721A80" w:rsidRPr="004E10E3" w:rsidRDefault="00721A80" w:rsidP="005D4ED1">
      <w:pPr>
        <w:pStyle w:val="Standard"/>
        <w:spacing w:line="360" w:lineRule="auto"/>
        <w:ind w:firstLine="709"/>
        <w:jc w:val="both"/>
      </w:pPr>
      <w:r w:rsidRPr="004E10E3">
        <w:t>Функционально-планировочная организация территории принята исходя из фактического использования территории с сохранением существующих участков, поставленных на</w:t>
      </w:r>
      <w:r w:rsidR="00F60A1A">
        <w:t xml:space="preserve"> </w:t>
      </w:r>
      <w:r w:rsidRPr="004E10E3">
        <w:t>кадастровый учет.</w:t>
      </w:r>
    </w:p>
    <w:p w:rsidR="00FA2FC3" w:rsidRPr="002F7BBB" w:rsidRDefault="00FA2FC3" w:rsidP="005D4ED1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2F7BBB">
        <w:rPr>
          <w:sz w:val="28"/>
          <w:szCs w:val="28"/>
        </w:rPr>
        <w:t>Согласно ст</w:t>
      </w:r>
      <w:r w:rsidR="009470B8">
        <w:rPr>
          <w:sz w:val="28"/>
          <w:szCs w:val="28"/>
        </w:rPr>
        <w:t>.</w:t>
      </w:r>
      <w:r w:rsidRPr="002F7BBB">
        <w:rPr>
          <w:sz w:val="28"/>
          <w:szCs w:val="28"/>
        </w:rPr>
        <w:t xml:space="preserve"> 11.3 Земельного кодекса Р</w:t>
      </w:r>
      <w:r w:rsidR="000C3921" w:rsidRPr="002F7BBB">
        <w:rPr>
          <w:sz w:val="28"/>
          <w:szCs w:val="28"/>
        </w:rPr>
        <w:t xml:space="preserve">оссийской </w:t>
      </w:r>
      <w:r w:rsidRPr="002F7BBB">
        <w:rPr>
          <w:sz w:val="28"/>
          <w:szCs w:val="28"/>
        </w:rPr>
        <w:t>Ф</w:t>
      </w:r>
      <w:r w:rsidR="000C3921" w:rsidRPr="002F7BBB">
        <w:rPr>
          <w:sz w:val="28"/>
          <w:szCs w:val="28"/>
        </w:rPr>
        <w:t>едерации</w:t>
      </w:r>
      <w:r w:rsidRPr="002F7BBB">
        <w:rPr>
          <w:sz w:val="28"/>
          <w:szCs w:val="28"/>
        </w:rPr>
        <w:t xml:space="preserve"> образование земельных участков из земель или земельных участков, находящихся в государственной или муниципальной собственности, осуществляется в соответствии с проектом межевания территории, утвержденным в соответствии с Градостроительным кодексом Российской Федерации.</w:t>
      </w:r>
    </w:p>
    <w:p w:rsidR="007A6865" w:rsidRPr="00921760" w:rsidRDefault="000C09B8" w:rsidP="005D4ED1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921760">
        <w:rPr>
          <w:sz w:val="28"/>
          <w:szCs w:val="28"/>
        </w:rPr>
        <w:t>В соответствии со ст</w:t>
      </w:r>
      <w:r w:rsidR="009470B8" w:rsidRPr="00921760">
        <w:rPr>
          <w:sz w:val="28"/>
          <w:szCs w:val="28"/>
        </w:rPr>
        <w:t>.</w:t>
      </w:r>
      <w:r w:rsidRPr="00921760">
        <w:rPr>
          <w:sz w:val="28"/>
          <w:szCs w:val="28"/>
        </w:rPr>
        <w:t xml:space="preserve"> 39.27 Земельного кодекса Р</w:t>
      </w:r>
      <w:r w:rsidR="000C3921" w:rsidRPr="00921760">
        <w:rPr>
          <w:sz w:val="28"/>
          <w:szCs w:val="28"/>
        </w:rPr>
        <w:t xml:space="preserve">оссийской </w:t>
      </w:r>
      <w:r w:rsidRPr="00921760">
        <w:rPr>
          <w:sz w:val="28"/>
          <w:szCs w:val="28"/>
        </w:rPr>
        <w:t>Ф</w:t>
      </w:r>
      <w:r w:rsidR="000C3921" w:rsidRPr="00921760">
        <w:rPr>
          <w:sz w:val="28"/>
          <w:szCs w:val="28"/>
        </w:rPr>
        <w:t>едерации</w:t>
      </w:r>
      <w:r w:rsidRPr="00921760">
        <w:rPr>
          <w:sz w:val="28"/>
          <w:szCs w:val="28"/>
        </w:rPr>
        <w:t xml:space="preserve"> перераспределение </w:t>
      </w:r>
      <w:r w:rsidR="000778FB">
        <w:rPr>
          <w:sz w:val="28"/>
          <w:szCs w:val="28"/>
        </w:rPr>
        <w:t xml:space="preserve">между собой </w:t>
      </w:r>
      <w:r w:rsidRPr="00921760">
        <w:rPr>
          <w:sz w:val="28"/>
          <w:szCs w:val="28"/>
        </w:rPr>
        <w:t>земель и (или) земельных участков, находящихся в государственной и</w:t>
      </w:r>
      <w:r w:rsidR="000778FB">
        <w:rPr>
          <w:sz w:val="28"/>
          <w:szCs w:val="28"/>
        </w:rPr>
        <w:t xml:space="preserve">ли муниципальной собственности, </w:t>
      </w:r>
      <w:r w:rsidRPr="00921760">
        <w:rPr>
          <w:sz w:val="28"/>
          <w:szCs w:val="28"/>
        </w:rPr>
        <w:t xml:space="preserve">допускается на основании утвержденного проекта межевания территории. В соглашении либо решении о перераспределении земель и (или) земельных участков, находящихся в государственной или муниципальной собственности, указываются реквизиты </w:t>
      </w:r>
      <w:r w:rsidR="000778FB">
        <w:rPr>
          <w:sz w:val="28"/>
          <w:szCs w:val="28"/>
        </w:rPr>
        <w:t xml:space="preserve">постановления </w:t>
      </w:r>
      <w:r w:rsidRPr="00921760">
        <w:rPr>
          <w:sz w:val="28"/>
          <w:szCs w:val="28"/>
        </w:rPr>
        <w:t xml:space="preserve">об утверждении проекта межевания территории. В связи с этим необходима разработка проекта </w:t>
      </w:r>
      <w:r w:rsidR="007A6865" w:rsidRPr="00921760">
        <w:rPr>
          <w:sz w:val="28"/>
          <w:szCs w:val="28"/>
        </w:rPr>
        <w:t>межевания территории.</w:t>
      </w:r>
    </w:p>
    <w:p w:rsidR="00322C78" w:rsidRDefault="00FA2FC3" w:rsidP="005D4ED1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921760">
        <w:rPr>
          <w:sz w:val="28"/>
          <w:szCs w:val="28"/>
        </w:rPr>
        <w:t>В соответствии с</w:t>
      </w:r>
      <w:r w:rsidR="007A4013" w:rsidRPr="00921760">
        <w:rPr>
          <w:sz w:val="28"/>
          <w:szCs w:val="28"/>
        </w:rPr>
        <w:t>о</w:t>
      </w:r>
      <w:r w:rsidRPr="00921760">
        <w:rPr>
          <w:sz w:val="28"/>
          <w:szCs w:val="28"/>
        </w:rPr>
        <w:t xml:space="preserve"> ст</w:t>
      </w:r>
      <w:r w:rsidR="009470B8" w:rsidRPr="00921760">
        <w:rPr>
          <w:sz w:val="28"/>
          <w:szCs w:val="28"/>
        </w:rPr>
        <w:t>.</w:t>
      </w:r>
      <w:r w:rsidRPr="00921760">
        <w:rPr>
          <w:sz w:val="28"/>
          <w:szCs w:val="28"/>
        </w:rPr>
        <w:t xml:space="preserve"> 11.7 Земельн</w:t>
      </w:r>
      <w:r w:rsidR="007A4013" w:rsidRPr="00921760">
        <w:rPr>
          <w:sz w:val="28"/>
          <w:szCs w:val="28"/>
        </w:rPr>
        <w:t>ого</w:t>
      </w:r>
      <w:r w:rsidRPr="00921760">
        <w:rPr>
          <w:sz w:val="28"/>
          <w:szCs w:val="28"/>
        </w:rPr>
        <w:t xml:space="preserve"> кодекс</w:t>
      </w:r>
      <w:r w:rsidR="007A4013" w:rsidRPr="00921760">
        <w:rPr>
          <w:sz w:val="28"/>
          <w:szCs w:val="28"/>
        </w:rPr>
        <w:t>а</w:t>
      </w:r>
      <w:r w:rsidRPr="00921760">
        <w:rPr>
          <w:sz w:val="28"/>
          <w:szCs w:val="28"/>
        </w:rPr>
        <w:t xml:space="preserve"> </w:t>
      </w:r>
      <w:r w:rsidR="000C3921" w:rsidRPr="00921760">
        <w:rPr>
          <w:sz w:val="28"/>
          <w:szCs w:val="28"/>
        </w:rPr>
        <w:t>Российской Федерации</w:t>
      </w:r>
      <w:r w:rsidRPr="00921760">
        <w:rPr>
          <w:sz w:val="28"/>
          <w:szCs w:val="28"/>
        </w:rPr>
        <w:t xml:space="preserve"> при перераспределении нескольких смежных земельных участков образуются несколько др</w:t>
      </w:r>
      <w:r w:rsidR="00146828" w:rsidRPr="00921760">
        <w:rPr>
          <w:sz w:val="28"/>
          <w:szCs w:val="28"/>
        </w:rPr>
        <w:t>угих смежных земельных участков</w:t>
      </w:r>
      <w:r w:rsidRPr="00921760">
        <w:rPr>
          <w:sz w:val="28"/>
          <w:szCs w:val="28"/>
        </w:rPr>
        <w:t xml:space="preserve"> и существование</w:t>
      </w:r>
      <w:r w:rsidR="00017F37">
        <w:rPr>
          <w:sz w:val="28"/>
          <w:szCs w:val="28"/>
        </w:rPr>
        <w:t xml:space="preserve"> первоначальных </w:t>
      </w:r>
      <w:r w:rsidRPr="00921760">
        <w:rPr>
          <w:sz w:val="28"/>
          <w:szCs w:val="28"/>
        </w:rPr>
        <w:t xml:space="preserve">смежных земельных участков прекращается. При </w:t>
      </w:r>
      <w:r w:rsidRPr="00921760">
        <w:rPr>
          <w:sz w:val="28"/>
          <w:szCs w:val="28"/>
        </w:rPr>
        <w:lastRenderedPageBreak/>
        <w:t>перераспределении земель и земельного участка существование исходного земельного участка прекращается и образуется новый земельный участок.</w:t>
      </w:r>
    </w:p>
    <w:p w:rsidR="00D43FD4" w:rsidRDefault="00D43FD4" w:rsidP="005D4ED1">
      <w:pPr>
        <w:widowControl/>
        <w:spacing w:line="360" w:lineRule="auto"/>
        <w:ind w:firstLine="709"/>
        <w:rPr>
          <w:sz w:val="28"/>
          <w:szCs w:val="28"/>
        </w:rPr>
      </w:pPr>
      <w:r w:rsidRPr="00A5247D">
        <w:rPr>
          <w:sz w:val="28"/>
          <w:szCs w:val="28"/>
        </w:rPr>
        <w:t xml:space="preserve">Формирование земельных участков выполнено с учетом существующей градостроительной ситуации, границ земельных участков, предоставленных физическим и юридическим лицам </w:t>
      </w:r>
      <w:r w:rsidR="007D698D">
        <w:rPr>
          <w:sz w:val="28"/>
          <w:szCs w:val="28"/>
        </w:rPr>
        <w:t>под различные виды деятельности</w:t>
      </w:r>
      <w:r w:rsidR="002E33E4">
        <w:rPr>
          <w:sz w:val="28"/>
          <w:szCs w:val="28"/>
        </w:rPr>
        <w:t xml:space="preserve">, </w:t>
      </w:r>
      <w:r w:rsidR="002E33E4" w:rsidRPr="00A5247D">
        <w:rPr>
          <w:sz w:val="28"/>
          <w:szCs w:val="28"/>
        </w:rPr>
        <w:t>фактического использования территории.</w:t>
      </w:r>
    </w:p>
    <w:p w:rsidR="00D43FD4" w:rsidRDefault="00D43FD4" w:rsidP="005D4ED1">
      <w:pPr>
        <w:widowControl/>
        <w:spacing w:line="360" w:lineRule="auto"/>
        <w:ind w:firstLine="709"/>
        <w:rPr>
          <w:rFonts w:eastAsia="Calibri"/>
          <w:bCs/>
          <w:kern w:val="0"/>
          <w:sz w:val="28"/>
          <w:szCs w:val="28"/>
          <w:lang w:eastAsia="ar-SA"/>
        </w:rPr>
      </w:pPr>
      <w:r w:rsidRPr="00A5247D">
        <w:rPr>
          <w:rFonts w:eastAsia="Calibri"/>
          <w:bCs/>
          <w:kern w:val="0"/>
          <w:sz w:val="28"/>
          <w:szCs w:val="28"/>
          <w:lang w:eastAsia="ar-SA"/>
        </w:rPr>
        <w:t>Перечень и свед</w:t>
      </w:r>
      <w:r>
        <w:rPr>
          <w:rFonts w:eastAsia="Calibri"/>
          <w:bCs/>
          <w:kern w:val="0"/>
          <w:sz w:val="28"/>
          <w:szCs w:val="28"/>
          <w:lang w:eastAsia="ar-SA"/>
        </w:rPr>
        <w:t xml:space="preserve">ения о площади </w:t>
      </w:r>
      <w:r w:rsidRPr="00A5247D">
        <w:rPr>
          <w:rFonts w:eastAsia="Calibri"/>
          <w:bCs/>
          <w:kern w:val="0"/>
          <w:sz w:val="28"/>
          <w:szCs w:val="28"/>
          <w:lang w:eastAsia="ar-SA"/>
        </w:rPr>
        <w:t xml:space="preserve">образуемых земельных участков, </w:t>
      </w:r>
      <w:r>
        <w:rPr>
          <w:rFonts w:eastAsia="Calibri"/>
          <w:bCs/>
          <w:kern w:val="0"/>
          <w:sz w:val="28"/>
          <w:szCs w:val="28"/>
          <w:lang w:eastAsia="ar-SA"/>
        </w:rPr>
        <w:t>а также</w:t>
      </w:r>
      <w:r w:rsidRPr="00A5247D">
        <w:rPr>
          <w:rFonts w:eastAsia="Calibri"/>
          <w:bCs/>
          <w:kern w:val="0"/>
          <w:sz w:val="28"/>
          <w:szCs w:val="28"/>
          <w:lang w:eastAsia="ar-SA"/>
        </w:rPr>
        <w:t xml:space="preserve"> возможные способы</w:t>
      </w:r>
      <w:r w:rsidR="006872F7">
        <w:rPr>
          <w:rFonts w:eastAsia="Calibri"/>
          <w:bCs/>
          <w:kern w:val="0"/>
          <w:sz w:val="28"/>
          <w:szCs w:val="28"/>
          <w:lang w:eastAsia="ar-SA"/>
        </w:rPr>
        <w:t xml:space="preserve"> их</w:t>
      </w:r>
      <w:r w:rsidRPr="00A5247D">
        <w:rPr>
          <w:rFonts w:eastAsia="Calibri"/>
          <w:bCs/>
          <w:kern w:val="0"/>
          <w:sz w:val="28"/>
          <w:szCs w:val="28"/>
          <w:lang w:eastAsia="ar-SA"/>
        </w:rPr>
        <w:t xml:space="preserve"> образования</w:t>
      </w:r>
      <w:r>
        <w:rPr>
          <w:rFonts w:eastAsia="Calibri"/>
          <w:bCs/>
          <w:kern w:val="0"/>
          <w:sz w:val="28"/>
          <w:szCs w:val="28"/>
          <w:lang w:eastAsia="ar-SA"/>
        </w:rPr>
        <w:t xml:space="preserve"> </w:t>
      </w:r>
      <w:r w:rsidR="006872F7">
        <w:rPr>
          <w:rFonts w:eastAsia="Calibri"/>
          <w:bCs/>
          <w:kern w:val="0"/>
          <w:sz w:val="28"/>
          <w:szCs w:val="28"/>
          <w:lang w:eastAsia="ar-SA"/>
        </w:rPr>
        <w:t xml:space="preserve">приведены в таблице </w:t>
      </w:r>
      <w:r w:rsidR="00F60A1A">
        <w:rPr>
          <w:rFonts w:eastAsia="Calibri"/>
          <w:bCs/>
          <w:kern w:val="0"/>
          <w:sz w:val="28"/>
          <w:szCs w:val="28"/>
          <w:lang w:eastAsia="ar-SA"/>
        </w:rPr>
        <w:t>№ </w:t>
      </w:r>
      <w:r w:rsidR="006872F7">
        <w:rPr>
          <w:rFonts w:eastAsia="Calibri"/>
          <w:bCs/>
          <w:kern w:val="0"/>
          <w:sz w:val="28"/>
          <w:szCs w:val="28"/>
          <w:lang w:eastAsia="ar-SA"/>
        </w:rPr>
        <w:t>2</w:t>
      </w:r>
      <w:r w:rsidRPr="00A5247D">
        <w:rPr>
          <w:rFonts w:eastAsia="Calibri"/>
          <w:bCs/>
          <w:kern w:val="0"/>
          <w:sz w:val="28"/>
          <w:szCs w:val="28"/>
          <w:lang w:eastAsia="ar-SA"/>
        </w:rPr>
        <w:t>.</w:t>
      </w:r>
    </w:p>
    <w:p w:rsidR="00D43FD4" w:rsidRDefault="006872F7" w:rsidP="00E367E9">
      <w:pPr>
        <w:widowControl/>
        <w:spacing w:line="360" w:lineRule="auto"/>
        <w:ind w:firstLine="0"/>
        <w:jc w:val="right"/>
        <w:rPr>
          <w:rFonts w:eastAsia="Calibri"/>
          <w:bCs/>
          <w:kern w:val="0"/>
          <w:sz w:val="28"/>
          <w:szCs w:val="28"/>
          <w:lang w:eastAsia="ar-SA"/>
        </w:rPr>
      </w:pPr>
      <w:r>
        <w:rPr>
          <w:rFonts w:eastAsia="Calibri"/>
          <w:bCs/>
          <w:kern w:val="0"/>
          <w:sz w:val="28"/>
          <w:szCs w:val="28"/>
          <w:lang w:eastAsia="ar-SA"/>
        </w:rPr>
        <w:t xml:space="preserve">Таблица </w:t>
      </w:r>
      <w:r w:rsidR="00F60A1A">
        <w:rPr>
          <w:rFonts w:eastAsia="Calibri"/>
          <w:bCs/>
          <w:kern w:val="0"/>
          <w:sz w:val="28"/>
          <w:szCs w:val="28"/>
          <w:lang w:eastAsia="ar-SA"/>
        </w:rPr>
        <w:t>№ </w:t>
      </w:r>
      <w:r>
        <w:rPr>
          <w:rFonts w:eastAsia="Calibri"/>
          <w:bCs/>
          <w:kern w:val="0"/>
          <w:sz w:val="28"/>
          <w:szCs w:val="28"/>
          <w:lang w:eastAsia="ar-SA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2348"/>
        <w:gridCol w:w="2432"/>
        <w:gridCol w:w="3910"/>
      </w:tblGrid>
      <w:tr w:rsidR="007D698D" w:rsidRPr="000C4D99" w:rsidTr="00CB0BC1">
        <w:trPr>
          <w:trHeight w:val="1255"/>
          <w:tblHeader/>
        </w:trPr>
        <w:tc>
          <w:tcPr>
            <w:tcW w:w="459" w:type="pct"/>
            <w:shd w:val="clear" w:color="auto" w:fill="auto"/>
            <w:vAlign w:val="center"/>
          </w:tcPr>
          <w:p w:rsidR="007D698D" w:rsidRPr="000C4D99" w:rsidRDefault="00F60A1A" w:rsidP="000C4D99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0C4D99">
              <w:rPr>
                <w:bCs/>
                <w:color w:val="000000"/>
                <w:kern w:val="0"/>
                <w:sz w:val="24"/>
                <w:szCs w:val="24"/>
              </w:rPr>
              <w:t>№ </w:t>
            </w:r>
            <w:proofErr w:type="gramStart"/>
            <w:r w:rsidR="007D698D" w:rsidRPr="000C4D99">
              <w:rPr>
                <w:bCs/>
                <w:color w:val="000000"/>
                <w:kern w:val="0"/>
                <w:sz w:val="24"/>
                <w:szCs w:val="24"/>
              </w:rPr>
              <w:t>п</w:t>
            </w:r>
            <w:proofErr w:type="gramEnd"/>
            <w:r w:rsidR="007D698D" w:rsidRPr="000C4D99">
              <w:rPr>
                <w:bCs/>
                <w:color w:val="000000"/>
                <w:kern w:val="0"/>
                <w:sz w:val="24"/>
                <w:szCs w:val="24"/>
              </w:rPr>
              <w:t>/п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7D698D" w:rsidRPr="000C4D99" w:rsidRDefault="007D698D" w:rsidP="000C4D99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0C4D99">
              <w:rPr>
                <w:bCs/>
                <w:color w:val="000000"/>
                <w:kern w:val="0"/>
                <w:sz w:val="24"/>
                <w:szCs w:val="24"/>
              </w:rPr>
              <w:t xml:space="preserve">Условный номер </w:t>
            </w:r>
            <w:proofErr w:type="gramStart"/>
            <w:r w:rsidRPr="000C4D99">
              <w:rPr>
                <w:bCs/>
                <w:color w:val="000000"/>
                <w:kern w:val="0"/>
                <w:sz w:val="24"/>
                <w:szCs w:val="24"/>
              </w:rPr>
              <w:t>образуемого</w:t>
            </w:r>
            <w:proofErr w:type="gramEnd"/>
          </w:p>
          <w:p w:rsidR="007D698D" w:rsidRPr="000C4D99" w:rsidRDefault="007D698D" w:rsidP="000C4D99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0C4D99">
              <w:rPr>
                <w:bCs/>
                <w:color w:val="000000"/>
                <w:kern w:val="0"/>
                <w:sz w:val="24"/>
                <w:szCs w:val="24"/>
              </w:rPr>
              <w:t>земельного участка (части земельного участка)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7D698D" w:rsidRPr="000C4D99" w:rsidRDefault="007D698D" w:rsidP="000C4D99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0C4D99">
              <w:rPr>
                <w:bCs/>
                <w:color w:val="000000"/>
                <w:kern w:val="0"/>
                <w:sz w:val="24"/>
                <w:szCs w:val="24"/>
              </w:rPr>
              <w:t>Площадь</w:t>
            </w:r>
          </w:p>
          <w:p w:rsidR="007D698D" w:rsidRPr="000C4D99" w:rsidRDefault="007D698D" w:rsidP="000C4D99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0C4D99">
              <w:rPr>
                <w:bCs/>
                <w:color w:val="000000"/>
                <w:kern w:val="0"/>
                <w:sz w:val="24"/>
                <w:szCs w:val="24"/>
              </w:rPr>
              <w:t>образуемого</w:t>
            </w:r>
          </w:p>
          <w:p w:rsidR="007D698D" w:rsidRPr="000C4D99" w:rsidRDefault="007D698D" w:rsidP="000C4D99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0C4D99">
              <w:rPr>
                <w:bCs/>
                <w:color w:val="000000"/>
                <w:kern w:val="0"/>
                <w:sz w:val="24"/>
                <w:szCs w:val="24"/>
              </w:rPr>
              <w:t>земельного участка</w:t>
            </w:r>
          </w:p>
          <w:p w:rsidR="007D698D" w:rsidRPr="000C4D99" w:rsidRDefault="007D698D" w:rsidP="000C4D99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0C4D99">
              <w:rPr>
                <w:bCs/>
                <w:color w:val="000000"/>
                <w:kern w:val="0"/>
                <w:sz w:val="24"/>
                <w:szCs w:val="24"/>
              </w:rPr>
              <w:t>(части земельного участка), кв. м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7D698D" w:rsidRPr="000C4D99" w:rsidRDefault="007D698D" w:rsidP="000C4D99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0C4D99">
              <w:rPr>
                <w:bCs/>
                <w:color w:val="000000"/>
                <w:kern w:val="0"/>
                <w:sz w:val="24"/>
                <w:szCs w:val="24"/>
              </w:rPr>
              <w:t>Способ образования</w:t>
            </w:r>
          </w:p>
          <w:p w:rsidR="007D698D" w:rsidRPr="000C4D99" w:rsidRDefault="007D698D" w:rsidP="000C4D99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0C4D99">
              <w:rPr>
                <w:bCs/>
                <w:color w:val="000000"/>
                <w:kern w:val="0"/>
                <w:sz w:val="24"/>
                <w:szCs w:val="24"/>
              </w:rPr>
              <w:t>земельного участка</w:t>
            </w:r>
          </w:p>
        </w:tc>
      </w:tr>
      <w:tr w:rsidR="002E33E4" w:rsidRPr="000C4D99" w:rsidTr="00E367E9">
        <w:trPr>
          <w:trHeight w:val="924"/>
        </w:trPr>
        <w:tc>
          <w:tcPr>
            <w:tcW w:w="459" w:type="pct"/>
            <w:shd w:val="clear" w:color="auto" w:fill="auto"/>
            <w:vAlign w:val="center"/>
          </w:tcPr>
          <w:p w:rsidR="002E33E4" w:rsidRPr="000C4D99" w:rsidRDefault="002E33E4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1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2E33E4" w:rsidRPr="000C4D99" w:rsidRDefault="002E33E4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ЗУ</w:t>
            </w:r>
            <w:proofErr w:type="gramStart"/>
            <w:r w:rsidRPr="000C4D99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1271" w:type="pct"/>
            <w:shd w:val="clear" w:color="auto" w:fill="auto"/>
            <w:vAlign w:val="center"/>
          </w:tcPr>
          <w:p w:rsidR="002E33E4" w:rsidRPr="000C4D99" w:rsidRDefault="002E33E4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10625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2E33E4" w:rsidRPr="000C4D99" w:rsidRDefault="002E33E4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Перераспределение земельного участка с кадастровым номером 36:34:0303001:35 и земель, государственная собственность на которые не разграничена</w:t>
            </w:r>
          </w:p>
        </w:tc>
      </w:tr>
      <w:tr w:rsidR="002E33E4" w:rsidRPr="000C4D99" w:rsidTr="00426A31">
        <w:trPr>
          <w:trHeight w:val="77"/>
        </w:trPr>
        <w:tc>
          <w:tcPr>
            <w:tcW w:w="459" w:type="pct"/>
            <w:shd w:val="clear" w:color="auto" w:fill="auto"/>
            <w:vAlign w:val="center"/>
          </w:tcPr>
          <w:p w:rsidR="002E33E4" w:rsidRPr="00B940C4" w:rsidRDefault="002E33E4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2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2E33E4" w:rsidRPr="00B940C4" w:rsidRDefault="002E33E4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</w:t>
            </w:r>
            <w:proofErr w:type="gramStart"/>
            <w:r w:rsidRPr="00B940C4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71" w:type="pct"/>
            <w:shd w:val="clear" w:color="auto" w:fill="auto"/>
            <w:vAlign w:val="center"/>
          </w:tcPr>
          <w:p w:rsidR="002E33E4" w:rsidRPr="00B940C4" w:rsidRDefault="00967E38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3863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2E33E4" w:rsidRPr="00B940C4" w:rsidRDefault="002E33E4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2E33E4" w:rsidRPr="000C4D99" w:rsidTr="00426A31">
        <w:trPr>
          <w:trHeight w:val="77"/>
        </w:trPr>
        <w:tc>
          <w:tcPr>
            <w:tcW w:w="459" w:type="pct"/>
            <w:shd w:val="clear" w:color="auto" w:fill="auto"/>
            <w:vAlign w:val="center"/>
          </w:tcPr>
          <w:p w:rsidR="002E33E4" w:rsidRPr="00B940C4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3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2E33E4" w:rsidRPr="00B940C4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ЗУ3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2E33E4" w:rsidRPr="00B940C4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10507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2E33E4" w:rsidRPr="00B940C4" w:rsidRDefault="00653A99" w:rsidP="000C4D99">
            <w:pPr>
              <w:widowControl/>
              <w:suppressAutoHyphens w:val="0"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940C4">
              <w:rPr>
                <w:kern w:val="0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2E33E4" w:rsidRPr="000C4D99" w:rsidTr="00426A31">
        <w:trPr>
          <w:trHeight w:val="77"/>
        </w:trPr>
        <w:tc>
          <w:tcPr>
            <w:tcW w:w="459" w:type="pct"/>
            <w:shd w:val="clear" w:color="auto" w:fill="auto"/>
            <w:vAlign w:val="center"/>
          </w:tcPr>
          <w:p w:rsidR="002E33E4" w:rsidRPr="00B940C4" w:rsidRDefault="00653A99" w:rsidP="000C4D99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B940C4">
              <w:rPr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2E33E4" w:rsidRPr="00B940C4" w:rsidRDefault="00653A99" w:rsidP="000C4D99">
            <w:pPr>
              <w:pStyle w:val="af"/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B940C4">
              <w:rPr>
                <w:color w:val="000000"/>
                <w:sz w:val="24"/>
                <w:szCs w:val="24"/>
              </w:rPr>
              <w:t>ЗУ</w:t>
            </w:r>
            <w:proofErr w:type="gramStart"/>
            <w:r w:rsidRPr="00B940C4"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271" w:type="pct"/>
            <w:shd w:val="clear" w:color="auto" w:fill="auto"/>
            <w:vAlign w:val="center"/>
          </w:tcPr>
          <w:p w:rsidR="002E33E4" w:rsidRPr="00B940C4" w:rsidRDefault="00653A99" w:rsidP="000C4D99">
            <w:pPr>
              <w:pStyle w:val="af"/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B940C4">
              <w:rPr>
                <w:color w:val="000000"/>
                <w:sz w:val="24"/>
                <w:szCs w:val="24"/>
              </w:rPr>
              <w:t>6381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2E33E4" w:rsidRPr="00B940C4" w:rsidRDefault="00653A99" w:rsidP="000C4D99">
            <w:pPr>
              <w:pStyle w:val="af"/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653A99" w:rsidRPr="000C4D99" w:rsidTr="00653A99">
        <w:tc>
          <w:tcPr>
            <w:tcW w:w="459" w:type="pct"/>
            <w:shd w:val="clear" w:color="auto" w:fill="auto"/>
            <w:vAlign w:val="center"/>
          </w:tcPr>
          <w:p w:rsidR="00653A99" w:rsidRPr="00B940C4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5</w:t>
            </w:r>
          </w:p>
          <w:p w:rsidR="00653A99" w:rsidRPr="00B940C4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27" w:type="pct"/>
            <w:shd w:val="clear" w:color="auto" w:fill="auto"/>
            <w:vAlign w:val="center"/>
          </w:tcPr>
          <w:p w:rsidR="00653A99" w:rsidRPr="00B940C4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ЗУ5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653A99" w:rsidRPr="00B940C4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2444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653A99" w:rsidRPr="00B940C4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Перераспределение земельных участков с кадастровыми номерами 36:34:0303001:29, 36:34:0303001:10 и земель, государствен</w:t>
            </w:r>
            <w:r w:rsidR="00CB0BC1" w:rsidRPr="00B940C4">
              <w:rPr>
                <w:sz w:val="24"/>
                <w:szCs w:val="24"/>
              </w:rPr>
              <w:t xml:space="preserve">ная собственность на которые не </w:t>
            </w:r>
            <w:r w:rsidRPr="00B940C4">
              <w:rPr>
                <w:sz w:val="24"/>
                <w:szCs w:val="24"/>
              </w:rPr>
              <w:t>разграничена</w:t>
            </w:r>
          </w:p>
        </w:tc>
      </w:tr>
      <w:tr w:rsidR="00653A99" w:rsidRPr="000C4D99" w:rsidTr="00653A99">
        <w:tc>
          <w:tcPr>
            <w:tcW w:w="459" w:type="pct"/>
            <w:shd w:val="clear" w:color="auto" w:fill="auto"/>
            <w:vAlign w:val="center"/>
          </w:tcPr>
          <w:p w:rsidR="00653A99" w:rsidRPr="00B940C4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6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653A99" w:rsidRPr="00B940C4" w:rsidRDefault="00653A99" w:rsidP="00B55057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</w:t>
            </w:r>
            <w:proofErr w:type="gramStart"/>
            <w:r w:rsidR="00B55057" w:rsidRPr="00B940C4">
              <w:rPr>
                <w:sz w:val="24"/>
                <w:szCs w:val="24"/>
              </w:rPr>
              <w:t>6</w:t>
            </w:r>
            <w:proofErr w:type="gramEnd"/>
          </w:p>
        </w:tc>
        <w:tc>
          <w:tcPr>
            <w:tcW w:w="1271" w:type="pct"/>
            <w:shd w:val="clear" w:color="auto" w:fill="auto"/>
            <w:vAlign w:val="center"/>
          </w:tcPr>
          <w:p w:rsidR="00653A99" w:rsidRPr="00B940C4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2384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653A99" w:rsidRPr="00B940C4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Перераспределение земельных участков с кадастровыми номерами 36:34:0303001:29, 36:34:0303001:10  и земель, государственная собственность на которые не разграничена</w:t>
            </w:r>
          </w:p>
        </w:tc>
      </w:tr>
      <w:tr w:rsidR="00653A99" w:rsidRPr="000C4D99" w:rsidTr="00E367E9">
        <w:trPr>
          <w:trHeight w:val="914"/>
        </w:trPr>
        <w:tc>
          <w:tcPr>
            <w:tcW w:w="459" w:type="pct"/>
            <w:shd w:val="clear" w:color="auto" w:fill="auto"/>
            <w:vAlign w:val="center"/>
          </w:tcPr>
          <w:p w:rsidR="00653A99" w:rsidRPr="00B940C4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7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653A99" w:rsidRPr="00B940C4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</w:t>
            </w:r>
            <w:proofErr w:type="gramStart"/>
            <w:r w:rsidRPr="00B940C4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1271" w:type="pct"/>
            <w:shd w:val="clear" w:color="auto" w:fill="auto"/>
            <w:vAlign w:val="center"/>
          </w:tcPr>
          <w:p w:rsidR="00653A99" w:rsidRPr="00B940C4" w:rsidRDefault="00653A99" w:rsidP="00967E38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122</w:t>
            </w:r>
            <w:r w:rsidR="00967E38" w:rsidRPr="00B940C4">
              <w:rPr>
                <w:sz w:val="24"/>
                <w:szCs w:val="24"/>
              </w:rPr>
              <w:t>4</w:t>
            </w:r>
            <w:r w:rsidRPr="00B940C4">
              <w:rPr>
                <w:sz w:val="24"/>
                <w:szCs w:val="24"/>
              </w:rPr>
              <w:t>9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653A99" w:rsidRPr="00B940C4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653A99" w:rsidRPr="000C4D99" w:rsidTr="00E367E9">
        <w:trPr>
          <w:trHeight w:val="984"/>
        </w:trPr>
        <w:tc>
          <w:tcPr>
            <w:tcW w:w="459" w:type="pct"/>
            <w:shd w:val="clear" w:color="auto" w:fill="auto"/>
            <w:vAlign w:val="center"/>
          </w:tcPr>
          <w:p w:rsidR="00653A99" w:rsidRPr="000C4D99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653A99" w:rsidRPr="000C4D99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ЗУ8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653A99" w:rsidRPr="000C4D99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2178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653A99" w:rsidRPr="000C4D99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653A99" w:rsidRPr="000C4D99" w:rsidTr="00653A99">
        <w:tc>
          <w:tcPr>
            <w:tcW w:w="459" w:type="pct"/>
            <w:shd w:val="clear" w:color="auto" w:fill="auto"/>
            <w:vAlign w:val="center"/>
          </w:tcPr>
          <w:p w:rsidR="00653A99" w:rsidRPr="000C4D99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9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653A99" w:rsidRPr="000C4D99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ЗУ</w:t>
            </w:r>
            <w:proofErr w:type="gramStart"/>
            <w:r w:rsidRPr="000C4D99">
              <w:rPr>
                <w:sz w:val="24"/>
                <w:szCs w:val="24"/>
              </w:rPr>
              <w:t>9</w:t>
            </w:r>
            <w:proofErr w:type="gramEnd"/>
          </w:p>
        </w:tc>
        <w:tc>
          <w:tcPr>
            <w:tcW w:w="1271" w:type="pct"/>
            <w:shd w:val="clear" w:color="auto" w:fill="auto"/>
            <w:vAlign w:val="center"/>
          </w:tcPr>
          <w:p w:rsidR="00653A99" w:rsidRPr="000C4D99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1719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653A99" w:rsidRPr="000C4D99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Перераспределение земельного участка с кадастровым номером 36:34:0303001:16 и земель, государственная собственность на которые не разграничена</w:t>
            </w:r>
          </w:p>
        </w:tc>
      </w:tr>
      <w:tr w:rsidR="002E33E4" w:rsidRPr="000C4D99" w:rsidTr="001F09A5">
        <w:trPr>
          <w:trHeight w:val="1010"/>
        </w:trPr>
        <w:tc>
          <w:tcPr>
            <w:tcW w:w="459" w:type="pct"/>
            <w:shd w:val="clear" w:color="auto" w:fill="auto"/>
            <w:vAlign w:val="center"/>
          </w:tcPr>
          <w:p w:rsidR="002E33E4" w:rsidRPr="000C4D99" w:rsidRDefault="00653A99" w:rsidP="000C4D99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0C4D99">
              <w:rPr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2E33E4" w:rsidRPr="000C4D99" w:rsidRDefault="00653A99" w:rsidP="000C4D99">
            <w:pPr>
              <w:pStyle w:val="af"/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0C4D99">
              <w:rPr>
                <w:color w:val="000000"/>
                <w:sz w:val="24"/>
                <w:szCs w:val="24"/>
              </w:rPr>
              <w:t>ЗУ10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2E33E4" w:rsidRPr="000C4D99" w:rsidRDefault="00653A99" w:rsidP="000C4D99">
            <w:pPr>
              <w:pStyle w:val="af"/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0C4D99">
              <w:rPr>
                <w:color w:val="000000"/>
                <w:sz w:val="24"/>
                <w:szCs w:val="24"/>
              </w:rPr>
              <w:t>1351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2E33E4" w:rsidRPr="000C4D99" w:rsidRDefault="00653A99" w:rsidP="000C4D99">
            <w:pPr>
              <w:pStyle w:val="af"/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653A99" w:rsidRPr="000C4D99" w:rsidTr="00653A99">
        <w:tc>
          <w:tcPr>
            <w:tcW w:w="459" w:type="pct"/>
            <w:shd w:val="clear" w:color="auto" w:fill="auto"/>
            <w:vAlign w:val="center"/>
          </w:tcPr>
          <w:p w:rsidR="00653A99" w:rsidRPr="00B940C4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11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653A99" w:rsidRPr="00B940C4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ЗУ11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653A99" w:rsidRPr="00B940C4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1399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653A99" w:rsidRPr="00B940C4" w:rsidRDefault="00653A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Перераспределение земельного участка с кадастровым номером 36:34:0303001:20 и земель, государственная собственность на которые не разграничена</w:t>
            </w:r>
          </w:p>
        </w:tc>
      </w:tr>
      <w:tr w:rsidR="000C4D99" w:rsidRPr="000C4D99" w:rsidTr="00653A99">
        <w:tc>
          <w:tcPr>
            <w:tcW w:w="459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12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ЗУ12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B940C4" w:rsidRDefault="000C4D99" w:rsidP="00967E38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24</w:t>
            </w:r>
            <w:r w:rsidR="00967E38" w:rsidRPr="00B940C4">
              <w:rPr>
                <w:sz w:val="24"/>
                <w:szCs w:val="24"/>
              </w:rPr>
              <w:t>30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Перераспределение земельного участка с кадастровым номером 36:34:0303001:21 и земель, государственная собственность на которые не разграничена</w:t>
            </w:r>
          </w:p>
        </w:tc>
      </w:tr>
      <w:tr w:rsidR="000C4D99" w:rsidRPr="000C4D99" w:rsidTr="00653A99">
        <w:tc>
          <w:tcPr>
            <w:tcW w:w="459" w:type="pct"/>
            <w:shd w:val="clear" w:color="auto" w:fill="auto"/>
            <w:vAlign w:val="center"/>
          </w:tcPr>
          <w:p w:rsidR="000C4D99" w:rsidRPr="00B940C4" w:rsidRDefault="000C4D99" w:rsidP="00CB0BC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13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B940C4" w:rsidRDefault="000C4D99" w:rsidP="00CB0BC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ЗУ13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7229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Перераспределение земельного участка с кадастровым номером 36:34:0303002:196 и земель, государственная собственность на которые не разграничена</w:t>
            </w:r>
          </w:p>
        </w:tc>
      </w:tr>
      <w:tr w:rsidR="000C4D99" w:rsidRPr="000C4D99" w:rsidTr="00CB0BC1">
        <w:trPr>
          <w:trHeight w:val="910"/>
        </w:trPr>
        <w:tc>
          <w:tcPr>
            <w:tcW w:w="459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14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ЗУ14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175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C4D99" w:rsidRPr="000C4D99" w:rsidTr="00CB0BC1">
        <w:trPr>
          <w:trHeight w:val="974"/>
        </w:trPr>
        <w:tc>
          <w:tcPr>
            <w:tcW w:w="459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15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ЗУ15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2997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C4D99" w:rsidRPr="000C4D99" w:rsidTr="00653A99">
        <w:tc>
          <w:tcPr>
            <w:tcW w:w="459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16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ЗУ16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1380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Перераспределение земельного участка с кадастровым номером 36:34:0303002:3 и земель, государственная собственность на которые не разграничена</w:t>
            </w:r>
          </w:p>
        </w:tc>
      </w:tr>
      <w:tr w:rsidR="000C4D99" w:rsidRPr="000C4D99" w:rsidTr="00967E38">
        <w:trPr>
          <w:trHeight w:val="1030"/>
        </w:trPr>
        <w:tc>
          <w:tcPr>
            <w:tcW w:w="459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17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ЗУ17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3365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C4D99" w:rsidRPr="000C4D99" w:rsidTr="00967E38">
        <w:trPr>
          <w:trHeight w:val="988"/>
        </w:trPr>
        <w:tc>
          <w:tcPr>
            <w:tcW w:w="459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18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ЗУ18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1469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C4D99" w:rsidRPr="000C4D99" w:rsidTr="00653A99">
        <w:tc>
          <w:tcPr>
            <w:tcW w:w="459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ЗУ19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2378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Перераспределение земельного участка с кадастровым номером 36:34:0303002:9 и земель, государственная собственность на которые не разграничена</w:t>
            </w:r>
          </w:p>
        </w:tc>
      </w:tr>
      <w:tr w:rsidR="000C4D99" w:rsidRPr="000C4D99" w:rsidTr="001F09A5">
        <w:trPr>
          <w:trHeight w:val="941"/>
        </w:trPr>
        <w:tc>
          <w:tcPr>
            <w:tcW w:w="459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20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ЗУ20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2416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C4D99" w:rsidRPr="000C4D99" w:rsidTr="00E367E9">
        <w:trPr>
          <w:trHeight w:val="515"/>
        </w:trPr>
        <w:tc>
          <w:tcPr>
            <w:tcW w:w="459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21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ЗУ21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1678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C4D99" w:rsidRPr="000C4D99" w:rsidTr="005D4ED1">
        <w:trPr>
          <w:trHeight w:val="1541"/>
        </w:trPr>
        <w:tc>
          <w:tcPr>
            <w:tcW w:w="459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22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ЗУ22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1808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Перераспределение земельного участка с кадастровым номером 36:34:0303002:14 и земель, государственная собственность на которые не разграничена</w:t>
            </w:r>
          </w:p>
        </w:tc>
      </w:tr>
      <w:tr w:rsidR="000C4D99" w:rsidRPr="000C4D99" w:rsidTr="005D4ED1">
        <w:trPr>
          <w:trHeight w:val="1833"/>
        </w:trPr>
        <w:tc>
          <w:tcPr>
            <w:tcW w:w="459" w:type="pct"/>
            <w:shd w:val="clear" w:color="auto" w:fill="auto"/>
            <w:vAlign w:val="center"/>
          </w:tcPr>
          <w:p w:rsidR="000C4D99" w:rsidRPr="000C4D99" w:rsidRDefault="000C4D99" w:rsidP="00CB0BC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23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0C4D99" w:rsidRDefault="000C4D99" w:rsidP="00CB0BC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ЗУ23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0C4D99" w:rsidRDefault="000C4D99" w:rsidP="00CB0BC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1370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Перераспределение земельных участков с кадастровыми номерами 36:34:0303002:13, 36:34:0303002:4 и земель, государственная собственность на которые не разграничена</w:t>
            </w:r>
          </w:p>
        </w:tc>
      </w:tr>
      <w:tr w:rsidR="000C4D99" w:rsidRPr="000C4D99" w:rsidTr="005D4ED1">
        <w:trPr>
          <w:trHeight w:val="1729"/>
        </w:trPr>
        <w:tc>
          <w:tcPr>
            <w:tcW w:w="459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24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ЗУ24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B940C4" w:rsidRDefault="00967E38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1323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Перераспределение земельных участков с кадастровыми номерами 36:34:0303002:4, 36:34:0303002:5 и земель, государственная собственность на которые не разграничена</w:t>
            </w:r>
          </w:p>
        </w:tc>
      </w:tr>
      <w:tr w:rsidR="000C4D99" w:rsidRPr="000C4D99" w:rsidTr="005D4ED1">
        <w:trPr>
          <w:trHeight w:val="1483"/>
        </w:trPr>
        <w:tc>
          <w:tcPr>
            <w:tcW w:w="459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25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ЗУ25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B940C4" w:rsidRDefault="00967E38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1190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Перераспределение земельного участка с кадастровым номером 36:34:0303002:5 и земель, государственная собственность на которые не разграничена</w:t>
            </w:r>
          </w:p>
        </w:tc>
      </w:tr>
      <w:tr w:rsidR="000C4D99" w:rsidRPr="000C4D99" w:rsidTr="005D4ED1">
        <w:trPr>
          <w:trHeight w:val="1787"/>
        </w:trPr>
        <w:tc>
          <w:tcPr>
            <w:tcW w:w="459" w:type="pct"/>
            <w:shd w:val="clear" w:color="auto" w:fill="auto"/>
            <w:vAlign w:val="center"/>
          </w:tcPr>
          <w:p w:rsidR="000C4D99" w:rsidRPr="00B940C4" w:rsidRDefault="000C4D99" w:rsidP="00CB0BC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26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B940C4" w:rsidRDefault="000C4D99" w:rsidP="00CB0BC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ЗУ26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B940C4" w:rsidRDefault="000C4D99" w:rsidP="00CB0BC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1903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Перераспределение земельных участков с кадастровыми номерами 36:34:0303002:7, 36:34:0303002:6, 36:34:0303002:5  и земель, государственная собственность на которые не разграничена</w:t>
            </w:r>
          </w:p>
        </w:tc>
      </w:tr>
      <w:tr w:rsidR="000C4D99" w:rsidRPr="000C4D99" w:rsidTr="005D4ED1">
        <w:trPr>
          <w:trHeight w:val="974"/>
        </w:trPr>
        <w:tc>
          <w:tcPr>
            <w:tcW w:w="459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27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ЗУ27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2115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C4D99" w:rsidRPr="000C4D99" w:rsidTr="005D4ED1">
        <w:trPr>
          <w:trHeight w:val="1839"/>
        </w:trPr>
        <w:tc>
          <w:tcPr>
            <w:tcW w:w="459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ЗУ28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B940C4" w:rsidRDefault="00967E38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2280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Перераспределение земельных участков с кадастровыми номерами 36:34:0303002:7, 36:34:0303002:8  и земель, государственная собственность на которые не разграничена</w:t>
            </w:r>
          </w:p>
        </w:tc>
      </w:tr>
      <w:tr w:rsidR="000C4D99" w:rsidRPr="000C4D99" w:rsidTr="005D4ED1">
        <w:trPr>
          <w:trHeight w:val="1064"/>
        </w:trPr>
        <w:tc>
          <w:tcPr>
            <w:tcW w:w="459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29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ЗУ29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3017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C4D99" w:rsidRPr="000C4D99" w:rsidTr="00653A99">
        <w:tc>
          <w:tcPr>
            <w:tcW w:w="459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30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ЗУ30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1620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Перераспределение земельного участка с кадастровым номером 36:34:0303003:11 и земель, государственная собственность на которые не разграничена</w:t>
            </w:r>
          </w:p>
        </w:tc>
      </w:tr>
      <w:tr w:rsidR="000C4D99" w:rsidRPr="000C4D99" w:rsidTr="00653A99">
        <w:tc>
          <w:tcPr>
            <w:tcW w:w="459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31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ЗУ31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2076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Перераспределение земельного участка с кадастровым номером 36:34:0303003:10 и земель, государственная собственность на которые не разграничена</w:t>
            </w:r>
          </w:p>
        </w:tc>
      </w:tr>
      <w:tr w:rsidR="000C4D99" w:rsidRPr="000C4D99" w:rsidTr="00653A99">
        <w:tc>
          <w:tcPr>
            <w:tcW w:w="459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32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ЗУ32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1517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Перераспределение земельного участка с кадастровым номером 36:34:0303003:9 и земель, государственная собственность на которые не разграничена</w:t>
            </w:r>
          </w:p>
        </w:tc>
      </w:tr>
      <w:tr w:rsidR="000C4D99" w:rsidRPr="000C4D99" w:rsidTr="00653A99">
        <w:tc>
          <w:tcPr>
            <w:tcW w:w="459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33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ЗУ33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B940C4" w:rsidRDefault="00967E38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1906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Перераспределение земельных участков с кадастровыми номерами 36:34:0303003:7, 36:34:0303003:5  и земель, государственная собственность на которые не разграничена</w:t>
            </w:r>
          </w:p>
        </w:tc>
      </w:tr>
      <w:tr w:rsidR="000C4D99" w:rsidRPr="000C4D99" w:rsidTr="00653A99">
        <w:tc>
          <w:tcPr>
            <w:tcW w:w="459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34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ЗУ34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B940C4" w:rsidRDefault="00967E38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1359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Перераспределение земельного участка с кадастровым номером 36:34:0303003:4 и земель, государственная собственность на которые не разграничена</w:t>
            </w:r>
          </w:p>
        </w:tc>
      </w:tr>
      <w:tr w:rsidR="000C4D99" w:rsidRPr="000C4D99" w:rsidTr="00653A99">
        <w:tc>
          <w:tcPr>
            <w:tcW w:w="459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35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ЗУ35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2066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Перераспределение земельного участка с кадастровым номером 36:34:0303003:1 и земель, государственная собственность на которые не разграничена</w:t>
            </w:r>
          </w:p>
        </w:tc>
      </w:tr>
      <w:tr w:rsidR="000C4D99" w:rsidRPr="000C4D99" w:rsidTr="00653A99">
        <w:tc>
          <w:tcPr>
            <w:tcW w:w="459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36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ЗУ36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B940C4" w:rsidRDefault="00967E38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1235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Перераспределение земельного участка с кадастровым номером 36:34:0303003:3 и земель, государственная собственность на которые не разграничена</w:t>
            </w:r>
          </w:p>
        </w:tc>
      </w:tr>
      <w:tr w:rsidR="000C4D99" w:rsidRPr="000C4D99" w:rsidTr="001F3F2B">
        <w:trPr>
          <w:trHeight w:val="974"/>
        </w:trPr>
        <w:tc>
          <w:tcPr>
            <w:tcW w:w="459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ЗУ37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2435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C4D99" w:rsidRPr="000C4D99" w:rsidTr="001F3F2B">
        <w:trPr>
          <w:trHeight w:val="1555"/>
        </w:trPr>
        <w:tc>
          <w:tcPr>
            <w:tcW w:w="459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38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ЗУ38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3794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0C4D99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4D99">
              <w:rPr>
                <w:sz w:val="24"/>
                <w:szCs w:val="24"/>
              </w:rPr>
              <w:t>Перераспределение земельного участка с кадастровым номером 36:34:0303003:12 и земель, государственная собственность на которые не разграничена</w:t>
            </w:r>
          </w:p>
        </w:tc>
      </w:tr>
      <w:tr w:rsidR="000C4D99" w:rsidRPr="000C4D99" w:rsidTr="00E367E9">
        <w:trPr>
          <w:trHeight w:val="1174"/>
        </w:trPr>
        <w:tc>
          <w:tcPr>
            <w:tcW w:w="459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39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ЗУ39</w:t>
            </w:r>
          </w:p>
          <w:p w:rsidR="00967E38" w:rsidRPr="00B940C4" w:rsidRDefault="000C4D99" w:rsidP="00967E38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(</w:t>
            </w:r>
            <w:r w:rsidR="00EE003A">
              <w:rPr>
                <w:sz w:val="24"/>
                <w:szCs w:val="24"/>
              </w:rPr>
              <w:t>м</w:t>
            </w:r>
            <w:r w:rsidRPr="00B940C4">
              <w:rPr>
                <w:sz w:val="24"/>
                <w:szCs w:val="24"/>
              </w:rPr>
              <w:t xml:space="preserve">ногоконтурный земельный участок, состоит из контуров </w:t>
            </w:r>
            <w:r w:rsidR="00EE003A">
              <w:rPr>
                <w:sz w:val="24"/>
                <w:szCs w:val="24"/>
              </w:rPr>
              <w:t xml:space="preserve">   </w:t>
            </w:r>
            <w:proofErr w:type="gramStart"/>
            <w:r w:rsidR="00EE003A">
              <w:rPr>
                <w:sz w:val="24"/>
                <w:szCs w:val="24"/>
              </w:rPr>
              <w:t>:</w:t>
            </w:r>
            <w:r w:rsidRPr="00B940C4">
              <w:rPr>
                <w:sz w:val="24"/>
                <w:szCs w:val="24"/>
              </w:rPr>
              <w:t>З</w:t>
            </w:r>
            <w:proofErr w:type="gramEnd"/>
            <w:r w:rsidRPr="00B940C4">
              <w:rPr>
                <w:sz w:val="24"/>
                <w:szCs w:val="24"/>
              </w:rPr>
              <w:t>У39(1),</w:t>
            </w:r>
          </w:p>
          <w:p w:rsidR="00967E38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 xml:space="preserve">:ЗУ39(2), </w:t>
            </w:r>
          </w:p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:ЗУ39(3))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0C4D99" w:rsidRPr="00B940C4" w:rsidRDefault="00967E38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10169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0C4D99" w:rsidRPr="00B940C4" w:rsidRDefault="000C4D99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40C4">
              <w:rPr>
                <w:sz w:val="24"/>
                <w:szCs w:val="24"/>
              </w:rPr>
              <w:t>Перераспределение земельного участка с кадастровым номером 36:34:0000000:42822 и земель, государственная собственность на которые не разграничена</w:t>
            </w:r>
          </w:p>
        </w:tc>
      </w:tr>
      <w:tr w:rsidR="00266460" w:rsidRPr="000C4D99" w:rsidTr="00E367E9">
        <w:trPr>
          <w:trHeight w:val="1174"/>
        </w:trPr>
        <w:tc>
          <w:tcPr>
            <w:tcW w:w="459" w:type="pct"/>
            <w:shd w:val="clear" w:color="auto" w:fill="auto"/>
            <w:vAlign w:val="center"/>
          </w:tcPr>
          <w:p w:rsidR="00266460" w:rsidRPr="001F3F2B" w:rsidRDefault="00266460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F3F2B">
              <w:rPr>
                <w:sz w:val="24"/>
                <w:szCs w:val="24"/>
              </w:rPr>
              <w:t>40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266460" w:rsidRPr="001F3F2B" w:rsidRDefault="00266460" w:rsidP="00EE003A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F3F2B">
              <w:rPr>
                <w:sz w:val="24"/>
                <w:szCs w:val="24"/>
              </w:rPr>
              <w:t>ЗУ40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266460" w:rsidRPr="001F3F2B" w:rsidRDefault="00266460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F3F2B">
              <w:rPr>
                <w:sz w:val="24"/>
                <w:szCs w:val="24"/>
              </w:rPr>
              <w:t>271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266460" w:rsidRPr="001F3F2B" w:rsidRDefault="001F3F2B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F3F2B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266460" w:rsidRPr="000C4D99" w:rsidTr="00E367E9">
        <w:trPr>
          <w:trHeight w:val="1174"/>
        </w:trPr>
        <w:tc>
          <w:tcPr>
            <w:tcW w:w="459" w:type="pct"/>
            <w:shd w:val="clear" w:color="auto" w:fill="auto"/>
            <w:vAlign w:val="center"/>
          </w:tcPr>
          <w:p w:rsidR="00266460" w:rsidRPr="001F3F2B" w:rsidRDefault="00266460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F3F2B">
              <w:rPr>
                <w:sz w:val="24"/>
                <w:szCs w:val="24"/>
              </w:rPr>
              <w:t>41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266460" w:rsidRPr="001F3F2B" w:rsidRDefault="00266460" w:rsidP="00EE003A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F3F2B">
              <w:rPr>
                <w:sz w:val="24"/>
                <w:szCs w:val="24"/>
              </w:rPr>
              <w:t>ЗУ41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266460" w:rsidRPr="001F3F2B" w:rsidRDefault="00266460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F3F2B">
              <w:rPr>
                <w:sz w:val="24"/>
                <w:szCs w:val="24"/>
              </w:rPr>
              <w:t>616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266460" w:rsidRPr="001F3F2B" w:rsidRDefault="001F3F2B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F3F2B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266460" w:rsidRPr="000C4D99" w:rsidTr="001F3F2B">
        <w:trPr>
          <w:trHeight w:val="1483"/>
        </w:trPr>
        <w:tc>
          <w:tcPr>
            <w:tcW w:w="459" w:type="pct"/>
            <w:shd w:val="clear" w:color="auto" w:fill="auto"/>
            <w:vAlign w:val="center"/>
          </w:tcPr>
          <w:p w:rsidR="00266460" w:rsidRPr="001F3F2B" w:rsidRDefault="00266460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F3F2B">
              <w:rPr>
                <w:sz w:val="24"/>
                <w:szCs w:val="24"/>
              </w:rPr>
              <w:t>42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266460" w:rsidRPr="001F3F2B" w:rsidRDefault="00266460" w:rsidP="00EE003A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F3F2B">
              <w:rPr>
                <w:sz w:val="24"/>
                <w:szCs w:val="24"/>
              </w:rPr>
              <w:t>ЗУ42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266460" w:rsidRPr="001F3F2B" w:rsidRDefault="00266460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F3F2B">
              <w:rPr>
                <w:sz w:val="24"/>
                <w:szCs w:val="24"/>
              </w:rPr>
              <w:t>1007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266460" w:rsidRPr="001F3F2B" w:rsidRDefault="001F3F2B" w:rsidP="000C4D99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Перераспределение</w:t>
            </w:r>
            <w:r w:rsidRPr="001F3F2B">
              <w:rPr>
                <w:sz w:val="24"/>
                <w:szCs w:val="24"/>
              </w:rPr>
              <w:t xml:space="preserve"> земельного участка с кадастровым номером 36:34:0000000:42822 и земель, государственная собственн</w:t>
            </w:r>
            <w:r>
              <w:rPr>
                <w:sz w:val="24"/>
                <w:szCs w:val="24"/>
              </w:rPr>
              <w:t>ость на которые не разграничена</w:t>
            </w:r>
          </w:p>
        </w:tc>
      </w:tr>
    </w:tbl>
    <w:p w:rsidR="002E33E4" w:rsidRDefault="00653A99" w:rsidP="00653A99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</w:p>
    <w:p w:rsidR="00F7030A" w:rsidRDefault="005711A0" w:rsidP="00067687">
      <w:pPr>
        <w:widowControl/>
        <w:tabs>
          <w:tab w:val="left" w:pos="0"/>
        </w:tabs>
        <w:spacing w:line="372" w:lineRule="auto"/>
        <w:ind w:firstLine="709"/>
        <w:contextualSpacing/>
        <w:rPr>
          <w:sz w:val="28"/>
          <w:szCs w:val="28"/>
        </w:rPr>
      </w:pPr>
      <w:r w:rsidRPr="00B64206">
        <w:rPr>
          <w:sz w:val="28"/>
          <w:szCs w:val="28"/>
        </w:rPr>
        <w:t>Проектом межевания территории предлага</w:t>
      </w:r>
      <w:r>
        <w:rPr>
          <w:sz w:val="28"/>
          <w:szCs w:val="28"/>
        </w:rPr>
        <w:t xml:space="preserve">ется образовать </w:t>
      </w:r>
      <w:r w:rsidR="002C24A3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Pr="00186BE6">
        <w:rPr>
          <w:sz w:val="28"/>
          <w:szCs w:val="28"/>
        </w:rPr>
        <w:t>зе</w:t>
      </w:r>
      <w:r w:rsidR="00CB0BC1">
        <w:rPr>
          <w:sz w:val="28"/>
          <w:szCs w:val="28"/>
        </w:rPr>
        <w:t>мельных</w:t>
      </w:r>
      <w:r>
        <w:rPr>
          <w:sz w:val="28"/>
          <w:szCs w:val="28"/>
        </w:rPr>
        <w:t xml:space="preserve"> участ</w:t>
      </w:r>
      <w:r w:rsidR="0091084C">
        <w:rPr>
          <w:sz w:val="28"/>
          <w:szCs w:val="28"/>
        </w:rPr>
        <w:t>к</w:t>
      </w:r>
      <w:r w:rsidR="00CB0BC1">
        <w:rPr>
          <w:sz w:val="28"/>
          <w:szCs w:val="28"/>
        </w:rPr>
        <w:t>ов, которые буду</w:t>
      </w:r>
      <w:r w:rsidR="0091084C">
        <w:rPr>
          <w:sz w:val="28"/>
          <w:szCs w:val="28"/>
        </w:rPr>
        <w:t>т отнесен</w:t>
      </w:r>
      <w:r w:rsidR="00CB0BC1">
        <w:rPr>
          <w:sz w:val="28"/>
          <w:szCs w:val="28"/>
        </w:rPr>
        <w:t>ы</w:t>
      </w:r>
      <w:r w:rsidRPr="00B64206">
        <w:rPr>
          <w:sz w:val="28"/>
          <w:szCs w:val="28"/>
        </w:rPr>
        <w:t xml:space="preserve"> к территориям общего пользования или имуществу общего пользования,</w:t>
      </w:r>
      <w:r w:rsidR="0091084C">
        <w:rPr>
          <w:sz w:val="28"/>
          <w:szCs w:val="28"/>
        </w:rPr>
        <w:t xml:space="preserve"> </w:t>
      </w:r>
      <w:r w:rsidR="0063071D">
        <w:rPr>
          <w:sz w:val="28"/>
          <w:szCs w:val="28"/>
        </w:rPr>
        <w:t>в том числе в отношении которых предполагае</w:t>
      </w:r>
      <w:r w:rsidRPr="00B64206">
        <w:rPr>
          <w:sz w:val="28"/>
          <w:szCs w:val="28"/>
        </w:rPr>
        <w:t>тся резервирование и (или</w:t>
      </w:r>
      <w:r>
        <w:rPr>
          <w:sz w:val="28"/>
          <w:szCs w:val="28"/>
        </w:rPr>
        <w:t xml:space="preserve">) изъятие для государственных или муниципальных нужд. </w:t>
      </w:r>
    </w:p>
    <w:p w:rsidR="0063071D" w:rsidRDefault="0063071D" w:rsidP="005D4ED1">
      <w:pPr>
        <w:widowControl/>
        <w:tabs>
          <w:tab w:val="left" w:pos="0"/>
        </w:tabs>
        <w:spacing w:line="360" w:lineRule="auto"/>
        <w:ind w:firstLine="709"/>
        <w:contextualSpacing/>
        <w:rPr>
          <w:rFonts w:eastAsia="Calibri"/>
          <w:spacing w:val="-4"/>
          <w:sz w:val="28"/>
          <w:szCs w:val="28"/>
        </w:rPr>
      </w:pPr>
      <w:r w:rsidRPr="00947855">
        <w:rPr>
          <w:bCs/>
          <w:sz w:val="28"/>
          <w:szCs w:val="28"/>
        </w:rPr>
        <w:t xml:space="preserve">Перечень и сведения о площади </w:t>
      </w:r>
      <w:r>
        <w:rPr>
          <w:bCs/>
          <w:sz w:val="28"/>
          <w:szCs w:val="28"/>
        </w:rPr>
        <w:t xml:space="preserve">таких земельных участков </w:t>
      </w:r>
      <w:r>
        <w:rPr>
          <w:rFonts w:eastAsia="Calibri"/>
          <w:sz w:val="28"/>
          <w:szCs w:val="28"/>
        </w:rPr>
        <w:t xml:space="preserve">приведены </w:t>
      </w:r>
      <w:r>
        <w:rPr>
          <w:rFonts w:eastAsia="Calibri"/>
          <w:sz w:val="28"/>
          <w:szCs w:val="28"/>
        </w:rPr>
        <w:br/>
        <w:t xml:space="preserve">в таблице </w:t>
      </w:r>
      <w:r w:rsidR="00F60A1A" w:rsidRPr="008D5662">
        <w:rPr>
          <w:rFonts w:eastAsia="Calibri"/>
          <w:spacing w:val="-4"/>
          <w:sz w:val="28"/>
          <w:szCs w:val="28"/>
        </w:rPr>
        <w:t>№ </w:t>
      </w:r>
      <w:r w:rsidR="0091084C" w:rsidRPr="008D5662">
        <w:rPr>
          <w:rFonts w:eastAsia="Calibri"/>
          <w:spacing w:val="-4"/>
          <w:sz w:val="28"/>
          <w:szCs w:val="28"/>
        </w:rPr>
        <w:t>3</w:t>
      </w:r>
      <w:r w:rsidR="005711A0" w:rsidRPr="008D5662">
        <w:rPr>
          <w:rFonts w:eastAsia="Calibri"/>
          <w:spacing w:val="-4"/>
          <w:sz w:val="28"/>
          <w:szCs w:val="28"/>
        </w:rPr>
        <w:t>.</w:t>
      </w:r>
    </w:p>
    <w:p w:rsidR="00967E38" w:rsidRDefault="00967E38" w:rsidP="005D4ED1">
      <w:pPr>
        <w:widowControl/>
        <w:tabs>
          <w:tab w:val="left" w:pos="0"/>
        </w:tabs>
        <w:spacing w:line="360" w:lineRule="auto"/>
        <w:ind w:firstLine="709"/>
        <w:contextualSpacing/>
        <w:rPr>
          <w:rFonts w:eastAsia="Calibri"/>
          <w:spacing w:val="-4"/>
          <w:sz w:val="28"/>
          <w:szCs w:val="28"/>
        </w:rPr>
      </w:pPr>
    </w:p>
    <w:p w:rsidR="005711A0" w:rsidRDefault="0091084C" w:rsidP="0063071D">
      <w:pPr>
        <w:widowControl/>
        <w:tabs>
          <w:tab w:val="left" w:pos="0"/>
        </w:tabs>
        <w:spacing w:line="360" w:lineRule="auto"/>
        <w:ind w:firstLine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Таблица </w:t>
      </w:r>
      <w:r w:rsidR="00F60A1A">
        <w:rPr>
          <w:rFonts w:eastAsia="Calibri"/>
          <w:sz w:val="28"/>
          <w:szCs w:val="28"/>
        </w:rPr>
        <w:t>№ </w:t>
      </w:r>
      <w:r>
        <w:rPr>
          <w:rFonts w:eastAsia="Calibri"/>
          <w:sz w:val="28"/>
          <w:szCs w:val="28"/>
        </w:rPr>
        <w:t>3</w:t>
      </w:r>
    </w:p>
    <w:tbl>
      <w:tblPr>
        <w:tblW w:w="50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450"/>
        <w:gridCol w:w="1675"/>
        <w:gridCol w:w="2096"/>
        <w:gridCol w:w="1910"/>
        <w:gridCol w:w="1965"/>
      </w:tblGrid>
      <w:tr w:rsidR="002C24A3" w:rsidRPr="002C24A3" w:rsidTr="003F6E71">
        <w:trPr>
          <w:trHeight w:val="1823"/>
          <w:jc w:val="center"/>
        </w:trPr>
        <w:tc>
          <w:tcPr>
            <w:tcW w:w="275" w:type="pct"/>
            <w:shd w:val="clear" w:color="auto" w:fill="auto"/>
            <w:vAlign w:val="center"/>
          </w:tcPr>
          <w:p w:rsidR="008D5662" w:rsidRPr="002C24A3" w:rsidRDefault="00F60A1A" w:rsidP="003F6E71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left="-114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№</w:t>
            </w:r>
          </w:p>
          <w:p w:rsidR="00816E86" w:rsidRPr="002C24A3" w:rsidRDefault="00816E86" w:rsidP="003F6E71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left="-114" w:firstLine="0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2C24A3">
              <w:rPr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2C24A3">
              <w:rPr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816E86" w:rsidRPr="002C24A3" w:rsidRDefault="00816E86" w:rsidP="003F6E71">
            <w:pPr>
              <w:widowControl/>
              <w:autoSpaceDE w:val="0"/>
              <w:adjustRightInd w:val="0"/>
              <w:spacing w:line="240" w:lineRule="auto"/>
              <w:ind w:left="-75" w:right="-108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Условный</w:t>
            </w:r>
          </w:p>
          <w:p w:rsidR="00816E86" w:rsidRPr="002C24A3" w:rsidRDefault="00816E86" w:rsidP="003F6E71">
            <w:pPr>
              <w:widowControl/>
              <w:autoSpaceDE w:val="0"/>
              <w:adjustRightInd w:val="0"/>
              <w:spacing w:line="240" w:lineRule="auto"/>
              <w:ind w:left="-75" w:right="-108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номер</w:t>
            </w:r>
          </w:p>
          <w:p w:rsidR="00816E86" w:rsidRPr="002C24A3" w:rsidRDefault="00816E86" w:rsidP="003F6E71">
            <w:pPr>
              <w:widowControl/>
              <w:autoSpaceDE w:val="0"/>
              <w:adjustRightInd w:val="0"/>
              <w:spacing w:line="240" w:lineRule="auto"/>
              <w:ind w:left="-75" w:right="-108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образуемого</w:t>
            </w:r>
          </w:p>
          <w:p w:rsidR="00816E86" w:rsidRPr="002C24A3" w:rsidRDefault="00816E86" w:rsidP="003F6E71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left="-75" w:right="-108"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земельного участка (части земельного участка)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16E86" w:rsidRPr="002C24A3" w:rsidRDefault="00816E86" w:rsidP="003F6E71">
            <w:pPr>
              <w:widowControl/>
              <w:autoSpaceDE w:val="0"/>
              <w:adjustRightInd w:val="0"/>
              <w:spacing w:line="240" w:lineRule="auto"/>
              <w:ind w:left="-108" w:right="-134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Кадастровый</w:t>
            </w:r>
          </w:p>
          <w:p w:rsidR="00816E86" w:rsidRPr="002C24A3" w:rsidRDefault="00816E86" w:rsidP="003F6E71">
            <w:pPr>
              <w:widowControl/>
              <w:autoSpaceDE w:val="0"/>
              <w:adjustRightInd w:val="0"/>
              <w:spacing w:line="240" w:lineRule="auto"/>
              <w:ind w:left="-108" w:right="-134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номер</w:t>
            </w:r>
          </w:p>
          <w:p w:rsidR="00816E86" w:rsidRPr="002C24A3" w:rsidRDefault="00816E86" w:rsidP="003F6E71">
            <w:pPr>
              <w:widowControl/>
              <w:autoSpaceDE w:val="0"/>
              <w:adjustRightInd w:val="0"/>
              <w:spacing w:line="240" w:lineRule="auto"/>
              <w:ind w:left="-108" w:right="-134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существующего</w:t>
            </w:r>
          </w:p>
          <w:p w:rsidR="00816E86" w:rsidRPr="002C24A3" w:rsidRDefault="00816E86" w:rsidP="003F6E71">
            <w:pPr>
              <w:widowControl/>
              <w:autoSpaceDE w:val="0"/>
              <w:adjustRightInd w:val="0"/>
              <w:spacing w:line="240" w:lineRule="auto"/>
              <w:ind w:left="-108" w:right="-134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земельного</w:t>
            </w:r>
          </w:p>
          <w:p w:rsidR="00816E86" w:rsidRPr="002C24A3" w:rsidRDefault="00816E86" w:rsidP="003F6E71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left="-108" w:right="-134"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участка</w:t>
            </w:r>
          </w:p>
        </w:tc>
        <w:tc>
          <w:tcPr>
            <w:tcW w:w="1089" w:type="pct"/>
            <w:shd w:val="clear" w:color="auto" w:fill="auto"/>
            <w:vAlign w:val="center"/>
          </w:tcPr>
          <w:p w:rsidR="00816E86" w:rsidRPr="002C24A3" w:rsidRDefault="00816E86" w:rsidP="002C24A3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Сведения об отнесении</w:t>
            </w:r>
          </w:p>
          <w:p w:rsidR="003F6E71" w:rsidRDefault="00A53DAB" w:rsidP="002C24A3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(неотнесении) образуемого земельного участка</w:t>
            </w:r>
            <w:r w:rsidR="00816E86" w:rsidRPr="002C24A3"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816E86" w:rsidRPr="002C24A3" w:rsidRDefault="00816E86" w:rsidP="002C24A3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к территории общего пользования</w:t>
            </w:r>
          </w:p>
        </w:tc>
        <w:tc>
          <w:tcPr>
            <w:tcW w:w="992" w:type="pct"/>
            <w:shd w:val="clear" w:color="auto" w:fill="auto"/>
            <w:vAlign w:val="center"/>
          </w:tcPr>
          <w:p w:rsidR="00816E86" w:rsidRPr="002C24A3" w:rsidRDefault="00816E86" w:rsidP="003F6E71">
            <w:pPr>
              <w:widowControl/>
              <w:autoSpaceDE w:val="0"/>
              <w:adjustRightInd w:val="0"/>
              <w:spacing w:line="240" w:lineRule="auto"/>
              <w:ind w:left="-52" w:right="-97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Площадь</w:t>
            </w:r>
          </w:p>
          <w:p w:rsidR="00816E86" w:rsidRPr="002C24A3" w:rsidRDefault="00816E86" w:rsidP="003F6E71">
            <w:pPr>
              <w:widowControl/>
              <w:autoSpaceDE w:val="0"/>
              <w:adjustRightInd w:val="0"/>
              <w:spacing w:line="240" w:lineRule="auto"/>
              <w:ind w:left="-52" w:right="-97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земельного участка</w:t>
            </w:r>
          </w:p>
          <w:p w:rsidR="00816E86" w:rsidRPr="002C24A3" w:rsidRDefault="00816E86" w:rsidP="003F6E71">
            <w:pPr>
              <w:widowControl/>
              <w:autoSpaceDE w:val="0"/>
              <w:adjustRightInd w:val="0"/>
              <w:spacing w:line="240" w:lineRule="auto"/>
              <w:ind w:left="-52" w:right="-97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2C24A3">
              <w:rPr>
                <w:bCs/>
                <w:color w:val="000000"/>
                <w:sz w:val="24"/>
                <w:szCs w:val="24"/>
              </w:rPr>
              <w:t>(части</w:t>
            </w:r>
            <w:proofErr w:type="gramEnd"/>
          </w:p>
          <w:p w:rsidR="00816E86" w:rsidRPr="002C24A3" w:rsidRDefault="00816E86" w:rsidP="003F6E71">
            <w:pPr>
              <w:widowControl/>
              <w:autoSpaceDE w:val="0"/>
              <w:adjustRightInd w:val="0"/>
              <w:spacing w:line="240" w:lineRule="auto"/>
              <w:ind w:left="-52" w:right="-97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земельного участка), предполагаемого к изъятию,</w:t>
            </w:r>
          </w:p>
          <w:p w:rsidR="00816E86" w:rsidRPr="002C24A3" w:rsidRDefault="00816E86" w:rsidP="003F6E71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left="-52" w:right="-97"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22" w:type="pct"/>
            <w:shd w:val="clear" w:color="auto" w:fill="auto"/>
            <w:vAlign w:val="center"/>
          </w:tcPr>
          <w:p w:rsidR="00816E86" w:rsidRPr="002C24A3" w:rsidRDefault="00816E86" w:rsidP="002C24A3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 xml:space="preserve">Изъятие </w:t>
            </w:r>
            <w:proofErr w:type="gramStart"/>
            <w:r w:rsidRPr="002C24A3">
              <w:rPr>
                <w:bCs/>
                <w:color w:val="000000"/>
                <w:sz w:val="24"/>
                <w:szCs w:val="24"/>
              </w:rPr>
              <w:t>для</w:t>
            </w:r>
            <w:proofErr w:type="gramEnd"/>
          </w:p>
          <w:p w:rsidR="00816E86" w:rsidRPr="002C24A3" w:rsidRDefault="00816E86" w:rsidP="002C24A3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государственных или</w:t>
            </w:r>
          </w:p>
          <w:p w:rsidR="00816E86" w:rsidRPr="002C24A3" w:rsidRDefault="00816E86" w:rsidP="002C24A3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bCs/>
                <w:color w:val="000000"/>
                <w:sz w:val="24"/>
                <w:szCs w:val="24"/>
              </w:rPr>
              <w:t>муниципальных нужд</w:t>
            </w:r>
          </w:p>
        </w:tc>
      </w:tr>
      <w:tr w:rsidR="002C24A3" w:rsidRPr="002C24A3" w:rsidTr="003F6E71">
        <w:trPr>
          <w:trHeight w:val="1238"/>
          <w:jc w:val="center"/>
        </w:trPr>
        <w:tc>
          <w:tcPr>
            <w:tcW w:w="275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1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ЗУ</w:t>
            </w:r>
            <w:proofErr w:type="gramStart"/>
            <w:r w:rsidRPr="002C24A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70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-</w:t>
            </w:r>
          </w:p>
        </w:tc>
        <w:tc>
          <w:tcPr>
            <w:tcW w:w="1089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Земельный участок общего пользования</w:t>
            </w:r>
          </w:p>
          <w:p w:rsidR="002C24A3" w:rsidRPr="002C24A3" w:rsidRDefault="002C24A3" w:rsidP="00EE003A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(</w:t>
            </w:r>
            <w:r w:rsidR="00EE003A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лагоустройство территории</w:t>
            </w:r>
            <w:r w:rsidRPr="002C24A3">
              <w:rPr>
                <w:sz w:val="24"/>
                <w:szCs w:val="24"/>
              </w:rPr>
              <w:t>)</w:t>
            </w:r>
          </w:p>
        </w:tc>
        <w:tc>
          <w:tcPr>
            <w:tcW w:w="992" w:type="pct"/>
            <w:shd w:val="clear" w:color="auto" w:fill="auto"/>
            <w:vAlign w:val="center"/>
          </w:tcPr>
          <w:p w:rsidR="002C24A3" w:rsidRPr="002C24A3" w:rsidRDefault="00C57C7D" w:rsidP="002C24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3863</w:t>
            </w:r>
          </w:p>
        </w:tc>
        <w:tc>
          <w:tcPr>
            <w:tcW w:w="1022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-</w:t>
            </w:r>
          </w:p>
        </w:tc>
      </w:tr>
      <w:tr w:rsidR="002C24A3" w:rsidRPr="002C24A3" w:rsidTr="003F6E71">
        <w:trPr>
          <w:trHeight w:val="1400"/>
          <w:jc w:val="center"/>
        </w:trPr>
        <w:tc>
          <w:tcPr>
            <w:tcW w:w="275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2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ЗУ3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-</w:t>
            </w:r>
          </w:p>
        </w:tc>
        <w:tc>
          <w:tcPr>
            <w:tcW w:w="1089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Земельный участок общего пользования</w:t>
            </w:r>
          </w:p>
          <w:p w:rsidR="002C24A3" w:rsidRPr="002C24A3" w:rsidRDefault="002C24A3" w:rsidP="00EE003A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(</w:t>
            </w:r>
            <w:r w:rsidR="00EE003A">
              <w:rPr>
                <w:sz w:val="24"/>
                <w:szCs w:val="24"/>
              </w:rPr>
              <w:t>у</w:t>
            </w:r>
            <w:r w:rsidRPr="002C24A3">
              <w:rPr>
                <w:sz w:val="24"/>
                <w:szCs w:val="24"/>
              </w:rPr>
              <w:t>лично-дорожная сеть)</w:t>
            </w:r>
          </w:p>
        </w:tc>
        <w:tc>
          <w:tcPr>
            <w:tcW w:w="992" w:type="pct"/>
            <w:shd w:val="clear" w:color="auto" w:fill="auto"/>
            <w:vAlign w:val="center"/>
          </w:tcPr>
          <w:p w:rsidR="002C24A3" w:rsidRPr="002C24A3" w:rsidRDefault="00C57C7D" w:rsidP="002C24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10507</w:t>
            </w:r>
          </w:p>
        </w:tc>
        <w:tc>
          <w:tcPr>
            <w:tcW w:w="1022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-</w:t>
            </w:r>
          </w:p>
        </w:tc>
      </w:tr>
      <w:tr w:rsidR="002C24A3" w:rsidRPr="002C24A3" w:rsidTr="003F6E71">
        <w:trPr>
          <w:jc w:val="center"/>
        </w:trPr>
        <w:tc>
          <w:tcPr>
            <w:tcW w:w="275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3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ЗУ</w:t>
            </w:r>
            <w:proofErr w:type="gramStart"/>
            <w:r w:rsidRPr="002C24A3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870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-</w:t>
            </w:r>
          </w:p>
        </w:tc>
        <w:tc>
          <w:tcPr>
            <w:tcW w:w="1089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Земельный участок общего пользования</w:t>
            </w:r>
          </w:p>
          <w:p w:rsidR="002C24A3" w:rsidRPr="002C24A3" w:rsidRDefault="002C24A3" w:rsidP="00EE003A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(</w:t>
            </w:r>
            <w:r w:rsidR="00EE003A">
              <w:rPr>
                <w:sz w:val="24"/>
                <w:szCs w:val="24"/>
              </w:rPr>
              <w:t>у</w:t>
            </w:r>
            <w:r w:rsidRPr="002C24A3">
              <w:rPr>
                <w:sz w:val="24"/>
                <w:szCs w:val="24"/>
              </w:rPr>
              <w:t>лично-дорожная сеть)</w:t>
            </w:r>
          </w:p>
        </w:tc>
        <w:tc>
          <w:tcPr>
            <w:tcW w:w="992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6381</w:t>
            </w:r>
          </w:p>
        </w:tc>
        <w:tc>
          <w:tcPr>
            <w:tcW w:w="1022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-</w:t>
            </w:r>
          </w:p>
        </w:tc>
      </w:tr>
      <w:tr w:rsidR="002C24A3" w:rsidRPr="002C24A3" w:rsidTr="003F6E71">
        <w:trPr>
          <w:jc w:val="center"/>
        </w:trPr>
        <w:tc>
          <w:tcPr>
            <w:tcW w:w="275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4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ЗУ</w:t>
            </w:r>
            <w:proofErr w:type="gramStart"/>
            <w:r w:rsidRPr="002C24A3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870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-</w:t>
            </w:r>
          </w:p>
        </w:tc>
        <w:tc>
          <w:tcPr>
            <w:tcW w:w="1089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Земельный участок общего пользования</w:t>
            </w:r>
          </w:p>
          <w:p w:rsidR="002C24A3" w:rsidRPr="002C24A3" w:rsidRDefault="002C24A3" w:rsidP="00EE003A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(</w:t>
            </w:r>
            <w:r w:rsidR="00EE003A">
              <w:rPr>
                <w:sz w:val="24"/>
                <w:szCs w:val="24"/>
              </w:rPr>
              <w:t>у</w:t>
            </w:r>
            <w:r w:rsidRPr="002C24A3">
              <w:rPr>
                <w:sz w:val="24"/>
                <w:szCs w:val="24"/>
              </w:rPr>
              <w:t>лично-дорожная сеть)</w:t>
            </w:r>
          </w:p>
        </w:tc>
        <w:tc>
          <w:tcPr>
            <w:tcW w:w="992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12249</w:t>
            </w:r>
          </w:p>
        </w:tc>
        <w:tc>
          <w:tcPr>
            <w:tcW w:w="1022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-</w:t>
            </w:r>
          </w:p>
        </w:tc>
      </w:tr>
      <w:tr w:rsidR="002C24A3" w:rsidRPr="002C24A3" w:rsidTr="003F6E71">
        <w:trPr>
          <w:jc w:val="center"/>
        </w:trPr>
        <w:tc>
          <w:tcPr>
            <w:tcW w:w="275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5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ЗУ39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-</w:t>
            </w:r>
          </w:p>
        </w:tc>
        <w:tc>
          <w:tcPr>
            <w:tcW w:w="1089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Земельный участок общего пользования</w:t>
            </w:r>
          </w:p>
          <w:p w:rsidR="002C24A3" w:rsidRPr="002C24A3" w:rsidRDefault="002C24A3" w:rsidP="00EE003A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(</w:t>
            </w:r>
            <w:r w:rsidR="00EE003A">
              <w:rPr>
                <w:sz w:val="24"/>
                <w:szCs w:val="24"/>
              </w:rPr>
              <w:t>б</w:t>
            </w:r>
            <w:r w:rsidR="003F6E71">
              <w:rPr>
                <w:sz w:val="24"/>
                <w:szCs w:val="24"/>
              </w:rPr>
              <w:t>лагоустройство территории</w:t>
            </w:r>
            <w:r w:rsidRPr="002C24A3">
              <w:rPr>
                <w:sz w:val="24"/>
                <w:szCs w:val="24"/>
              </w:rPr>
              <w:t>)</w:t>
            </w:r>
          </w:p>
        </w:tc>
        <w:tc>
          <w:tcPr>
            <w:tcW w:w="992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10169</w:t>
            </w:r>
          </w:p>
        </w:tc>
        <w:tc>
          <w:tcPr>
            <w:tcW w:w="1022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-</w:t>
            </w:r>
          </w:p>
        </w:tc>
      </w:tr>
      <w:tr w:rsidR="002C24A3" w:rsidRPr="002C24A3" w:rsidTr="003F6E71">
        <w:trPr>
          <w:jc w:val="center"/>
        </w:trPr>
        <w:tc>
          <w:tcPr>
            <w:tcW w:w="275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6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ЗУ40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-</w:t>
            </w:r>
          </w:p>
        </w:tc>
        <w:tc>
          <w:tcPr>
            <w:tcW w:w="1089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Земельный участок общего пользования</w:t>
            </w:r>
          </w:p>
          <w:p w:rsidR="002C24A3" w:rsidRPr="002C24A3" w:rsidRDefault="002C24A3" w:rsidP="00EE003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(</w:t>
            </w:r>
            <w:r w:rsidR="00EE003A">
              <w:rPr>
                <w:sz w:val="24"/>
                <w:szCs w:val="24"/>
              </w:rPr>
              <w:t>б</w:t>
            </w:r>
            <w:r w:rsidRPr="002C24A3">
              <w:rPr>
                <w:sz w:val="24"/>
                <w:szCs w:val="24"/>
              </w:rPr>
              <w:t>лагоустройство территории)</w:t>
            </w:r>
          </w:p>
        </w:tc>
        <w:tc>
          <w:tcPr>
            <w:tcW w:w="992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271</w:t>
            </w:r>
          </w:p>
        </w:tc>
        <w:tc>
          <w:tcPr>
            <w:tcW w:w="1022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-</w:t>
            </w:r>
          </w:p>
        </w:tc>
      </w:tr>
      <w:tr w:rsidR="002C24A3" w:rsidRPr="002C24A3" w:rsidTr="003F6E71">
        <w:trPr>
          <w:jc w:val="center"/>
        </w:trPr>
        <w:tc>
          <w:tcPr>
            <w:tcW w:w="275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7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ЗУ41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-</w:t>
            </w:r>
          </w:p>
        </w:tc>
        <w:tc>
          <w:tcPr>
            <w:tcW w:w="1089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Земельный участок общего пользования</w:t>
            </w:r>
          </w:p>
          <w:p w:rsidR="002C24A3" w:rsidRPr="002C24A3" w:rsidRDefault="002C24A3" w:rsidP="00EE003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(</w:t>
            </w:r>
            <w:r w:rsidR="00EE003A">
              <w:rPr>
                <w:sz w:val="24"/>
                <w:szCs w:val="24"/>
              </w:rPr>
              <w:t>б</w:t>
            </w:r>
            <w:r w:rsidRPr="002C24A3">
              <w:rPr>
                <w:sz w:val="24"/>
                <w:szCs w:val="24"/>
              </w:rPr>
              <w:t>лагоустройство территории)</w:t>
            </w:r>
          </w:p>
        </w:tc>
        <w:tc>
          <w:tcPr>
            <w:tcW w:w="992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616</w:t>
            </w:r>
          </w:p>
        </w:tc>
        <w:tc>
          <w:tcPr>
            <w:tcW w:w="1022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-</w:t>
            </w:r>
          </w:p>
        </w:tc>
      </w:tr>
      <w:tr w:rsidR="002C24A3" w:rsidRPr="002C24A3" w:rsidTr="003F6E71">
        <w:trPr>
          <w:jc w:val="center"/>
        </w:trPr>
        <w:tc>
          <w:tcPr>
            <w:tcW w:w="275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8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ЗУ42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-</w:t>
            </w:r>
          </w:p>
        </w:tc>
        <w:tc>
          <w:tcPr>
            <w:tcW w:w="1089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Земельный участок общего пользования</w:t>
            </w:r>
          </w:p>
          <w:p w:rsidR="002C24A3" w:rsidRPr="002C24A3" w:rsidRDefault="002C24A3" w:rsidP="00EE003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(</w:t>
            </w:r>
            <w:r w:rsidR="00EE003A">
              <w:rPr>
                <w:sz w:val="24"/>
                <w:szCs w:val="24"/>
              </w:rPr>
              <w:t>б</w:t>
            </w:r>
            <w:r w:rsidRPr="002C24A3">
              <w:rPr>
                <w:sz w:val="24"/>
                <w:szCs w:val="24"/>
              </w:rPr>
              <w:t>лагоустройство территории)</w:t>
            </w:r>
          </w:p>
        </w:tc>
        <w:tc>
          <w:tcPr>
            <w:tcW w:w="992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1007</w:t>
            </w:r>
          </w:p>
        </w:tc>
        <w:tc>
          <w:tcPr>
            <w:tcW w:w="1022" w:type="pct"/>
            <w:shd w:val="clear" w:color="auto" w:fill="auto"/>
            <w:vAlign w:val="center"/>
          </w:tcPr>
          <w:p w:rsidR="002C24A3" w:rsidRPr="002C24A3" w:rsidRDefault="002C24A3" w:rsidP="002C24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4A3">
              <w:rPr>
                <w:sz w:val="24"/>
                <w:szCs w:val="24"/>
              </w:rPr>
              <w:t>-</w:t>
            </w:r>
          </w:p>
        </w:tc>
      </w:tr>
    </w:tbl>
    <w:p w:rsidR="00322C78" w:rsidRPr="0089165E" w:rsidRDefault="00322C78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89165E">
        <w:rPr>
          <w:sz w:val="28"/>
          <w:szCs w:val="28"/>
        </w:rPr>
        <w:lastRenderedPageBreak/>
        <w:t>В соответствии с ч. 9 ст. 43 Гр</w:t>
      </w:r>
      <w:r>
        <w:rPr>
          <w:sz w:val="28"/>
          <w:szCs w:val="28"/>
        </w:rPr>
        <w:t>а</w:t>
      </w:r>
      <w:r w:rsidR="00A53DAB">
        <w:rPr>
          <w:sz w:val="28"/>
          <w:szCs w:val="28"/>
        </w:rPr>
        <w:t>достроительного</w:t>
      </w:r>
      <w:r>
        <w:rPr>
          <w:sz w:val="28"/>
          <w:szCs w:val="28"/>
        </w:rPr>
        <w:t xml:space="preserve"> кодекса</w:t>
      </w:r>
      <w:r w:rsidRPr="0089165E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89165E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89165E">
        <w:rPr>
          <w:sz w:val="28"/>
          <w:szCs w:val="28"/>
        </w:rPr>
        <w:t xml:space="preserve">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субъектов Российской Федерации, техническими регламентами, сводами</w:t>
      </w:r>
      <w:proofErr w:type="gramEnd"/>
      <w:r w:rsidRPr="0089165E">
        <w:rPr>
          <w:sz w:val="28"/>
          <w:szCs w:val="28"/>
        </w:rPr>
        <w:t xml:space="preserve"> правил.</w:t>
      </w:r>
    </w:p>
    <w:p w:rsidR="00322C78" w:rsidRDefault="00322C78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167CC2">
        <w:rPr>
          <w:sz w:val="28"/>
          <w:szCs w:val="28"/>
        </w:rPr>
        <w:t>Таким образом, проект межевания территории конкретизирует предельные параметры разрешенного строительства, реконструкции объектов капитального строительства, предусмотренные Правилами землепользования и застройки в отношении территориальных зон</w:t>
      </w:r>
      <w:r>
        <w:rPr>
          <w:sz w:val="28"/>
          <w:szCs w:val="28"/>
        </w:rPr>
        <w:t>,</w:t>
      </w:r>
      <w:r w:rsidRPr="00167CC2">
        <w:rPr>
          <w:sz w:val="28"/>
          <w:szCs w:val="28"/>
        </w:rPr>
        <w:t xml:space="preserve"> применительно к конкретной территории.</w:t>
      </w:r>
    </w:p>
    <w:p w:rsidR="005D4C88" w:rsidRDefault="00322C78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167CC2">
        <w:rPr>
          <w:rFonts w:eastAsia="Lucida Sans Unicode"/>
          <w:spacing w:val="-5"/>
          <w:sz w:val="28"/>
          <w:szCs w:val="28"/>
          <w:lang w:bidi="ru-RU"/>
        </w:rPr>
        <w:t xml:space="preserve">Проектом межевания территории, ограниченной </w:t>
      </w:r>
      <w:r w:rsidR="0063071D" w:rsidRPr="0063071D">
        <w:rPr>
          <w:sz w:val="28"/>
          <w:szCs w:val="28"/>
        </w:rPr>
        <w:t xml:space="preserve">ул. Тверская, </w:t>
      </w:r>
      <w:r w:rsidR="0063071D">
        <w:rPr>
          <w:sz w:val="28"/>
          <w:szCs w:val="28"/>
        </w:rPr>
        <w:br/>
      </w:r>
      <w:r w:rsidR="0063071D" w:rsidRPr="0063071D">
        <w:rPr>
          <w:sz w:val="28"/>
          <w:szCs w:val="28"/>
        </w:rPr>
        <w:t xml:space="preserve">ул. Клинская, ул. Димитрова </w:t>
      </w:r>
      <w:r w:rsidRPr="00167CC2">
        <w:rPr>
          <w:rFonts w:eastAsia="Lucida Sans Unicode"/>
          <w:spacing w:val="-5"/>
          <w:sz w:val="28"/>
          <w:szCs w:val="28"/>
          <w:lang w:bidi="ru-RU"/>
        </w:rPr>
        <w:t xml:space="preserve">в городском округе город Воронеж, </w:t>
      </w:r>
      <w:r>
        <w:rPr>
          <w:sz w:val="28"/>
          <w:szCs w:val="28"/>
        </w:rPr>
        <w:t>образуются</w:t>
      </w:r>
      <w:r w:rsidRPr="0089165E">
        <w:rPr>
          <w:sz w:val="28"/>
          <w:szCs w:val="28"/>
        </w:rPr>
        <w:t xml:space="preserve"> </w:t>
      </w:r>
      <w:r w:rsidR="0063071D">
        <w:rPr>
          <w:sz w:val="28"/>
          <w:szCs w:val="28"/>
        </w:rPr>
        <w:br/>
      </w:r>
      <w:r w:rsidR="002C24A3">
        <w:rPr>
          <w:sz w:val="28"/>
          <w:szCs w:val="28"/>
        </w:rPr>
        <w:t>42</w:t>
      </w:r>
      <w:r w:rsidRPr="0089165E">
        <w:rPr>
          <w:sz w:val="28"/>
          <w:szCs w:val="28"/>
        </w:rPr>
        <w:t xml:space="preserve"> </w:t>
      </w:r>
      <w:proofErr w:type="gramStart"/>
      <w:r w:rsidRPr="0089165E">
        <w:rPr>
          <w:sz w:val="28"/>
          <w:szCs w:val="28"/>
        </w:rPr>
        <w:t>земельных</w:t>
      </w:r>
      <w:proofErr w:type="gramEnd"/>
      <w:r w:rsidRPr="00A576D2">
        <w:rPr>
          <w:sz w:val="28"/>
          <w:szCs w:val="28"/>
        </w:rPr>
        <w:t xml:space="preserve"> </w:t>
      </w:r>
      <w:r w:rsidR="002C24A3">
        <w:rPr>
          <w:sz w:val="28"/>
          <w:szCs w:val="28"/>
        </w:rPr>
        <w:t>участка</w:t>
      </w:r>
      <w:r w:rsidRPr="00A66E50">
        <w:rPr>
          <w:sz w:val="28"/>
          <w:szCs w:val="28"/>
        </w:rPr>
        <w:t xml:space="preserve">. </w:t>
      </w:r>
      <w:r w:rsidR="005D4C88" w:rsidRPr="00A66E50">
        <w:rPr>
          <w:sz w:val="28"/>
          <w:szCs w:val="28"/>
        </w:rPr>
        <w:t xml:space="preserve">Среди них </w:t>
      </w:r>
      <w:r w:rsidR="002C24A3">
        <w:rPr>
          <w:sz w:val="28"/>
          <w:szCs w:val="28"/>
        </w:rPr>
        <w:t>8</w:t>
      </w:r>
      <w:r w:rsidR="005D4C88">
        <w:rPr>
          <w:sz w:val="28"/>
          <w:szCs w:val="28"/>
        </w:rPr>
        <w:t xml:space="preserve"> участков</w:t>
      </w:r>
      <w:r w:rsidR="005D4C88" w:rsidRPr="00A66E50">
        <w:rPr>
          <w:sz w:val="28"/>
          <w:szCs w:val="28"/>
        </w:rPr>
        <w:t xml:space="preserve">, которые будут отнесены к территориям общего пользования или имуществу общего пользования, в том числе в отношении которых предполагается резервирование и (или) изъятие для государственных и муниципальных нужд. </w:t>
      </w:r>
    </w:p>
    <w:p w:rsidR="00D7382D" w:rsidRDefault="00D7382D" w:rsidP="006B5C4B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2F7BBB">
        <w:rPr>
          <w:rFonts w:eastAsia="Lucida Sans Unicode"/>
          <w:b/>
          <w:color w:val="000000"/>
          <w:spacing w:val="-5"/>
          <w:sz w:val="28"/>
          <w:szCs w:val="28"/>
          <w:lang w:bidi="ru-RU"/>
        </w:rPr>
        <w:t xml:space="preserve">Участок </w:t>
      </w:r>
      <w:r w:rsidR="00F60A1A">
        <w:rPr>
          <w:rFonts w:eastAsia="Lucida Sans Unicode"/>
          <w:b/>
          <w:color w:val="000000"/>
          <w:spacing w:val="-5"/>
          <w:sz w:val="28"/>
          <w:szCs w:val="28"/>
          <w:lang w:bidi="ru-RU"/>
        </w:rPr>
        <w:t>№ </w:t>
      </w:r>
      <w:r w:rsidRPr="002F7BBB">
        <w:rPr>
          <w:rFonts w:eastAsia="Lucida Sans Unicode"/>
          <w:b/>
          <w:color w:val="000000"/>
          <w:spacing w:val="-5"/>
          <w:sz w:val="28"/>
          <w:szCs w:val="28"/>
          <w:lang w:bidi="ru-RU"/>
        </w:rPr>
        <w:t xml:space="preserve">1 </w:t>
      </w:r>
      <w:r>
        <w:rPr>
          <w:rFonts w:eastAsia="Lucida Sans Unicode"/>
          <w:b/>
          <w:color w:val="000000"/>
          <w:spacing w:val="-5"/>
          <w:sz w:val="28"/>
          <w:szCs w:val="28"/>
          <w:lang w:bidi="ru-RU"/>
        </w:rPr>
        <w:t>(</w:t>
      </w:r>
      <w:r w:rsidRPr="00921760">
        <w:rPr>
          <w:b/>
          <w:sz w:val="28"/>
          <w:szCs w:val="28"/>
        </w:rPr>
        <w:t>ЗУ</w:t>
      </w:r>
      <w:proofErr w:type="gramStart"/>
      <w:r w:rsidRPr="00921760">
        <w:rPr>
          <w:b/>
          <w:sz w:val="28"/>
          <w:szCs w:val="28"/>
        </w:rPr>
        <w:t>1</w:t>
      </w:r>
      <w:proofErr w:type="gramEnd"/>
      <w:r w:rsidR="00017F37">
        <w:rPr>
          <w:b/>
          <w:sz w:val="28"/>
          <w:szCs w:val="28"/>
        </w:rPr>
        <w:t>)</w:t>
      </w:r>
    </w:p>
    <w:p w:rsidR="005D4C88" w:rsidRPr="005D4C88" w:rsidRDefault="005D4C88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5D4C88">
        <w:rPr>
          <w:sz w:val="28"/>
          <w:szCs w:val="28"/>
        </w:rPr>
        <w:t>Проектом межевания предлагается образовать земельн</w:t>
      </w:r>
      <w:r>
        <w:rPr>
          <w:sz w:val="28"/>
          <w:szCs w:val="28"/>
        </w:rPr>
        <w:t xml:space="preserve">ый участок площадью 10625 кв. м, </w:t>
      </w:r>
      <w:r w:rsidRPr="0076739B">
        <w:rPr>
          <w:sz w:val="28"/>
          <w:szCs w:val="28"/>
        </w:rPr>
        <w:t>расположенный</w:t>
      </w:r>
      <w:r>
        <w:rPr>
          <w:sz w:val="28"/>
          <w:szCs w:val="28"/>
        </w:rPr>
        <w:t xml:space="preserve"> </w:t>
      </w:r>
      <w:r w:rsidRPr="005D4C88">
        <w:rPr>
          <w:sz w:val="28"/>
          <w:szCs w:val="28"/>
        </w:rPr>
        <w:t>по ул. Обручева, 3</w:t>
      </w:r>
      <w:r w:rsidR="00EE003A">
        <w:rPr>
          <w:sz w:val="28"/>
          <w:szCs w:val="28"/>
        </w:rPr>
        <w:t>,</w:t>
      </w:r>
      <w:r w:rsidRPr="005D4C88">
        <w:rPr>
          <w:sz w:val="28"/>
          <w:szCs w:val="28"/>
        </w:rPr>
        <w:t xml:space="preserve"> для размещения комплекса </w:t>
      </w:r>
      <w:proofErr w:type="spellStart"/>
      <w:r w:rsidRPr="005D4C88">
        <w:rPr>
          <w:sz w:val="28"/>
          <w:szCs w:val="28"/>
        </w:rPr>
        <w:t>госавтоинспекции</w:t>
      </w:r>
      <w:proofErr w:type="spellEnd"/>
      <w:r w:rsidRPr="005D4C88">
        <w:rPr>
          <w:sz w:val="28"/>
          <w:szCs w:val="28"/>
        </w:rPr>
        <w:t>.</w:t>
      </w:r>
    </w:p>
    <w:p w:rsidR="005D4C88" w:rsidRDefault="005D4C88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5D4C88">
        <w:rPr>
          <w:sz w:val="28"/>
          <w:szCs w:val="28"/>
        </w:rPr>
        <w:t>Земельный участок ЗУ</w:t>
      </w:r>
      <w:proofErr w:type="gramStart"/>
      <w:r w:rsidRPr="005D4C88">
        <w:rPr>
          <w:sz w:val="28"/>
          <w:szCs w:val="28"/>
        </w:rPr>
        <w:t>1</w:t>
      </w:r>
      <w:proofErr w:type="gramEnd"/>
      <w:r w:rsidRPr="005D4C88">
        <w:rPr>
          <w:sz w:val="28"/>
          <w:szCs w:val="28"/>
        </w:rPr>
        <w:t xml:space="preserve"> площадью 10625 кв. м</w:t>
      </w:r>
      <w:r>
        <w:rPr>
          <w:sz w:val="28"/>
          <w:szCs w:val="28"/>
        </w:rPr>
        <w:t xml:space="preserve"> </w:t>
      </w:r>
      <w:r w:rsidRPr="005D4C88">
        <w:rPr>
          <w:sz w:val="28"/>
          <w:szCs w:val="28"/>
        </w:rPr>
        <w:t>образуется путем перераспределения земельного участка с кадастровым номером 36:34:0303001:35 и земель, государственная собственность на которые не разграничена, по фактическому местоположению здания и ограждения, при этом существование исходного земельного участка прекращается.</w:t>
      </w:r>
      <w:r>
        <w:rPr>
          <w:sz w:val="28"/>
          <w:szCs w:val="28"/>
        </w:rPr>
        <w:t xml:space="preserve"> </w:t>
      </w:r>
    </w:p>
    <w:p w:rsidR="005D4C88" w:rsidRPr="005D4C88" w:rsidRDefault="005D4C88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5D4C88">
        <w:rPr>
          <w:sz w:val="28"/>
          <w:szCs w:val="28"/>
        </w:rPr>
        <w:t>Земельный участок расположен в зоне О</w:t>
      </w:r>
      <w:r w:rsidR="002C24A3">
        <w:rPr>
          <w:sz w:val="28"/>
          <w:szCs w:val="28"/>
        </w:rPr>
        <w:t>ДК</w:t>
      </w:r>
      <w:r w:rsidRPr="005D4C88">
        <w:rPr>
          <w:sz w:val="28"/>
          <w:szCs w:val="28"/>
        </w:rPr>
        <w:t xml:space="preserve">. </w:t>
      </w:r>
      <w:r w:rsidR="0028388B" w:rsidRPr="0076739B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</w:t>
      </w:r>
      <w:r w:rsidR="0028388B" w:rsidRPr="0076739B">
        <w:rPr>
          <w:sz w:val="28"/>
          <w:szCs w:val="28"/>
        </w:rPr>
        <w:lastRenderedPageBreak/>
        <w:t xml:space="preserve">соответствии с </w:t>
      </w:r>
      <w:r w:rsidR="00EE003A">
        <w:rPr>
          <w:sz w:val="28"/>
          <w:szCs w:val="28"/>
        </w:rPr>
        <w:t>к</w:t>
      </w:r>
      <w:r w:rsidR="0028388B" w:rsidRPr="0076739B">
        <w:rPr>
          <w:sz w:val="28"/>
          <w:szCs w:val="28"/>
        </w:rPr>
        <w:t>лассификатором видов разрешенного использования з</w:t>
      </w:r>
      <w:r w:rsidR="0028388B">
        <w:rPr>
          <w:sz w:val="28"/>
          <w:szCs w:val="28"/>
        </w:rPr>
        <w:t>емельных участков, утвержденным</w:t>
      </w:r>
      <w:r w:rsidR="0028388B" w:rsidRPr="0076739B">
        <w:rPr>
          <w:sz w:val="28"/>
          <w:szCs w:val="28"/>
        </w:rPr>
        <w:t xml:space="preserve"> </w:t>
      </w:r>
      <w:r w:rsidR="0028388B">
        <w:rPr>
          <w:sz w:val="28"/>
          <w:szCs w:val="28"/>
        </w:rPr>
        <w:t>п</w:t>
      </w:r>
      <w:r w:rsidR="0028388B" w:rsidRPr="0076739B">
        <w:rPr>
          <w:sz w:val="28"/>
          <w:szCs w:val="28"/>
        </w:rPr>
        <w:t xml:space="preserve">риказом Федеральной службы государственной регистрации, кадастра </w:t>
      </w:r>
      <w:r w:rsidR="0028388B">
        <w:rPr>
          <w:sz w:val="28"/>
          <w:szCs w:val="28"/>
        </w:rPr>
        <w:t>и картографии от 10.11.2020 № </w:t>
      </w:r>
      <w:proofErr w:type="gramStart"/>
      <w:r w:rsidR="0028388B">
        <w:rPr>
          <w:sz w:val="28"/>
          <w:szCs w:val="28"/>
        </w:rPr>
        <w:t>П</w:t>
      </w:r>
      <w:proofErr w:type="gramEnd"/>
      <w:r w:rsidR="0028388B">
        <w:rPr>
          <w:sz w:val="28"/>
          <w:szCs w:val="28"/>
        </w:rPr>
        <w:t>/0412 (далее – Классификатор)</w:t>
      </w:r>
      <w:r w:rsidR="00EE003A">
        <w:rPr>
          <w:sz w:val="28"/>
          <w:szCs w:val="28"/>
        </w:rPr>
        <w:t>,</w:t>
      </w:r>
      <w:r w:rsidR="0028388B">
        <w:rPr>
          <w:sz w:val="28"/>
          <w:szCs w:val="28"/>
        </w:rPr>
        <w:t xml:space="preserve"> как</w:t>
      </w:r>
      <w:r w:rsidRPr="005D4C88">
        <w:rPr>
          <w:sz w:val="28"/>
          <w:szCs w:val="28"/>
        </w:rPr>
        <w:t xml:space="preserve"> «Государственное управление».</w:t>
      </w:r>
    </w:p>
    <w:p w:rsidR="005D4C88" w:rsidRDefault="005D4C88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5D4C88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зон.</w:t>
      </w:r>
    </w:p>
    <w:p w:rsidR="00322C78" w:rsidRPr="00322C78" w:rsidRDefault="00322C78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F5323">
        <w:rPr>
          <w:rFonts w:eastAsia="Calibri" w:cs="Calibri"/>
          <w:kern w:val="0"/>
          <w:sz w:val="28"/>
          <w:szCs w:val="28"/>
          <w:lang w:eastAsia="ar-SA"/>
        </w:rPr>
        <w:t xml:space="preserve">Ведомость координат </w:t>
      </w:r>
      <w:r w:rsidR="00A53DAB">
        <w:rPr>
          <w:rFonts w:eastAsia="Calibri" w:cs="Calibri"/>
          <w:kern w:val="0"/>
          <w:sz w:val="28"/>
          <w:szCs w:val="28"/>
          <w:lang w:eastAsia="ar-SA"/>
        </w:rPr>
        <w:t xml:space="preserve">характерных точек границ участка </w:t>
      </w:r>
      <w:r w:rsidRPr="00BF5323">
        <w:rPr>
          <w:rFonts w:eastAsia="Calibri" w:cs="Calibri"/>
          <w:kern w:val="0"/>
          <w:sz w:val="28"/>
          <w:szCs w:val="28"/>
          <w:lang w:eastAsia="ar-SA"/>
        </w:rPr>
        <w:t xml:space="preserve">представлена в таблице </w:t>
      </w:r>
      <w:r w:rsidR="00F60A1A">
        <w:rPr>
          <w:rFonts w:eastAsia="Calibri" w:cs="Calibri"/>
          <w:kern w:val="0"/>
          <w:sz w:val="28"/>
          <w:szCs w:val="28"/>
          <w:lang w:eastAsia="ar-SA"/>
        </w:rPr>
        <w:t>№ </w:t>
      </w:r>
      <w:r w:rsidR="0076739B">
        <w:rPr>
          <w:rFonts w:eastAsia="Calibri" w:cs="Calibri"/>
          <w:kern w:val="0"/>
          <w:sz w:val="28"/>
          <w:szCs w:val="28"/>
          <w:lang w:eastAsia="ar-SA"/>
        </w:rPr>
        <w:t>4</w:t>
      </w:r>
      <w:r w:rsidRPr="00BF5323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322C78" w:rsidRDefault="00322C78" w:rsidP="00266460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 w:rsidRPr="00BF5323">
        <w:rPr>
          <w:rFonts w:eastAsia="Calibri" w:cs="Calibri"/>
          <w:kern w:val="0"/>
          <w:sz w:val="28"/>
          <w:szCs w:val="28"/>
          <w:lang w:eastAsia="ar-SA"/>
        </w:rPr>
        <w:t xml:space="preserve">Таблица </w:t>
      </w:r>
      <w:r w:rsidR="00F60A1A">
        <w:rPr>
          <w:rFonts w:eastAsia="Calibri" w:cs="Calibri"/>
          <w:kern w:val="0"/>
          <w:sz w:val="28"/>
          <w:szCs w:val="28"/>
          <w:lang w:eastAsia="ar-SA"/>
        </w:rPr>
        <w:t>№ </w:t>
      </w:r>
      <w:r w:rsidR="0076739B">
        <w:rPr>
          <w:rFonts w:eastAsia="Calibri" w:cs="Calibri"/>
          <w:kern w:val="0"/>
          <w:sz w:val="28"/>
          <w:szCs w:val="28"/>
          <w:lang w:eastAsia="ar-SA"/>
        </w:rPr>
        <w:t>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8D5662" w:rsidTr="00322C78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8D5662" w:rsidRDefault="00F60A1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D5662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8D5662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8D5662" w:rsidRDefault="00322C78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D5662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8D5662" w:rsidTr="0076739B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8D5662" w:rsidRDefault="00322C78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8D5662" w:rsidRDefault="00322C78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D5662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8D5662" w:rsidRDefault="00322C78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D5662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2C24A3" w:rsidRPr="008D5662" w:rsidTr="0073662E">
        <w:trPr>
          <w:trHeight w:val="138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513863,79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1304913,83</w:t>
            </w:r>
          </w:p>
        </w:tc>
      </w:tr>
      <w:tr w:rsidR="002C24A3" w:rsidRPr="008D5662" w:rsidTr="0073662E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513829,92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1304955,78</w:t>
            </w:r>
          </w:p>
        </w:tc>
      </w:tr>
      <w:tr w:rsidR="002C24A3" w:rsidRPr="008D5662" w:rsidTr="0073662E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513817,28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1304971,44</w:t>
            </w:r>
          </w:p>
        </w:tc>
      </w:tr>
      <w:tr w:rsidR="002C24A3" w:rsidRPr="008D5662" w:rsidTr="0073662E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513812,14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1304969,13</w:t>
            </w:r>
          </w:p>
        </w:tc>
      </w:tr>
      <w:tr w:rsidR="002C24A3" w:rsidRPr="008D5662" w:rsidTr="0073662E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513731,94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1304906,99</w:t>
            </w:r>
          </w:p>
        </w:tc>
      </w:tr>
      <w:tr w:rsidR="002C24A3" w:rsidRPr="008D5662" w:rsidTr="0073662E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513716,12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1304925,89</w:t>
            </w:r>
          </w:p>
        </w:tc>
      </w:tr>
      <w:tr w:rsidR="002C24A3" w:rsidRPr="008D5662" w:rsidTr="0073662E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513670,41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1304890,37</w:t>
            </w:r>
          </w:p>
        </w:tc>
      </w:tr>
      <w:tr w:rsidR="002C24A3" w:rsidRPr="008D5662" w:rsidTr="0073662E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513755,89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1304865,41</w:t>
            </w:r>
          </w:p>
        </w:tc>
      </w:tr>
      <w:tr w:rsidR="002C24A3" w:rsidRPr="008D5662" w:rsidTr="0073662E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513753,71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1304856,03</w:t>
            </w:r>
          </w:p>
        </w:tc>
      </w:tr>
      <w:tr w:rsidR="002C24A3" w:rsidRPr="008D5662" w:rsidTr="0073662E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513760,73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1304858,53</w:t>
            </w:r>
          </w:p>
        </w:tc>
      </w:tr>
      <w:tr w:rsidR="002C24A3" w:rsidRPr="008D5662" w:rsidTr="0073662E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513767,12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1304860,80</w:t>
            </w:r>
          </w:p>
        </w:tc>
      </w:tr>
      <w:tr w:rsidR="002C24A3" w:rsidRPr="008D5662" w:rsidTr="0073662E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513768,54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1304859,00</w:t>
            </w:r>
          </w:p>
        </w:tc>
      </w:tr>
      <w:tr w:rsidR="002C24A3" w:rsidRPr="008D5662" w:rsidTr="0073662E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513770,94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1304855,93</w:t>
            </w:r>
          </w:p>
        </w:tc>
      </w:tr>
      <w:tr w:rsidR="002C24A3" w:rsidRPr="008D5662" w:rsidTr="0073662E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513774,06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1304852,11</w:t>
            </w:r>
          </w:p>
        </w:tc>
      </w:tr>
      <w:tr w:rsidR="002C24A3" w:rsidRPr="008D5662" w:rsidTr="0073662E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513778,63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1304846,32</w:t>
            </w:r>
          </w:p>
        </w:tc>
      </w:tr>
      <w:tr w:rsidR="002C24A3" w:rsidRPr="008D5662" w:rsidTr="0073662E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513859,25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1304910,16</w:t>
            </w:r>
          </w:p>
        </w:tc>
      </w:tr>
      <w:tr w:rsidR="002C24A3" w:rsidRPr="008D5662" w:rsidTr="0073662E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513863,79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4A3" w:rsidRDefault="002C24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1304913,83</w:t>
            </w:r>
          </w:p>
        </w:tc>
      </w:tr>
    </w:tbl>
    <w:p w:rsidR="004C5FCE" w:rsidRPr="00357CEE" w:rsidRDefault="004C5FCE" w:rsidP="006B5C4B">
      <w:pPr>
        <w:widowControl/>
        <w:tabs>
          <w:tab w:val="left" w:pos="426"/>
        </w:tabs>
        <w:spacing w:line="360" w:lineRule="auto"/>
        <w:ind w:firstLine="0"/>
        <w:rPr>
          <w:b/>
          <w:sz w:val="18"/>
          <w:szCs w:val="18"/>
        </w:rPr>
      </w:pPr>
    </w:p>
    <w:p w:rsidR="00322C78" w:rsidRPr="008D5662" w:rsidRDefault="00D43FD4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F60A1A" w:rsidRPr="008D5662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2 (ЗУ</w:t>
      </w:r>
      <w:proofErr w:type="gramStart"/>
      <w:r w:rsidR="00322C78" w:rsidRPr="008D5662">
        <w:rPr>
          <w:rFonts w:eastAsia="Lucida Sans Unicode"/>
          <w:b/>
          <w:spacing w:val="-5"/>
          <w:sz w:val="28"/>
          <w:szCs w:val="28"/>
          <w:lang w:bidi="ru-RU"/>
        </w:rPr>
        <w:t>2</w:t>
      </w:r>
      <w:proofErr w:type="gramEnd"/>
      <w:r w:rsidR="00322C78"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4C5075" w:rsidRPr="008E5D37" w:rsidRDefault="004C5075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8E5D37">
        <w:rPr>
          <w:sz w:val="28"/>
          <w:szCs w:val="28"/>
        </w:rPr>
        <w:t>Проектом межевания предлагается образовать земель</w:t>
      </w:r>
      <w:r>
        <w:rPr>
          <w:sz w:val="28"/>
          <w:szCs w:val="28"/>
        </w:rPr>
        <w:t xml:space="preserve">ный участок площадью </w:t>
      </w:r>
      <w:r w:rsidR="002C24A3">
        <w:rPr>
          <w:sz w:val="28"/>
          <w:szCs w:val="28"/>
        </w:rPr>
        <w:t>3863</w:t>
      </w:r>
      <w:r>
        <w:rPr>
          <w:sz w:val="28"/>
          <w:szCs w:val="28"/>
        </w:rPr>
        <w:t xml:space="preserve"> кв. м,</w:t>
      </w:r>
      <w:r w:rsidRPr="008E5D37">
        <w:rPr>
          <w:sz w:val="28"/>
          <w:szCs w:val="28"/>
        </w:rPr>
        <w:t xml:space="preserve"> </w:t>
      </w:r>
      <w:r w:rsidR="0073662E" w:rsidRPr="0076739B">
        <w:rPr>
          <w:sz w:val="28"/>
          <w:szCs w:val="28"/>
        </w:rPr>
        <w:t>расположенный</w:t>
      </w:r>
      <w:r w:rsidR="0073662E" w:rsidRPr="008E5D37">
        <w:rPr>
          <w:sz w:val="28"/>
          <w:szCs w:val="28"/>
        </w:rPr>
        <w:t xml:space="preserve"> </w:t>
      </w:r>
      <w:r w:rsidRPr="008E5D37">
        <w:rPr>
          <w:sz w:val="28"/>
          <w:szCs w:val="28"/>
        </w:rPr>
        <w:t xml:space="preserve">вблизи здания по адресу </w:t>
      </w:r>
      <w:r w:rsidR="0073662E">
        <w:rPr>
          <w:sz w:val="28"/>
          <w:szCs w:val="28"/>
        </w:rPr>
        <w:br/>
      </w:r>
      <w:r w:rsidRPr="008E5D37">
        <w:rPr>
          <w:sz w:val="28"/>
          <w:szCs w:val="28"/>
        </w:rPr>
        <w:t>ул. Обручева, 3.</w:t>
      </w:r>
    </w:p>
    <w:p w:rsidR="004C5075" w:rsidRDefault="004C5075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8E5D37">
        <w:rPr>
          <w:sz w:val="28"/>
          <w:szCs w:val="28"/>
        </w:rPr>
        <w:t>Земельный участок ЗУ</w:t>
      </w:r>
      <w:proofErr w:type="gramStart"/>
      <w:r w:rsidRPr="008E5D37">
        <w:rPr>
          <w:sz w:val="28"/>
          <w:szCs w:val="28"/>
        </w:rPr>
        <w:t>2</w:t>
      </w:r>
      <w:proofErr w:type="gramEnd"/>
      <w:r w:rsidRPr="008E5D37">
        <w:rPr>
          <w:sz w:val="28"/>
          <w:szCs w:val="28"/>
        </w:rPr>
        <w:t xml:space="preserve"> образуется</w:t>
      </w:r>
      <w:r w:rsidRPr="00A86362">
        <w:rPr>
          <w:sz w:val="28"/>
          <w:szCs w:val="28"/>
        </w:rPr>
        <w:t xml:space="preserve"> из земель, государственная собственность на которые не разграничена.</w:t>
      </w:r>
      <w:r w:rsidRPr="00043BE9">
        <w:rPr>
          <w:sz w:val="28"/>
          <w:szCs w:val="28"/>
        </w:rPr>
        <w:t xml:space="preserve"> </w:t>
      </w:r>
    </w:p>
    <w:p w:rsidR="004C5075" w:rsidRPr="00043BE9" w:rsidRDefault="004C5075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043BE9">
        <w:rPr>
          <w:sz w:val="28"/>
          <w:szCs w:val="28"/>
        </w:rPr>
        <w:lastRenderedPageBreak/>
        <w:t xml:space="preserve">Земельный участок </w:t>
      </w:r>
      <w:proofErr w:type="gramStart"/>
      <w:r w:rsidRPr="00043BE9">
        <w:rPr>
          <w:sz w:val="28"/>
          <w:szCs w:val="28"/>
        </w:rPr>
        <w:t xml:space="preserve">расположен в зоне </w:t>
      </w:r>
      <w:r w:rsidR="002C24A3">
        <w:rPr>
          <w:sz w:val="28"/>
          <w:szCs w:val="28"/>
        </w:rPr>
        <w:t>Р</w:t>
      </w:r>
      <w:r w:rsidRPr="00043BE9">
        <w:rPr>
          <w:sz w:val="28"/>
          <w:szCs w:val="28"/>
        </w:rPr>
        <w:t>. Вид разрешенного использования образуемого земельного участка устанавливается</w:t>
      </w:r>
      <w:proofErr w:type="gramEnd"/>
      <w:r w:rsidRPr="00043BE9">
        <w:rPr>
          <w:sz w:val="28"/>
          <w:szCs w:val="28"/>
        </w:rPr>
        <w:t xml:space="preserve"> в соответствии с Классификатором </w:t>
      </w:r>
      <w:r>
        <w:rPr>
          <w:sz w:val="28"/>
          <w:szCs w:val="28"/>
        </w:rPr>
        <w:t>как</w:t>
      </w:r>
      <w:r w:rsidRPr="00043BE9">
        <w:rPr>
          <w:sz w:val="28"/>
          <w:szCs w:val="28"/>
        </w:rPr>
        <w:t xml:space="preserve"> «</w:t>
      </w:r>
      <w:r w:rsidR="003F6E71">
        <w:rPr>
          <w:sz w:val="28"/>
          <w:szCs w:val="28"/>
        </w:rPr>
        <w:t>Благоустройство территории</w:t>
      </w:r>
      <w:r w:rsidRPr="00043BE9">
        <w:rPr>
          <w:sz w:val="28"/>
          <w:szCs w:val="28"/>
        </w:rPr>
        <w:t>».</w:t>
      </w:r>
    </w:p>
    <w:p w:rsidR="004C5075" w:rsidRPr="00A86362" w:rsidRDefault="004C5075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  <w:lang w:bidi="ru-RU"/>
        </w:rPr>
      </w:pPr>
      <w:r w:rsidRPr="00A86362">
        <w:rPr>
          <w:sz w:val="28"/>
          <w:szCs w:val="28"/>
        </w:rPr>
        <w:t>Границы образуемого земельного участка определены с учетом границ</w:t>
      </w:r>
      <w:r w:rsidRPr="00A86362">
        <w:rPr>
          <w:sz w:val="28"/>
          <w:szCs w:val="28"/>
          <w:lang w:bidi="ru-RU"/>
        </w:rPr>
        <w:t xml:space="preserve"> смежных земельных участков, стоящих на кадастровом учете, естественных границ земельного участка, границ территориальных зон.</w:t>
      </w:r>
    </w:p>
    <w:p w:rsidR="004050E4" w:rsidRPr="00F7030A" w:rsidRDefault="00322C78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 w:rsidR="00F7030A">
        <w:rPr>
          <w:rFonts w:eastAsia="Calibri" w:cs="Calibri"/>
          <w:kern w:val="0"/>
          <w:sz w:val="28"/>
          <w:szCs w:val="28"/>
          <w:lang w:eastAsia="ar-SA"/>
        </w:rPr>
        <w:t xml:space="preserve">динат </w:t>
      </w:r>
      <w:r w:rsidR="00A53DAB">
        <w:rPr>
          <w:rFonts w:eastAsia="Calibri" w:cs="Calibri"/>
          <w:kern w:val="0"/>
          <w:sz w:val="28"/>
          <w:szCs w:val="28"/>
          <w:lang w:eastAsia="ar-SA"/>
        </w:rPr>
        <w:t xml:space="preserve">характерных точек границ участка </w:t>
      </w:r>
      <w:r w:rsidR="00F7030A">
        <w:rPr>
          <w:rFonts w:eastAsia="Calibri" w:cs="Calibri"/>
          <w:kern w:val="0"/>
          <w:sz w:val="28"/>
          <w:szCs w:val="28"/>
          <w:lang w:eastAsia="ar-SA"/>
        </w:rPr>
        <w:t xml:space="preserve">представлена в таблице </w:t>
      </w:r>
      <w:r w:rsidR="00F60A1A">
        <w:rPr>
          <w:rFonts w:eastAsia="Calibri" w:cs="Calibri"/>
          <w:kern w:val="0"/>
          <w:sz w:val="28"/>
          <w:szCs w:val="28"/>
          <w:lang w:eastAsia="ar-SA"/>
        </w:rPr>
        <w:t>№ </w:t>
      </w:r>
      <w:r w:rsidR="00F7030A">
        <w:rPr>
          <w:rFonts w:eastAsia="Calibri" w:cs="Calibri"/>
          <w:kern w:val="0"/>
          <w:sz w:val="28"/>
          <w:szCs w:val="28"/>
          <w:lang w:eastAsia="ar-SA"/>
        </w:rPr>
        <w:t>5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322C78" w:rsidRPr="00322C78" w:rsidRDefault="00F7030A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 xml:space="preserve">Таблица </w:t>
      </w:r>
      <w:r w:rsidR="00F60A1A">
        <w:rPr>
          <w:rFonts w:eastAsia="Calibri" w:cs="Calibri"/>
          <w:kern w:val="0"/>
          <w:sz w:val="28"/>
          <w:szCs w:val="28"/>
          <w:lang w:eastAsia="ar-SA"/>
        </w:rPr>
        <w:t>№ </w:t>
      </w:r>
      <w:r>
        <w:rPr>
          <w:rFonts w:eastAsia="Calibri" w:cs="Calibri"/>
          <w:kern w:val="0"/>
          <w:sz w:val="28"/>
          <w:szCs w:val="28"/>
          <w:lang w:eastAsia="ar-SA"/>
        </w:rPr>
        <w:t>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81578C" w:rsidTr="00F7030A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81578C" w:rsidRDefault="00F60A1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81578C" w:rsidRDefault="00322C78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81578C" w:rsidTr="00F7030A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81578C" w:rsidRDefault="00322C78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81578C" w:rsidRDefault="00322C78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81578C" w:rsidRDefault="00322C78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3F6E71" w:rsidRPr="0081578C" w:rsidTr="00C65127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513855,43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1305001,4</w:t>
            </w:r>
          </w:p>
        </w:tc>
      </w:tr>
      <w:tr w:rsidR="003F6E71" w:rsidRPr="0081578C" w:rsidTr="00C65127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513846,6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1305069,31</w:t>
            </w:r>
          </w:p>
        </w:tc>
      </w:tr>
      <w:tr w:rsidR="003F6E71" w:rsidRPr="0081578C" w:rsidTr="00C65127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513800,26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1305064,68</w:t>
            </w:r>
          </w:p>
        </w:tc>
      </w:tr>
      <w:tr w:rsidR="003F6E71" w:rsidRPr="0081578C" w:rsidTr="00C65127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513800,05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1305064,63</w:t>
            </w:r>
          </w:p>
        </w:tc>
      </w:tr>
      <w:tr w:rsidR="003F6E71" w:rsidRPr="0081578C" w:rsidTr="00C65127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513812,14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1304969,13</w:t>
            </w:r>
          </w:p>
        </w:tc>
      </w:tr>
      <w:tr w:rsidR="003F6E71" w:rsidRPr="0081578C" w:rsidTr="00C65127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513840,31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1304990,2</w:t>
            </w:r>
          </w:p>
        </w:tc>
      </w:tr>
      <w:tr w:rsidR="003F6E71" w:rsidRPr="0081578C" w:rsidTr="00C65127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513855,43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1305001,4</w:t>
            </w:r>
          </w:p>
        </w:tc>
      </w:tr>
    </w:tbl>
    <w:p w:rsidR="003F6E71" w:rsidRDefault="003F6E71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73662E" w:rsidRPr="008D5662" w:rsidRDefault="0073662E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73662E" w:rsidRPr="0073662E" w:rsidRDefault="0073662E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73662E">
        <w:rPr>
          <w:sz w:val="28"/>
          <w:szCs w:val="28"/>
        </w:rPr>
        <w:t>Проектом межевания предлагается образовать земельн</w:t>
      </w:r>
      <w:r w:rsidR="00EE003A">
        <w:rPr>
          <w:sz w:val="28"/>
          <w:szCs w:val="28"/>
        </w:rPr>
        <w:t>ый участок площадью 10507 кв. м</w:t>
      </w:r>
      <w:r w:rsidRPr="0073662E">
        <w:rPr>
          <w:sz w:val="28"/>
          <w:szCs w:val="28"/>
        </w:rPr>
        <w:t xml:space="preserve"> для размещения объектов улично-дорожной сети: автомобильной дороги. </w:t>
      </w:r>
    </w:p>
    <w:p w:rsidR="0073662E" w:rsidRDefault="0073662E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73662E">
        <w:rPr>
          <w:sz w:val="28"/>
          <w:szCs w:val="28"/>
        </w:rPr>
        <w:t xml:space="preserve">Земельный участок ЗУ3 образуется из земель, государственная собственность на которые не разграничена. </w:t>
      </w:r>
    </w:p>
    <w:p w:rsidR="0073662E" w:rsidRPr="0073662E" w:rsidRDefault="0073662E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73662E">
        <w:rPr>
          <w:sz w:val="28"/>
          <w:szCs w:val="28"/>
        </w:rPr>
        <w:t>Земельный участок расположен в зоне О</w:t>
      </w:r>
      <w:r w:rsidR="003F6E71">
        <w:rPr>
          <w:sz w:val="28"/>
          <w:szCs w:val="28"/>
        </w:rPr>
        <w:t>ДК</w:t>
      </w:r>
      <w:r w:rsidRPr="0073662E">
        <w:rPr>
          <w:sz w:val="28"/>
          <w:szCs w:val="28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73662E">
        <w:rPr>
          <w:sz w:val="28"/>
          <w:szCs w:val="28"/>
        </w:rPr>
        <w:t xml:space="preserve"> «Улично-дорожная сеть».</w:t>
      </w:r>
    </w:p>
    <w:p w:rsidR="0073662E" w:rsidRDefault="0073662E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73662E">
        <w:rPr>
          <w:sz w:val="28"/>
          <w:szCs w:val="28"/>
        </w:rPr>
        <w:t>Границы участка определены в соответствии с поставленными на кадастровый учет соседними земельными участками, а также элементами планировочной структуры.</w:t>
      </w:r>
    </w:p>
    <w:p w:rsidR="0073662E" w:rsidRPr="00F7030A" w:rsidRDefault="0073662E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6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73662E" w:rsidRPr="00322C78" w:rsidRDefault="0073662E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lastRenderedPageBreak/>
        <w:t>Таблица № 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73662E" w:rsidRPr="0081578C" w:rsidTr="0073662E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3662E" w:rsidRPr="0081578C" w:rsidRDefault="0073662E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62E" w:rsidRPr="0081578C" w:rsidRDefault="0073662E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73662E" w:rsidRPr="0081578C" w:rsidTr="0073662E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62E" w:rsidRPr="0081578C" w:rsidRDefault="0073662E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62E" w:rsidRPr="0081578C" w:rsidRDefault="0073662E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62E" w:rsidRPr="0081578C" w:rsidRDefault="0073662E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513890,58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1304706,04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513883,24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1304717,70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513873,69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1304732,36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513868,79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1304738,53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513864,43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1304745,28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513862,55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1304748,80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513859,43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1304755,50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513854,98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1304766,79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513857,39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1304767,23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513886,99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1304773,35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513911,99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1304778,21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513955,60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1304783,62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513952,50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1304809,30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513951,02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1304821,65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513947,36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1304852,09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513945,48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1304867,69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513937,97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1304930,04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513937,55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1304916,54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513935,95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1304906,55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513931,79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1304889,09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513859,77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1304971,78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513859,05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1304977,05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513855,72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1304976,60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513829,92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1304955,78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513863,79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1304913,83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513883,87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1304930,05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513927,74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1304876,19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513885,24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1304810,13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513841,34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1304773,23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513835,99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1304773,79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513832,05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1304777,00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513803,75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1304800,10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513826,95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1304772,32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513819,67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1304766,75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513877,02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1304708,62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513878,24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1304708,85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513880,40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1304704,94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513880,81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1304704,31</w:t>
            </w:r>
          </w:p>
        </w:tc>
      </w:tr>
      <w:tr w:rsidR="003F6E71" w:rsidRPr="0081578C" w:rsidTr="0073662E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513890,58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1304706,04</w:t>
            </w:r>
          </w:p>
        </w:tc>
      </w:tr>
    </w:tbl>
    <w:p w:rsidR="0073662E" w:rsidRPr="00357CEE" w:rsidRDefault="0073662E" w:rsidP="006B5C4B">
      <w:pPr>
        <w:widowControl/>
        <w:tabs>
          <w:tab w:val="left" w:pos="426"/>
        </w:tabs>
        <w:spacing w:line="372" w:lineRule="auto"/>
        <w:ind w:firstLine="709"/>
        <w:rPr>
          <w:sz w:val="20"/>
        </w:rPr>
      </w:pPr>
    </w:p>
    <w:p w:rsidR="0076716A" w:rsidRDefault="0076716A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4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proofErr w:type="gramStart"/>
      <w:r>
        <w:rPr>
          <w:rFonts w:eastAsia="Lucida Sans Unicode"/>
          <w:b/>
          <w:spacing w:val="-5"/>
          <w:sz w:val="28"/>
          <w:szCs w:val="28"/>
          <w:lang w:bidi="ru-RU"/>
        </w:rPr>
        <w:t>4</w:t>
      </w:r>
      <w:proofErr w:type="gramEnd"/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76716A" w:rsidRPr="0076716A" w:rsidRDefault="0076716A" w:rsidP="006B5C4B">
      <w:pPr>
        <w:widowControl/>
        <w:spacing w:line="360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  <w:r w:rsidRPr="0076716A">
        <w:rPr>
          <w:rFonts w:eastAsia="Lucida Sans Unicode"/>
          <w:spacing w:val="-5"/>
          <w:sz w:val="28"/>
          <w:szCs w:val="28"/>
          <w:lang w:bidi="ru-RU"/>
        </w:rPr>
        <w:t>Проектом межевания предлагается образовать земель</w:t>
      </w:r>
      <w:r>
        <w:rPr>
          <w:rFonts w:eastAsia="Lucida Sans Unicode"/>
          <w:spacing w:val="-5"/>
          <w:sz w:val="28"/>
          <w:szCs w:val="28"/>
          <w:lang w:bidi="ru-RU"/>
        </w:rPr>
        <w:t xml:space="preserve">ный участок </w:t>
      </w:r>
      <w:r w:rsidR="00EE003A">
        <w:rPr>
          <w:rFonts w:eastAsia="Lucida Sans Unicode"/>
          <w:spacing w:val="-5"/>
          <w:sz w:val="28"/>
          <w:szCs w:val="28"/>
          <w:lang w:bidi="ru-RU"/>
        </w:rPr>
        <w:t>площадью 6381 кв. м</w:t>
      </w:r>
      <w:r w:rsidRPr="0076716A">
        <w:rPr>
          <w:rFonts w:eastAsia="Lucida Sans Unicode"/>
          <w:spacing w:val="-5"/>
          <w:sz w:val="28"/>
          <w:szCs w:val="28"/>
          <w:lang w:bidi="ru-RU"/>
        </w:rPr>
        <w:t xml:space="preserve"> для размещения объектов улично-дорожной сети: автомобильной дороги. </w:t>
      </w:r>
    </w:p>
    <w:p w:rsidR="0076716A" w:rsidRDefault="0076716A" w:rsidP="006B5C4B">
      <w:pPr>
        <w:widowControl/>
        <w:spacing w:line="360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  <w:r w:rsidRPr="0076716A">
        <w:rPr>
          <w:rFonts w:eastAsia="Lucida Sans Unicode"/>
          <w:spacing w:val="-5"/>
          <w:sz w:val="28"/>
          <w:szCs w:val="28"/>
          <w:lang w:bidi="ru-RU"/>
        </w:rPr>
        <w:lastRenderedPageBreak/>
        <w:t>Земельный участок ЗУ</w:t>
      </w:r>
      <w:proofErr w:type="gramStart"/>
      <w:r w:rsidRPr="0076716A">
        <w:rPr>
          <w:rFonts w:eastAsia="Lucida Sans Unicode"/>
          <w:spacing w:val="-5"/>
          <w:sz w:val="28"/>
          <w:szCs w:val="28"/>
          <w:lang w:bidi="ru-RU"/>
        </w:rPr>
        <w:t>4</w:t>
      </w:r>
      <w:proofErr w:type="gramEnd"/>
      <w:r w:rsidRPr="0076716A">
        <w:rPr>
          <w:rFonts w:eastAsia="Lucida Sans Unicode"/>
          <w:spacing w:val="-5"/>
          <w:sz w:val="28"/>
          <w:szCs w:val="28"/>
          <w:lang w:bidi="ru-RU"/>
        </w:rPr>
        <w:t xml:space="preserve"> образуется из земель, государственная собственность на которые не разграничена. </w:t>
      </w:r>
    </w:p>
    <w:p w:rsidR="0076716A" w:rsidRPr="0076716A" w:rsidRDefault="0076716A" w:rsidP="006B5C4B">
      <w:pPr>
        <w:widowControl/>
        <w:spacing w:line="360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  <w:r w:rsidRPr="0076716A">
        <w:rPr>
          <w:rFonts w:eastAsia="Lucida Sans Unicode"/>
          <w:spacing w:val="-5"/>
          <w:sz w:val="28"/>
          <w:szCs w:val="28"/>
          <w:lang w:bidi="ru-RU"/>
        </w:rPr>
        <w:t xml:space="preserve">Земельный участок </w:t>
      </w:r>
      <w:proofErr w:type="gramStart"/>
      <w:r w:rsidRPr="0076716A">
        <w:rPr>
          <w:rFonts w:eastAsia="Lucida Sans Unicode"/>
          <w:spacing w:val="-5"/>
          <w:sz w:val="28"/>
          <w:szCs w:val="28"/>
          <w:lang w:bidi="ru-RU"/>
        </w:rPr>
        <w:t xml:space="preserve">расположен в зоне </w:t>
      </w:r>
      <w:r w:rsidR="003F6E71">
        <w:rPr>
          <w:rFonts w:eastAsia="Lucida Sans Unicode"/>
          <w:spacing w:val="-5"/>
          <w:sz w:val="28"/>
          <w:szCs w:val="28"/>
          <w:lang w:bidi="ru-RU"/>
        </w:rPr>
        <w:t>Р</w:t>
      </w:r>
      <w:r w:rsidRPr="0076716A">
        <w:rPr>
          <w:rFonts w:eastAsia="Lucida Sans Unicode"/>
          <w:spacing w:val="-5"/>
          <w:sz w:val="28"/>
          <w:szCs w:val="28"/>
          <w:lang w:bidi="ru-RU"/>
        </w:rPr>
        <w:t>. Вид разрешенного использования образуемого земельного участка устанавливается</w:t>
      </w:r>
      <w:proofErr w:type="gramEnd"/>
      <w:r w:rsidRPr="0076716A">
        <w:rPr>
          <w:rFonts w:eastAsia="Lucida Sans Unicode"/>
          <w:spacing w:val="-5"/>
          <w:sz w:val="28"/>
          <w:szCs w:val="28"/>
          <w:lang w:bidi="ru-RU"/>
        </w:rPr>
        <w:t xml:space="preserve"> в соответствии с Классификатором </w:t>
      </w:r>
      <w:r>
        <w:rPr>
          <w:rFonts w:eastAsia="Lucida Sans Unicode"/>
          <w:spacing w:val="-5"/>
          <w:sz w:val="28"/>
          <w:szCs w:val="28"/>
          <w:lang w:bidi="ru-RU"/>
        </w:rPr>
        <w:t>как</w:t>
      </w:r>
      <w:r w:rsidRPr="0076716A">
        <w:rPr>
          <w:rFonts w:eastAsia="Lucida Sans Unicode"/>
          <w:spacing w:val="-5"/>
          <w:sz w:val="28"/>
          <w:szCs w:val="28"/>
          <w:lang w:bidi="ru-RU"/>
        </w:rPr>
        <w:t xml:space="preserve"> «Улично-дорожная сеть».</w:t>
      </w:r>
    </w:p>
    <w:p w:rsidR="0076716A" w:rsidRDefault="0076716A" w:rsidP="006B5C4B">
      <w:pPr>
        <w:widowControl/>
        <w:spacing w:line="360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  <w:r w:rsidRPr="0076716A">
        <w:rPr>
          <w:rFonts w:eastAsia="Lucida Sans Unicode"/>
          <w:spacing w:val="-5"/>
          <w:sz w:val="28"/>
          <w:szCs w:val="28"/>
          <w:lang w:bidi="ru-RU"/>
        </w:rPr>
        <w:t>Границы участка определены в соответствии с поставленными на кадастровый учет соседними земельными участками, а также элементами планировочной структуры.</w:t>
      </w:r>
    </w:p>
    <w:p w:rsidR="0076716A" w:rsidRPr="00F7030A" w:rsidRDefault="0076716A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7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76716A" w:rsidRPr="00322C78" w:rsidRDefault="0076716A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76716A" w:rsidRPr="0081578C" w:rsidTr="00EC152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6716A" w:rsidRPr="0081578C" w:rsidRDefault="0076716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16A" w:rsidRPr="0081578C" w:rsidRDefault="0076716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76716A" w:rsidRPr="0081578C" w:rsidTr="00EC152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16A" w:rsidRPr="0081578C" w:rsidRDefault="0076716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16A" w:rsidRPr="0081578C" w:rsidRDefault="0076716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16A" w:rsidRPr="0081578C" w:rsidRDefault="0076716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3F6E71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513972,55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1304785,31</w:t>
            </w:r>
          </w:p>
        </w:tc>
      </w:tr>
      <w:tr w:rsidR="003F6E71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513920,72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1305192,77</w:t>
            </w:r>
          </w:p>
        </w:tc>
      </w:tr>
      <w:tr w:rsidR="003F6E71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513904,64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1305190,42</w:t>
            </w:r>
          </w:p>
        </w:tc>
      </w:tr>
      <w:tr w:rsidR="003F6E71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513920,26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1305076,51</w:t>
            </w:r>
          </w:p>
        </w:tc>
      </w:tr>
      <w:tr w:rsidR="003F6E71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513936,75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1304958,45</w:t>
            </w:r>
          </w:p>
        </w:tc>
      </w:tr>
      <w:tr w:rsidR="003F6E71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513937,87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1304940,04</w:t>
            </w:r>
          </w:p>
        </w:tc>
      </w:tr>
      <w:tr w:rsidR="003F6E71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513937,97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1304930,04</w:t>
            </w:r>
          </w:p>
        </w:tc>
      </w:tr>
      <w:tr w:rsidR="003F6E71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513945,48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1304867,69</w:t>
            </w:r>
          </w:p>
        </w:tc>
      </w:tr>
      <w:tr w:rsidR="003F6E71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513947,36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1304852,09</w:t>
            </w:r>
          </w:p>
        </w:tc>
      </w:tr>
      <w:tr w:rsidR="003F6E71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513951,02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1304821,65</w:t>
            </w:r>
          </w:p>
        </w:tc>
      </w:tr>
      <w:tr w:rsidR="003F6E71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513952,50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1304809,30</w:t>
            </w:r>
          </w:p>
        </w:tc>
      </w:tr>
      <w:tr w:rsidR="003F6E71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513955,60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1304783,62</w:t>
            </w:r>
          </w:p>
        </w:tc>
      </w:tr>
      <w:tr w:rsidR="003F6E71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513964,68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E71" w:rsidRDefault="003F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1304784,53</w:t>
            </w:r>
          </w:p>
        </w:tc>
      </w:tr>
    </w:tbl>
    <w:p w:rsidR="0076716A" w:rsidRPr="00266460" w:rsidRDefault="0076716A" w:rsidP="006B5C4B">
      <w:pPr>
        <w:widowControl/>
        <w:spacing w:line="276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</w:p>
    <w:p w:rsidR="00B55057" w:rsidRDefault="00B55057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5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5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B55057" w:rsidRPr="00B55057" w:rsidRDefault="00B55057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55057">
        <w:rPr>
          <w:sz w:val="28"/>
          <w:szCs w:val="28"/>
        </w:rPr>
        <w:t>Проектом межевания предлагается образовать земель</w:t>
      </w:r>
      <w:r>
        <w:rPr>
          <w:sz w:val="28"/>
          <w:szCs w:val="28"/>
        </w:rPr>
        <w:t xml:space="preserve">ный участок площадью 2444 кв. м, </w:t>
      </w:r>
      <w:r w:rsidRPr="0076739B">
        <w:rPr>
          <w:sz w:val="28"/>
          <w:szCs w:val="28"/>
        </w:rPr>
        <w:t>расположенный</w:t>
      </w:r>
      <w:r w:rsidRPr="00B55057">
        <w:rPr>
          <w:sz w:val="28"/>
          <w:szCs w:val="28"/>
        </w:rPr>
        <w:t xml:space="preserve"> по ул. </w:t>
      </w:r>
      <w:proofErr w:type="gramStart"/>
      <w:r w:rsidRPr="00B55057">
        <w:rPr>
          <w:sz w:val="28"/>
          <w:szCs w:val="28"/>
        </w:rPr>
        <w:t>Окружная</w:t>
      </w:r>
      <w:proofErr w:type="gramEnd"/>
      <w:r w:rsidRPr="00B55057">
        <w:rPr>
          <w:sz w:val="28"/>
          <w:szCs w:val="28"/>
        </w:rPr>
        <w:t>, 1в</w:t>
      </w:r>
      <w:r w:rsidR="003F6E71">
        <w:rPr>
          <w:sz w:val="28"/>
          <w:szCs w:val="28"/>
        </w:rPr>
        <w:t>,</w:t>
      </w:r>
      <w:r w:rsidRPr="00B55057">
        <w:rPr>
          <w:sz w:val="28"/>
          <w:szCs w:val="28"/>
        </w:rPr>
        <w:t xml:space="preserve"> для размещения спорткомплекса Автомобильно-транспортного института.</w:t>
      </w:r>
    </w:p>
    <w:p w:rsidR="00B55057" w:rsidRDefault="00B55057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55057">
        <w:rPr>
          <w:sz w:val="28"/>
          <w:szCs w:val="28"/>
        </w:rPr>
        <w:t xml:space="preserve">Земельный участок ЗУ5 образуется путем перераспределения земельного участка с кадастровым номером 36:34:0303001:29 и земель, государственная собственность на которые не разграничена, по фактическому местоположению ограждения, при этом существование исходного земельного участка прекращается. </w:t>
      </w:r>
    </w:p>
    <w:p w:rsidR="00357CEE" w:rsidRDefault="00B55057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55057">
        <w:rPr>
          <w:sz w:val="28"/>
          <w:szCs w:val="28"/>
        </w:rPr>
        <w:lastRenderedPageBreak/>
        <w:t>Земел</w:t>
      </w:r>
      <w:r w:rsidR="003F6E71">
        <w:rPr>
          <w:sz w:val="28"/>
          <w:szCs w:val="28"/>
        </w:rPr>
        <w:t>ьный участок расположен в зоне Ж</w:t>
      </w:r>
      <w:proofErr w:type="gramStart"/>
      <w:r w:rsidR="003F6E71">
        <w:rPr>
          <w:sz w:val="28"/>
          <w:szCs w:val="28"/>
        </w:rPr>
        <w:t>М(</w:t>
      </w:r>
      <w:proofErr w:type="gramEnd"/>
      <w:r w:rsidR="003F6E71">
        <w:rPr>
          <w:sz w:val="28"/>
          <w:szCs w:val="28"/>
        </w:rPr>
        <w:t>н)</w:t>
      </w:r>
      <w:r w:rsidRPr="00B55057">
        <w:rPr>
          <w:sz w:val="28"/>
          <w:szCs w:val="28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B55057">
        <w:rPr>
          <w:sz w:val="28"/>
          <w:szCs w:val="28"/>
        </w:rPr>
        <w:t xml:space="preserve"> «Среднее и высшее профессиональное образование».</w:t>
      </w:r>
    </w:p>
    <w:p w:rsidR="003F6E71" w:rsidRPr="003F6E71" w:rsidRDefault="003F6E71" w:rsidP="003F6E7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3F6E71">
        <w:rPr>
          <w:sz w:val="28"/>
          <w:szCs w:val="28"/>
        </w:rPr>
        <w:t>В соответствии со ст. 17 Правил землепользования и застройки образуемый участок относится к объектам</w:t>
      </w:r>
      <w:r w:rsidR="00EE003A">
        <w:rPr>
          <w:sz w:val="28"/>
          <w:szCs w:val="28"/>
        </w:rPr>
        <w:t>, не соответствующим Правилам.</w:t>
      </w:r>
      <w:r w:rsidRPr="003F6E71">
        <w:rPr>
          <w:sz w:val="28"/>
          <w:szCs w:val="28"/>
        </w:rPr>
        <w:t xml:space="preserve"> </w:t>
      </w:r>
      <w:r w:rsidR="00EE003A">
        <w:rPr>
          <w:sz w:val="28"/>
          <w:szCs w:val="28"/>
        </w:rPr>
        <w:t>З</w:t>
      </w:r>
      <w:r w:rsidRPr="003F6E71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 w:rsidR="00EE003A">
        <w:rPr>
          <w:sz w:val="28"/>
          <w:szCs w:val="28"/>
        </w:rPr>
        <w:t>ил землепользования и застройки</w:t>
      </w:r>
      <w:r w:rsidRPr="003F6E71">
        <w:rPr>
          <w:sz w:val="28"/>
          <w:szCs w:val="28"/>
        </w:rPr>
        <w:t xml:space="preserve"> или до вступлен</w:t>
      </w:r>
      <w:r w:rsidR="00EE003A">
        <w:rPr>
          <w:sz w:val="28"/>
          <w:szCs w:val="28"/>
        </w:rPr>
        <w:t xml:space="preserve">ия в силу изменений в Правила </w:t>
      </w:r>
      <w:r w:rsidRPr="003F6E71">
        <w:rPr>
          <w:sz w:val="28"/>
          <w:szCs w:val="28"/>
        </w:rPr>
        <w:t>землепользования и застройки, являются не соответствующими</w:t>
      </w:r>
      <w:r w:rsidR="00EE003A">
        <w:rPr>
          <w:sz w:val="28"/>
          <w:szCs w:val="28"/>
        </w:rPr>
        <w:t xml:space="preserve"> им</w:t>
      </w:r>
      <w:r w:rsidRPr="003F6E71">
        <w:rPr>
          <w:sz w:val="28"/>
          <w:szCs w:val="28"/>
        </w:rPr>
        <w:t xml:space="preserve"> </w:t>
      </w:r>
      <w:r w:rsidR="00EE003A">
        <w:rPr>
          <w:sz w:val="28"/>
          <w:szCs w:val="28"/>
        </w:rPr>
        <w:t xml:space="preserve"> </w:t>
      </w:r>
      <w:r w:rsidRPr="003F6E71">
        <w:rPr>
          <w:sz w:val="28"/>
          <w:szCs w:val="28"/>
        </w:rPr>
        <w:t>в случаях, когда эти объекты:</w:t>
      </w:r>
    </w:p>
    <w:p w:rsidR="003F6E71" w:rsidRPr="003F6E71" w:rsidRDefault="003F6E71" w:rsidP="003F6E7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3F6E71">
        <w:rPr>
          <w:sz w:val="28"/>
          <w:szCs w:val="28"/>
        </w:rPr>
        <w:t>1)</w:t>
      </w:r>
      <w:r w:rsidRPr="003F6E71"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EE003A" w:rsidRDefault="003F6E71" w:rsidP="003F6E7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3F6E71">
        <w:rPr>
          <w:sz w:val="28"/>
          <w:szCs w:val="28"/>
        </w:rPr>
        <w:t>2)</w:t>
      </w:r>
      <w:r w:rsidRPr="003F6E71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3F6E71">
        <w:rPr>
          <w:sz w:val="28"/>
          <w:szCs w:val="28"/>
        </w:rPr>
        <w:t>подзоны</w:t>
      </w:r>
      <w:proofErr w:type="spellEnd"/>
      <w:r w:rsidRPr="003F6E71">
        <w:rPr>
          <w:sz w:val="28"/>
          <w:szCs w:val="28"/>
        </w:rPr>
        <w:t xml:space="preserve"> территориальной зоны. </w:t>
      </w:r>
    </w:p>
    <w:p w:rsidR="003F6E71" w:rsidRDefault="003F6E71" w:rsidP="003F6E7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3F6E71">
        <w:rPr>
          <w:sz w:val="28"/>
          <w:szCs w:val="28"/>
        </w:rPr>
        <w:t>Использование таких земельных участков определяется в соответствии со ст</w:t>
      </w:r>
      <w:r w:rsidR="00EE003A">
        <w:rPr>
          <w:sz w:val="28"/>
          <w:szCs w:val="28"/>
        </w:rPr>
        <w:t>.</w:t>
      </w:r>
      <w:r w:rsidRPr="003F6E71">
        <w:rPr>
          <w:sz w:val="28"/>
          <w:szCs w:val="28"/>
        </w:rPr>
        <w:t xml:space="preserve"> 7 и 15 Прави</w:t>
      </w:r>
      <w:r w:rsidR="00EE003A">
        <w:rPr>
          <w:sz w:val="28"/>
          <w:szCs w:val="28"/>
        </w:rPr>
        <w:t>л землепользования и застройки:</w:t>
      </w:r>
      <w:r w:rsidRPr="003F6E71"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3F6E71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:rsidR="0076716A" w:rsidRDefault="00B55057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55057">
        <w:rPr>
          <w:sz w:val="28"/>
          <w:szCs w:val="28"/>
        </w:rPr>
        <w:lastRenderedPageBreak/>
        <w:t>Границы участка определены в соответствии с поставленными на кадастровый учет соседними земельными участками, а также элементами планировочной структуры.</w:t>
      </w:r>
    </w:p>
    <w:p w:rsidR="000C27D4" w:rsidRPr="00F7030A" w:rsidRDefault="000C27D4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8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0C27D4" w:rsidRPr="00322C78" w:rsidRDefault="000C27D4" w:rsidP="006B5C4B">
      <w:pPr>
        <w:widowControl/>
        <w:tabs>
          <w:tab w:val="left" w:pos="426"/>
        </w:tabs>
        <w:autoSpaceDN/>
        <w:spacing w:after="40"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</w:t>
      </w:r>
      <w:r w:rsidR="00144D17">
        <w:rPr>
          <w:rFonts w:eastAsia="Calibri" w:cs="Calibri"/>
          <w:kern w:val="0"/>
          <w:sz w:val="28"/>
          <w:szCs w:val="28"/>
          <w:lang w:eastAsia="ar-SA"/>
        </w:rPr>
        <w:t xml:space="preserve"> </w:t>
      </w:r>
      <w:r>
        <w:rPr>
          <w:rFonts w:eastAsia="Calibri" w:cs="Calibri"/>
          <w:kern w:val="0"/>
          <w:sz w:val="28"/>
          <w:szCs w:val="28"/>
          <w:lang w:eastAsia="ar-SA"/>
        </w:rPr>
        <w:t>№ 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0C27D4" w:rsidRPr="0081578C" w:rsidTr="00EC152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C27D4" w:rsidRPr="0081578C" w:rsidRDefault="000C27D4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7D4" w:rsidRPr="0081578C" w:rsidRDefault="000C27D4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0C27D4" w:rsidRPr="0081578C" w:rsidTr="00EC152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7D4" w:rsidRPr="0081578C" w:rsidRDefault="000C27D4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7D4" w:rsidRPr="0081578C" w:rsidRDefault="000C27D4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7D4" w:rsidRPr="0081578C" w:rsidRDefault="000C27D4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513566,58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1304925,98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513591,03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1304976,88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513541,98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1305000,21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513527,29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1304970,49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513566,58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1304925,98</w:t>
            </w:r>
          </w:p>
        </w:tc>
      </w:tr>
    </w:tbl>
    <w:p w:rsidR="000C27D4" w:rsidRDefault="000C27D4" w:rsidP="0026646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</w:p>
    <w:p w:rsidR="000C27D4" w:rsidRDefault="000C27D4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6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proofErr w:type="gramStart"/>
      <w:r>
        <w:rPr>
          <w:rFonts w:eastAsia="Lucida Sans Unicode"/>
          <w:b/>
          <w:spacing w:val="-5"/>
          <w:sz w:val="28"/>
          <w:szCs w:val="28"/>
          <w:lang w:bidi="ru-RU"/>
        </w:rPr>
        <w:t>6</w:t>
      </w:r>
      <w:proofErr w:type="gramEnd"/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0C27D4" w:rsidRPr="000C27D4" w:rsidRDefault="000C27D4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0C27D4">
        <w:rPr>
          <w:sz w:val="28"/>
          <w:szCs w:val="28"/>
        </w:rPr>
        <w:t>Проектом межевания предлагается образовать земель</w:t>
      </w:r>
      <w:r>
        <w:rPr>
          <w:sz w:val="28"/>
          <w:szCs w:val="28"/>
        </w:rPr>
        <w:t xml:space="preserve">ный участок площадью 2384 кв. м, </w:t>
      </w:r>
      <w:r w:rsidRPr="0076739B">
        <w:rPr>
          <w:sz w:val="28"/>
          <w:szCs w:val="28"/>
        </w:rPr>
        <w:t>расположенный</w:t>
      </w:r>
      <w:r w:rsidRPr="000C27D4">
        <w:rPr>
          <w:sz w:val="28"/>
          <w:szCs w:val="28"/>
        </w:rPr>
        <w:t xml:space="preserve"> по ул. </w:t>
      </w:r>
      <w:proofErr w:type="gramStart"/>
      <w:r w:rsidRPr="000C27D4">
        <w:rPr>
          <w:sz w:val="28"/>
          <w:szCs w:val="28"/>
        </w:rPr>
        <w:t>Окружная</w:t>
      </w:r>
      <w:proofErr w:type="gramEnd"/>
      <w:r w:rsidRPr="000C27D4">
        <w:rPr>
          <w:sz w:val="28"/>
          <w:szCs w:val="28"/>
        </w:rPr>
        <w:t>, 1</w:t>
      </w:r>
      <w:r w:rsidR="00C6512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C27D4">
        <w:rPr>
          <w:sz w:val="28"/>
          <w:szCs w:val="28"/>
        </w:rPr>
        <w:t>для размещения Автомобильно-транспортного института.</w:t>
      </w:r>
    </w:p>
    <w:p w:rsidR="000C27D4" w:rsidRDefault="000C27D4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0C27D4">
        <w:rPr>
          <w:sz w:val="28"/>
          <w:szCs w:val="28"/>
        </w:rPr>
        <w:t>Земельный участок ЗУ</w:t>
      </w:r>
      <w:proofErr w:type="gramStart"/>
      <w:r w:rsidRPr="000C27D4">
        <w:rPr>
          <w:sz w:val="28"/>
          <w:szCs w:val="28"/>
        </w:rPr>
        <w:t>6</w:t>
      </w:r>
      <w:proofErr w:type="gramEnd"/>
      <w:r w:rsidRPr="000C27D4">
        <w:rPr>
          <w:sz w:val="28"/>
          <w:szCs w:val="28"/>
        </w:rPr>
        <w:t xml:space="preserve"> образуется</w:t>
      </w:r>
      <w:r>
        <w:rPr>
          <w:sz w:val="28"/>
          <w:szCs w:val="28"/>
        </w:rPr>
        <w:t xml:space="preserve"> </w:t>
      </w:r>
      <w:r w:rsidRPr="000C27D4">
        <w:rPr>
          <w:sz w:val="28"/>
          <w:szCs w:val="28"/>
        </w:rPr>
        <w:t xml:space="preserve">путем перераспределения земельного участка с кадастровым номером 36:34:0303001:10 и земель, государственная собственность на которые не разграничена, по фактическому местоположению ограждения, при этом существование исходного земельного участка прекращается. </w:t>
      </w:r>
    </w:p>
    <w:p w:rsidR="000C27D4" w:rsidRDefault="000C27D4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0C27D4">
        <w:rPr>
          <w:sz w:val="28"/>
          <w:szCs w:val="28"/>
        </w:rPr>
        <w:t xml:space="preserve">Земельный участок расположен в зоне </w:t>
      </w:r>
      <w:r w:rsidR="00C65127">
        <w:rPr>
          <w:sz w:val="28"/>
          <w:szCs w:val="28"/>
        </w:rPr>
        <w:t>Ж</w:t>
      </w:r>
      <w:proofErr w:type="gramStart"/>
      <w:r w:rsidR="00C65127">
        <w:rPr>
          <w:sz w:val="28"/>
          <w:szCs w:val="28"/>
        </w:rPr>
        <w:t>М(</w:t>
      </w:r>
      <w:proofErr w:type="gramEnd"/>
      <w:r w:rsidR="00C65127">
        <w:rPr>
          <w:sz w:val="28"/>
          <w:szCs w:val="28"/>
        </w:rPr>
        <w:t>н)</w:t>
      </w:r>
      <w:r w:rsidRPr="000C27D4">
        <w:rPr>
          <w:sz w:val="28"/>
          <w:szCs w:val="28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 w:rsidR="00144D17">
        <w:rPr>
          <w:sz w:val="28"/>
          <w:szCs w:val="28"/>
        </w:rPr>
        <w:t xml:space="preserve">как </w:t>
      </w:r>
      <w:r w:rsidRPr="000C27D4">
        <w:rPr>
          <w:sz w:val="28"/>
          <w:szCs w:val="28"/>
        </w:rPr>
        <w:t>«Среднее и высшее профессиональное образование».</w:t>
      </w:r>
    </w:p>
    <w:p w:rsidR="00EE003A" w:rsidRPr="003F6E71" w:rsidRDefault="00EE003A" w:rsidP="00EE003A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3F6E71">
        <w:rPr>
          <w:sz w:val="28"/>
          <w:szCs w:val="28"/>
        </w:rPr>
        <w:t>В соответствии со ст. 17 Правил землепользования и застройки образуемый участок относится к объектам</w:t>
      </w:r>
      <w:r>
        <w:rPr>
          <w:sz w:val="28"/>
          <w:szCs w:val="28"/>
        </w:rPr>
        <w:t>, не соответствующим Правилам.</w:t>
      </w:r>
      <w:r w:rsidRPr="003F6E71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3F6E71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>
        <w:rPr>
          <w:sz w:val="28"/>
          <w:szCs w:val="28"/>
        </w:rPr>
        <w:t>ил землепользования и застройки</w:t>
      </w:r>
      <w:r w:rsidRPr="003F6E71">
        <w:rPr>
          <w:sz w:val="28"/>
          <w:szCs w:val="28"/>
        </w:rPr>
        <w:t xml:space="preserve"> или до вступлен</w:t>
      </w:r>
      <w:r>
        <w:rPr>
          <w:sz w:val="28"/>
          <w:szCs w:val="28"/>
        </w:rPr>
        <w:t xml:space="preserve">ия в силу изменений в </w:t>
      </w:r>
      <w:r>
        <w:rPr>
          <w:sz w:val="28"/>
          <w:szCs w:val="28"/>
        </w:rPr>
        <w:lastRenderedPageBreak/>
        <w:t xml:space="preserve">Правила </w:t>
      </w:r>
      <w:r w:rsidRPr="003F6E71">
        <w:rPr>
          <w:sz w:val="28"/>
          <w:szCs w:val="28"/>
        </w:rPr>
        <w:t>землепользования и застройки, являются не соответствующими</w:t>
      </w:r>
      <w:r>
        <w:rPr>
          <w:sz w:val="28"/>
          <w:szCs w:val="28"/>
        </w:rPr>
        <w:t xml:space="preserve"> им</w:t>
      </w:r>
      <w:r w:rsidRPr="003F6E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F6E71">
        <w:rPr>
          <w:sz w:val="28"/>
          <w:szCs w:val="28"/>
        </w:rPr>
        <w:t>в случаях, когда эти объекты:</w:t>
      </w:r>
    </w:p>
    <w:p w:rsidR="00EE003A" w:rsidRPr="003F6E71" w:rsidRDefault="00EE003A" w:rsidP="00EE003A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3F6E71">
        <w:rPr>
          <w:sz w:val="28"/>
          <w:szCs w:val="28"/>
        </w:rPr>
        <w:t>1)</w:t>
      </w:r>
      <w:r w:rsidRPr="003F6E71"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EE003A" w:rsidRDefault="00EE003A" w:rsidP="00EE003A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3F6E71">
        <w:rPr>
          <w:sz w:val="28"/>
          <w:szCs w:val="28"/>
        </w:rPr>
        <w:t>2)</w:t>
      </w:r>
      <w:r w:rsidRPr="003F6E71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3F6E71">
        <w:rPr>
          <w:sz w:val="28"/>
          <w:szCs w:val="28"/>
        </w:rPr>
        <w:t>подзоны</w:t>
      </w:r>
      <w:proofErr w:type="spellEnd"/>
      <w:r w:rsidRPr="003F6E71">
        <w:rPr>
          <w:sz w:val="28"/>
          <w:szCs w:val="28"/>
        </w:rPr>
        <w:t xml:space="preserve"> территориальной зоны. </w:t>
      </w:r>
    </w:p>
    <w:p w:rsidR="00EE003A" w:rsidRDefault="00EE003A" w:rsidP="00EE003A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3F6E71">
        <w:rPr>
          <w:sz w:val="28"/>
          <w:szCs w:val="28"/>
        </w:rPr>
        <w:t>Использование таких земельных участков определяется в соответствии со ст</w:t>
      </w:r>
      <w:r>
        <w:rPr>
          <w:sz w:val="28"/>
          <w:szCs w:val="28"/>
        </w:rPr>
        <w:t>.</w:t>
      </w:r>
      <w:r w:rsidRPr="003F6E71">
        <w:rPr>
          <w:sz w:val="28"/>
          <w:szCs w:val="28"/>
        </w:rPr>
        <w:t xml:space="preserve"> 7 и 15 Прави</w:t>
      </w:r>
      <w:r>
        <w:rPr>
          <w:sz w:val="28"/>
          <w:szCs w:val="28"/>
        </w:rPr>
        <w:t>л землепользования и застройки:</w:t>
      </w:r>
      <w:r w:rsidRPr="003F6E71"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3F6E71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:rsidR="0073662E" w:rsidRDefault="000C27D4" w:rsidP="00EE003A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0C27D4">
        <w:rPr>
          <w:sz w:val="28"/>
          <w:szCs w:val="28"/>
        </w:rPr>
        <w:t>Границы участка определены в соответствии с поставленными на кадастровый учет соседними земельными участками, а также элементами планировочной структуры.</w:t>
      </w:r>
    </w:p>
    <w:p w:rsidR="00144D17" w:rsidRPr="00F7030A" w:rsidRDefault="00144D17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9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144D17" w:rsidRPr="00322C78" w:rsidRDefault="00144D17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44D17" w:rsidRPr="0081578C" w:rsidTr="00EC152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44D17" w:rsidRPr="0081578C" w:rsidRDefault="00144D1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D17" w:rsidRPr="0081578C" w:rsidRDefault="00144D1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144D17" w:rsidRPr="0081578C" w:rsidTr="00EC152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D17" w:rsidRPr="0081578C" w:rsidRDefault="00144D1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D17" w:rsidRPr="0081578C" w:rsidRDefault="00144D1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D17" w:rsidRPr="0081578C" w:rsidRDefault="00144D1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513609,24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1305014,78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513602,26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1305018,24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513599,16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1305020,53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513594,35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1305024,07</w:t>
            </w:r>
          </w:p>
        </w:tc>
      </w:tr>
      <w:tr w:rsidR="00EE003A" w:rsidRPr="0081578C" w:rsidTr="00EE003A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E003A" w:rsidRPr="0081578C" w:rsidRDefault="00EE003A" w:rsidP="00EE003A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lastRenderedPageBreak/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003A" w:rsidRPr="0081578C" w:rsidRDefault="00EE003A" w:rsidP="00EE003A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EE003A" w:rsidRPr="0081578C" w:rsidTr="00EE003A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003A" w:rsidRPr="0081578C" w:rsidRDefault="00EE003A" w:rsidP="00EE003A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003A" w:rsidRPr="0081578C" w:rsidRDefault="00EE003A" w:rsidP="00EE003A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003A" w:rsidRPr="0081578C" w:rsidRDefault="00EE003A" w:rsidP="00EE003A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513559,19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1305039,12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513542,06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1305002,08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513541,98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1305000,21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513591,03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1304976,88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513609,24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1305014,78</w:t>
            </w:r>
          </w:p>
        </w:tc>
      </w:tr>
    </w:tbl>
    <w:p w:rsidR="006B5C4B" w:rsidRDefault="006B5C4B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144D17" w:rsidRDefault="00144D17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7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proofErr w:type="gramStart"/>
      <w:r>
        <w:rPr>
          <w:rFonts w:eastAsia="Lucida Sans Unicode"/>
          <w:b/>
          <w:spacing w:val="-5"/>
          <w:sz w:val="28"/>
          <w:szCs w:val="28"/>
          <w:lang w:bidi="ru-RU"/>
        </w:rPr>
        <w:t>7</w:t>
      </w:r>
      <w:proofErr w:type="gramEnd"/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144D17" w:rsidRPr="00144D17" w:rsidRDefault="00144D17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144D17">
        <w:rPr>
          <w:sz w:val="28"/>
          <w:szCs w:val="28"/>
        </w:rPr>
        <w:t>Проектом межевания предлагается образовать земельн</w:t>
      </w:r>
      <w:r>
        <w:rPr>
          <w:sz w:val="28"/>
          <w:szCs w:val="28"/>
        </w:rPr>
        <w:t>ый участок площадью 122</w:t>
      </w:r>
      <w:r w:rsidR="00C65127">
        <w:rPr>
          <w:sz w:val="28"/>
          <w:szCs w:val="28"/>
        </w:rPr>
        <w:t>4</w:t>
      </w:r>
      <w:r w:rsidR="00EE003A">
        <w:rPr>
          <w:sz w:val="28"/>
          <w:szCs w:val="28"/>
        </w:rPr>
        <w:t>9 кв. м</w:t>
      </w:r>
      <w:r w:rsidRPr="00144D17">
        <w:rPr>
          <w:sz w:val="28"/>
          <w:szCs w:val="28"/>
        </w:rPr>
        <w:t xml:space="preserve"> для размещения объектов улично-дорожной сети: автомобильной дороги.</w:t>
      </w:r>
    </w:p>
    <w:p w:rsidR="00144D17" w:rsidRDefault="00144D17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144D17">
        <w:rPr>
          <w:sz w:val="28"/>
          <w:szCs w:val="28"/>
        </w:rPr>
        <w:t>Земельный участок ЗУ</w:t>
      </w:r>
      <w:proofErr w:type="gramStart"/>
      <w:r w:rsidRPr="00144D17">
        <w:rPr>
          <w:sz w:val="28"/>
          <w:szCs w:val="28"/>
        </w:rPr>
        <w:t>7</w:t>
      </w:r>
      <w:proofErr w:type="gramEnd"/>
      <w:r w:rsidRPr="00144D17">
        <w:rPr>
          <w:sz w:val="28"/>
          <w:szCs w:val="28"/>
        </w:rPr>
        <w:t xml:space="preserve"> образуется из земель, государственная собственность на которые не разграничена. </w:t>
      </w:r>
    </w:p>
    <w:p w:rsidR="00144D17" w:rsidRPr="00144D17" w:rsidRDefault="00144D17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144D17">
        <w:rPr>
          <w:sz w:val="28"/>
          <w:szCs w:val="28"/>
        </w:rPr>
        <w:t xml:space="preserve">Земельный участок расположен в зонах </w:t>
      </w:r>
      <w:r w:rsidR="00C65127">
        <w:rPr>
          <w:sz w:val="28"/>
          <w:szCs w:val="28"/>
        </w:rPr>
        <w:t>ОДМ, Ж</w:t>
      </w:r>
      <w:proofErr w:type="gramStart"/>
      <w:r w:rsidR="00C65127">
        <w:rPr>
          <w:sz w:val="28"/>
          <w:szCs w:val="28"/>
        </w:rPr>
        <w:t>М(</w:t>
      </w:r>
      <w:proofErr w:type="gramEnd"/>
      <w:r w:rsidR="00C65127">
        <w:rPr>
          <w:sz w:val="28"/>
          <w:szCs w:val="28"/>
        </w:rPr>
        <w:t>н)</w:t>
      </w:r>
      <w:r w:rsidRPr="00144D17">
        <w:rPr>
          <w:sz w:val="28"/>
          <w:szCs w:val="28"/>
        </w:rPr>
        <w:t xml:space="preserve">, Р. 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144D17">
        <w:rPr>
          <w:sz w:val="28"/>
          <w:szCs w:val="28"/>
        </w:rPr>
        <w:t xml:space="preserve"> «Улично-дорожная сеть».</w:t>
      </w:r>
    </w:p>
    <w:p w:rsidR="0073662E" w:rsidRDefault="00144D17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144D17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зон.</w:t>
      </w:r>
    </w:p>
    <w:p w:rsidR="0055601D" w:rsidRPr="00F7030A" w:rsidRDefault="0055601D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10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55601D" w:rsidRPr="00322C78" w:rsidRDefault="0055601D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10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55601D" w:rsidRPr="0081578C" w:rsidTr="00EC152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5601D" w:rsidRPr="0081578C" w:rsidRDefault="0055601D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01D" w:rsidRPr="0081578C" w:rsidRDefault="0055601D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55601D" w:rsidRPr="0081578C" w:rsidTr="00EC152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01D" w:rsidRPr="0081578C" w:rsidRDefault="0055601D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01D" w:rsidRPr="0081578C" w:rsidRDefault="0055601D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01D" w:rsidRPr="0081578C" w:rsidRDefault="0055601D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513470,8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1304683,99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513488,75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1304696,85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513514,95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1304715,53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513518,08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1304712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1304756,3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513579,94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1304781,42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513594,22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1304813,53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513606,48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1304840,88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513619,2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1304869,27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513629,09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1304888,88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513636,32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1304891,68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513566,58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1304925,98</w:t>
            </w:r>
          </w:p>
        </w:tc>
      </w:tr>
      <w:tr w:rsidR="00EE003A" w:rsidRPr="0081578C" w:rsidTr="00EE003A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E003A" w:rsidRPr="0081578C" w:rsidRDefault="00EE003A" w:rsidP="00EE003A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lastRenderedPageBreak/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003A" w:rsidRPr="0081578C" w:rsidRDefault="00EE003A" w:rsidP="00EE003A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EE003A" w:rsidRPr="0081578C" w:rsidTr="00EE003A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003A" w:rsidRPr="0081578C" w:rsidRDefault="00EE003A" w:rsidP="00EE003A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003A" w:rsidRPr="0081578C" w:rsidRDefault="00EE003A" w:rsidP="00EE003A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003A" w:rsidRPr="0081578C" w:rsidRDefault="00EE003A" w:rsidP="00EE003A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513527,29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1304970,49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513541,98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1305000,21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513542,06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1305002,08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513559,19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1305039,12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513594,35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1305024,07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513568,79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1305042,94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513567,5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1305081,37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513551,5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1305077,32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513529,72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1305072,67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513535,01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1305071,65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513538,02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1305069,91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513540,55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1305068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513544,42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1305064,55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513549,62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1305053,73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513551,19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1305044,64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513518,45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1304977,63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513510,47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1304970,95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513509,1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1304973,09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513463,7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1304941,53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513403,94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1304897,96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513374,67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1304938,17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513354,88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1304965,76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513348,06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1304959,57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513358,47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1304945,28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513362,02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1304948,08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513399,48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1304894,73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513374,16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1304876,29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513341,68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1304852,57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513322,45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1304838,52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513332,67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1304824,58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513351,88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1304838,63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513382,26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1304863,66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513406,51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1304880,65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513443,26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1304827,08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513462,78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1304800,91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513470,29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1304792,4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513471,76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1304793,48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513474,83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1304788,7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513479,44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1304791,28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513475,84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1304797,9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513481,17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1304802,69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513475,14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1304810,8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513468,52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1304805,75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513452,67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1304826,61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513413,58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1304883,68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513414,33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1304886,28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513470,75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1304927,99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513515,61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1304961,88</w:t>
            </w:r>
          </w:p>
        </w:tc>
      </w:tr>
      <w:tr w:rsidR="00245890" w:rsidRPr="0081578C" w:rsidTr="005E683B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45890" w:rsidRPr="0081578C" w:rsidRDefault="00245890" w:rsidP="005E683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lastRenderedPageBreak/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890" w:rsidRPr="0081578C" w:rsidRDefault="00245890" w:rsidP="005E683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245890" w:rsidRPr="0081578C" w:rsidTr="005E683B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890" w:rsidRPr="0081578C" w:rsidRDefault="00245890" w:rsidP="005E683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890" w:rsidRPr="0081578C" w:rsidRDefault="00245890" w:rsidP="005E683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890" w:rsidRPr="0081578C" w:rsidRDefault="00245890" w:rsidP="005E683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513532,92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1304942,38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513558,2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1304918,4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513562,08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1304915,01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513590,84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1304895,23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513615,05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1304883,23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513593,66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1304840,45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513583,35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1304818,2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513570,21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1304789,67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513557,11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1304761,03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513527,95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1304739,37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513504,84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1304722,25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513482,28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1304706,02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513460,31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1304690,27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513442,14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1304675,05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513451,44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1304668,22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513470,8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1304683,99</w:t>
            </w:r>
          </w:p>
        </w:tc>
      </w:tr>
    </w:tbl>
    <w:p w:rsidR="0073662E" w:rsidRPr="00266460" w:rsidRDefault="0073662E" w:rsidP="0026646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</w:p>
    <w:p w:rsidR="0055601D" w:rsidRDefault="0055601D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8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8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55601D" w:rsidRPr="008E5D37" w:rsidRDefault="0055601D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8E5D37">
        <w:rPr>
          <w:sz w:val="28"/>
          <w:szCs w:val="28"/>
        </w:rPr>
        <w:t>Проектом межевания предлагается образовать земель</w:t>
      </w:r>
      <w:r>
        <w:rPr>
          <w:sz w:val="28"/>
          <w:szCs w:val="28"/>
        </w:rPr>
        <w:t>ный участок площадью 2178 кв. м</w:t>
      </w:r>
      <w:r w:rsidRPr="008E5D37">
        <w:rPr>
          <w:sz w:val="28"/>
          <w:szCs w:val="28"/>
        </w:rPr>
        <w:t>, расположенный по ул</w:t>
      </w:r>
      <w:r>
        <w:rPr>
          <w:sz w:val="28"/>
          <w:szCs w:val="28"/>
        </w:rPr>
        <w:t xml:space="preserve">. Обручева, </w:t>
      </w:r>
      <w:r w:rsidRPr="008E5D37">
        <w:rPr>
          <w:sz w:val="28"/>
          <w:szCs w:val="28"/>
        </w:rPr>
        <w:t>1</w:t>
      </w:r>
      <w:r w:rsidR="00C65127">
        <w:rPr>
          <w:sz w:val="28"/>
          <w:szCs w:val="28"/>
        </w:rPr>
        <w:t>,</w:t>
      </w:r>
      <w:r w:rsidRPr="008E5D37">
        <w:rPr>
          <w:sz w:val="28"/>
          <w:szCs w:val="28"/>
        </w:rPr>
        <w:t xml:space="preserve"> для размещения </w:t>
      </w:r>
      <w:r>
        <w:rPr>
          <w:sz w:val="28"/>
          <w:szCs w:val="28"/>
        </w:rPr>
        <w:t>дву</w:t>
      </w:r>
      <w:r w:rsidRPr="008E5D37">
        <w:rPr>
          <w:sz w:val="28"/>
          <w:szCs w:val="28"/>
        </w:rPr>
        <w:t>хэтажного жилого дома.</w:t>
      </w:r>
    </w:p>
    <w:p w:rsidR="0055601D" w:rsidRDefault="0055601D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  <w:lang w:bidi="ru-RU"/>
        </w:rPr>
      </w:pPr>
      <w:r w:rsidRPr="00A0708B">
        <w:rPr>
          <w:sz w:val="28"/>
          <w:szCs w:val="28"/>
        </w:rPr>
        <w:t xml:space="preserve">Нормативный размер земельного участка, </w:t>
      </w:r>
      <w:r w:rsidRPr="004D4525">
        <w:rPr>
          <w:kern w:val="0"/>
          <w:sz w:val="28"/>
          <w:szCs w:val="28"/>
        </w:rPr>
        <w:t xml:space="preserve">определяемый согласно </w:t>
      </w:r>
      <w:r>
        <w:rPr>
          <w:kern w:val="0"/>
          <w:sz w:val="28"/>
          <w:szCs w:val="28"/>
        </w:rPr>
        <w:br/>
      </w:r>
      <w:r w:rsidRPr="004D4525">
        <w:rPr>
          <w:kern w:val="0"/>
          <w:sz w:val="28"/>
          <w:szCs w:val="28"/>
        </w:rPr>
        <w:t>СП 30-101-98 «Методические указания по расчету нормативных размеров земе</w:t>
      </w:r>
      <w:r>
        <w:rPr>
          <w:kern w:val="0"/>
          <w:sz w:val="28"/>
          <w:szCs w:val="28"/>
        </w:rPr>
        <w:t>льных участков в кондоминиумах»</w:t>
      </w:r>
      <w:r w:rsidRPr="004D4525">
        <w:rPr>
          <w:kern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</w:t>
      </w:r>
      <w:r w:rsidRPr="00042830">
        <w:rPr>
          <w:sz w:val="28"/>
          <w:szCs w:val="28"/>
        </w:rPr>
        <w:t>СП 30-101-98</w:t>
      </w:r>
      <w:r>
        <w:rPr>
          <w:sz w:val="28"/>
          <w:szCs w:val="28"/>
        </w:rPr>
        <w:t>)</w:t>
      </w:r>
      <w:r>
        <w:rPr>
          <w:kern w:val="0"/>
          <w:sz w:val="28"/>
          <w:szCs w:val="28"/>
        </w:rPr>
        <w:t>:</w:t>
      </w:r>
      <w:r w:rsidRPr="00A0708B">
        <w:rPr>
          <w:sz w:val="28"/>
          <w:szCs w:val="28"/>
          <w:lang w:bidi="ru-RU"/>
        </w:rPr>
        <w:t xml:space="preserve">  </w:t>
      </w:r>
      <w:r>
        <w:rPr>
          <w:sz w:val="28"/>
          <w:szCs w:val="28"/>
          <w:lang w:bidi="ru-RU"/>
        </w:rPr>
        <w:br/>
      </w:r>
      <w:r w:rsidRPr="00A0708B">
        <w:rPr>
          <w:sz w:val="28"/>
          <w:szCs w:val="28"/>
          <w:lang w:val="en-US" w:bidi="ru-RU"/>
        </w:rPr>
        <w:t>S</w:t>
      </w:r>
      <w:proofErr w:type="spellStart"/>
      <w:r w:rsidRPr="00A0708B">
        <w:rPr>
          <w:sz w:val="28"/>
          <w:szCs w:val="28"/>
          <w:vertAlign w:val="subscript"/>
          <w:lang w:bidi="ru-RU"/>
        </w:rPr>
        <w:t>норм.к</w:t>
      </w:r>
      <w:proofErr w:type="spellEnd"/>
      <w:r w:rsidRPr="00A0708B">
        <w:rPr>
          <w:sz w:val="28"/>
          <w:szCs w:val="28"/>
          <w:lang w:bidi="ru-RU"/>
        </w:rPr>
        <w:t>=</w:t>
      </w:r>
      <w:r>
        <w:rPr>
          <w:sz w:val="28"/>
          <w:szCs w:val="28"/>
        </w:rPr>
        <w:t xml:space="preserve"> </w:t>
      </w:r>
      <w:r w:rsidRPr="00A0708B">
        <w:rPr>
          <w:sz w:val="28"/>
          <w:szCs w:val="28"/>
          <w:lang w:bidi="ru-RU"/>
        </w:rPr>
        <w:t>638</w:t>
      </w:r>
      <w:r>
        <w:rPr>
          <w:sz w:val="28"/>
          <w:szCs w:val="28"/>
          <w:lang w:bidi="ru-RU"/>
        </w:rPr>
        <w:t xml:space="preserve"> кв. м.</w:t>
      </w:r>
    </w:p>
    <w:p w:rsidR="00D7615A" w:rsidRDefault="0055601D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8E5D37">
        <w:rPr>
          <w:sz w:val="28"/>
          <w:szCs w:val="28"/>
        </w:rPr>
        <w:t xml:space="preserve">Земельный </w:t>
      </w:r>
      <w:r>
        <w:rPr>
          <w:sz w:val="28"/>
          <w:szCs w:val="28"/>
        </w:rPr>
        <w:t xml:space="preserve">участок ЗУ8 </w:t>
      </w:r>
      <w:r w:rsidRPr="008E5D37">
        <w:rPr>
          <w:sz w:val="28"/>
          <w:szCs w:val="28"/>
        </w:rPr>
        <w:t>образуется</w:t>
      </w:r>
      <w:r w:rsidRPr="00A0296C">
        <w:rPr>
          <w:sz w:val="28"/>
          <w:szCs w:val="28"/>
        </w:rPr>
        <w:t xml:space="preserve"> из земель, государственная собственность на которые не разграничена. </w:t>
      </w:r>
    </w:p>
    <w:p w:rsidR="0055601D" w:rsidRDefault="0055601D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E53EFF">
        <w:rPr>
          <w:sz w:val="28"/>
          <w:szCs w:val="28"/>
        </w:rPr>
        <w:t>По данным кадастрового плана территории</w:t>
      </w:r>
      <w:r>
        <w:rPr>
          <w:sz w:val="28"/>
          <w:szCs w:val="28"/>
        </w:rPr>
        <w:t xml:space="preserve"> </w:t>
      </w:r>
      <w:r w:rsidR="00245890" w:rsidRPr="007B37E0">
        <w:rPr>
          <w:sz w:val="28"/>
          <w:szCs w:val="28"/>
        </w:rPr>
        <w:t xml:space="preserve">от 18.10.2021 </w:t>
      </w:r>
      <w:r w:rsidR="00245890">
        <w:rPr>
          <w:sz w:val="28"/>
          <w:szCs w:val="28"/>
        </w:rPr>
        <w:br/>
      </w:r>
      <w:r w:rsidRPr="007B37E0">
        <w:rPr>
          <w:sz w:val="28"/>
          <w:szCs w:val="28"/>
        </w:rPr>
        <w:t>№ КУВИ-999/2021-992354</w:t>
      </w:r>
      <w:r>
        <w:rPr>
          <w:sz w:val="28"/>
          <w:szCs w:val="28"/>
        </w:rPr>
        <w:t xml:space="preserve"> </w:t>
      </w:r>
      <w:r w:rsidRPr="007B37E0">
        <w:rPr>
          <w:sz w:val="28"/>
          <w:szCs w:val="28"/>
        </w:rPr>
        <w:t>имеются сведения о ранее учтенн</w:t>
      </w:r>
      <w:r w:rsidRPr="00E53EFF">
        <w:rPr>
          <w:sz w:val="28"/>
          <w:szCs w:val="28"/>
        </w:rPr>
        <w:t xml:space="preserve">ом земельном участке под размещение многоквартирного жилого дома, расположенного </w:t>
      </w:r>
      <w:r w:rsidR="00245890">
        <w:rPr>
          <w:sz w:val="28"/>
          <w:szCs w:val="28"/>
        </w:rPr>
        <w:br/>
      </w:r>
      <w:r w:rsidRPr="00E53EFF">
        <w:rPr>
          <w:sz w:val="28"/>
          <w:szCs w:val="28"/>
        </w:rPr>
        <w:t>по адресу</w:t>
      </w:r>
      <w:r w:rsidR="0016525A">
        <w:rPr>
          <w:sz w:val="28"/>
          <w:szCs w:val="28"/>
        </w:rPr>
        <w:t>:</w:t>
      </w:r>
      <w:r w:rsidRPr="00E53EFF">
        <w:rPr>
          <w:sz w:val="28"/>
          <w:szCs w:val="28"/>
        </w:rPr>
        <w:t xml:space="preserve"> Воронежская обл</w:t>
      </w:r>
      <w:r w:rsidR="00245890">
        <w:rPr>
          <w:sz w:val="28"/>
          <w:szCs w:val="28"/>
        </w:rPr>
        <w:t>.</w:t>
      </w:r>
      <w:r w:rsidRPr="00E53EFF">
        <w:rPr>
          <w:sz w:val="28"/>
          <w:szCs w:val="28"/>
        </w:rPr>
        <w:t>, г</w:t>
      </w:r>
      <w:r>
        <w:rPr>
          <w:sz w:val="28"/>
          <w:szCs w:val="28"/>
        </w:rPr>
        <w:t>.</w:t>
      </w:r>
      <w:r w:rsidRPr="00E53EFF">
        <w:rPr>
          <w:sz w:val="28"/>
          <w:szCs w:val="28"/>
        </w:rPr>
        <w:t xml:space="preserve"> Воронеж, </w:t>
      </w:r>
      <w:r w:rsidR="00245890">
        <w:rPr>
          <w:sz w:val="28"/>
          <w:szCs w:val="28"/>
        </w:rPr>
        <w:t xml:space="preserve">ул. </w:t>
      </w:r>
      <w:r w:rsidRPr="00E53EFF">
        <w:rPr>
          <w:sz w:val="28"/>
          <w:szCs w:val="28"/>
        </w:rPr>
        <w:t>Обручева, 1</w:t>
      </w:r>
      <w:r w:rsidR="00245890">
        <w:rPr>
          <w:sz w:val="28"/>
          <w:szCs w:val="28"/>
        </w:rPr>
        <w:t>,</w:t>
      </w:r>
      <w:r w:rsidRPr="00E53EFF">
        <w:rPr>
          <w:sz w:val="28"/>
          <w:szCs w:val="28"/>
        </w:rPr>
        <w:t xml:space="preserve"> кадастровый номер земельного </w:t>
      </w:r>
      <w:r w:rsidRPr="00D30420">
        <w:rPr>
          <w:sz w:val="28"/>
          <w:szCs w:val="28"/>
        </w:rPr>
        <w:t xml:space="preserve">участка 36:34:0303001:18. Площадь земельного участка </w:t>
      </w:r>
      <w:r w:rsidR="00245890">
        <w:rPr>
          <w:sz w:val="28"/>
          <w:szCs w:val="28"/>
        </w:rPr>
        <w:br/>
      </w:r>
      <w:r w:rsidRPr="00D30420">
        <w:rPr>
          <w:sz w:val="28"/>
          <w:szCs w:val="28"/>
        </w:rPr>
        <w:t xml:space="preserve">по сведениям </w:t>
      </w:r>
      <w:r w:rsidR="00266460">
        <w:rPr>
          <w:sz w:val="28"/>
          <w:szCs w:val="28"/>
        </w:rPr>
        <w:t xml:space="preserve">Единого государственного реестра недвижимости </w:t>
      </w:r>
      <w:r w:rsidR="00245890">
        <w:rPr>
          <w:sz w:val="28"/>
          <w:szCs w:val="28"/>
        </w:rPr>
        <w:br/>
      </w:r>
      <w:r w:rsidR="00266460">
        <w:rPr>
          <w:sz w:val="28"/>
          <w:szCs w:val="28"/>
        </w:rPr>
        <w:t xml:space="preserve">(далее – </w:t>
      </w:r>
      <w:r w:rsidRPr="00D30420">
        <w:rPr>
          <w:sz w:val="28"/>
          <w:szCs w:val="28"/>
        </w:rPr>
        <w:t>ЕГРН</w:t>
      </w:r>
      <w:r w:rsidR="00266460">
        <w:rPr>
          <w:sz w:val="28"/>
          <w:szCs w:val="28"/>
        </w:rPr>
        <w:t>)</w:t>
      </w:r>
      <w:r w:rsidR="00245890">
        <w:rPr>
          <w:sz w:val="28"/>
          <w:szCs w:val="28"/>
        </w:rPr>
        <w:t xml:space="preserve"> –</w:t>
      </w:r>
      <w:r w:rsidRPr="00D30420">
        <w:rPr>
          <w:sz w:val="28"/>
          <w:szCs w:val="28"/>
        </w:rPr>
        <w:t xml:space="preserve"> 1346</w:t>
      </w:r>
      <w:r>
        <w:rPr>
          <w:sz w:val="28"/>
          <w:szCs w:val="28"/>
        </w:rPr>
        <w:t xml:space="preserve"> кв. м</w:t>
      </w:r>
      <w:r w:rsidR="00245890">
        <w:rPr>
          <w:sz w:val="28"/>
          <w:szCs w:val="28"/>
        </w:rPr>
        <w:t>.</w:t>
      </w:r>
      <w:r w:rsidRPr="00D30420">
        <w:rPr>
          <w:sz w:val="28"/>
          <w:szCs w:val="28"/>
        </w:rPr>
        <w:t xml:space="preserve"> </w:t>
      </w:r>
      <w:r w:rsidR="00245890">
        <w:rPr>
          <w:sz w:val="28"/>
          <w:szCs w:val="28"/>
        </w:rPr>
        <w:t>К</w:t>
      </w:r>
      <w:r w:rsidRPr="00D30420">
        <w:rPr>
          <w:sz w:val="28"/>
          <w:szCs w:val="28"/>
        </w:rPr>
        <w:t>роме того</w:t>
      </w:r>
      <w:r w:rsidR="00245890">
        <w:rPr>
          <w:sz w:val="28"/>
          <w:szCs w:val="28"/>
        </w:rPr>
        <w:t>,</w:t>
      </w:r>
      <w:r w:rsidRPr="00D30420">
        <w:rPr>
          <w:sz w:val="28"/>
          <w:szCs w:val="28"/>
        </w:rPr>
        <w:t xml:space="preserve"> границы данного земельного </w:t>
      </w:r>
      <w:r w:rsidRPr="00D30420">
        <w:rPr>
          <w:sz w:val="28"/>
          <w:szCs w:val="28"/>
        </w:rPr>
        <w:lastRenderedPageBreak/>
        <w:t xml:space="preserve">участка не установлены в соответствии с требованиями действующего законодательства и подлежат уточнению. </w:t>
      </w:r>
    </w:p>
    <w:p w:rsidR="0055601D" w:rsidRDefault="0055601D" w:rsidP="00266460">
      <w:pPr>
        <w:widowControl/>
        <w:tabs>
          <w:tab w:val="left" w:pos="0"/>
        </w:tabs>
        <w:spacing w:line="360" w:lineRule="auto"/>
        <w:ind w:firstLine="709"/>
        <w:contextualSpacing/>
        <w:rPr>
          <w:sz w:val="28"/>
          <w:szCs w:val="28"/>
        </w:rPr>
      </w:pPr>
      <w:r w:rsidRPr="00D30420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D30420">
        <w:rPr>
          <w:sz w:val="28"/>
          <w:szCs w:val="28"/>
        </w:rPr>
        <w:t xml:space="preserve"> «Малоэтажная многоквартирная жилая застройка».</w:t>
      </w:r>
    </w:p>
    <w:p w:rsidR="00C65127" w:rsidRDefault="00C65127" w:rsidP="0026646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со ст. 17 Правил землепользования и застройки образуемый участок относится к объектам</w:t>
      </w:r>
      <w:r w:rsidR="00245890">
        <w:rPr>
          <w:sz w:val="28"/>
          <w:szCs w:val="28"/>
        </w:rPr>
        <w:t>,</w:t>
      </w:r>
      <w:r>
        <w:rPr>
          <w:sz w:val="28"/>
          <w:szCs w:val="28"/>
        </w:rPr>
        <w:t xml:space="preserve"> не соответствующим Правилам</w:t>
      </w:r>
      <w:r w:rsidR="002458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45890">
        <w:rPr>
          <w:sz w:val="28"/>
          <w:szCs w:val="28"/>
        </w:rPr>
        <w:t>З</w:t>
      </w:r>
      <w:r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 w:rsidR="00245890">
        <w:rPr>
          <w:sz w:val="28"/>
          <w:szCs w:val="28"/>
        </w:rPr>
        <w:t>ил землепользования и застройки</w:t>
      </w:r>
      <w:r>
        <w:rPr>
          <w:sz w:val="28"/>
          <w:szCs w:val="28"/>
        </w:rPr>
        <w:t xml:space="preserve"> или до вступле</w:t>
      </w:r>
      <w:r w:rsidR="00245890">
        <w:rPr>
          <w:sz w:val="28"/>
          <w:szCs w:val="28"/>
        </w:rPr>
        <w:t>ния в силу изменений в Правила</w:t>
      </w:r>
      <w:r>
        <w:rPr>
          <w:sz w:val="28"/>
          <w:szCs w:val="28"/>
        </w:rPr>
        <w:t xml:space="preserve"> землепользования и застройки, являются не соответствующими</w:t>
      </w:r>
      <w:r w:rsidR="00245890">
        <w:rPr>
          <w:sz w:val="28"/>
          <w:szCs w:val="28"/>
        </w:rPr>
        <w:t xml:space="preserve"> им </w:t>
      </w:r>
      <w:r>
        <w:rPr>
          <w:sz w:val="28"/>
          <w:szCs w:val="28"/>
        </w:rPr>
        <w:t xml:space="preserve"> в случаях, когда эти объекты:</w:t>
      </w:r>
    </w:p>
    <w:p w:rsidR="00C65127" w:rsidRDefault="00C65127" w:rsidP="0026646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245890" w:rsidRDefault="00C65127" w:rsidP="0026646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>
        <w:rPr>
          <w:sz w:val="28"/>
          <w:szCs w:val="28"/>
        </w:rPr>
        <w:t>подзоны</w:t>
      </w:r>
      <w:proofErr w:type="spellEnd"/>
      <w:r>
        <w:rPr>
          <w:sz w:val="28"/>
          <w:szCs w:val="28"/>
        </w:rPr>
        <w:t xml:space="preserve"> территориальной зоны. </w:t>
      </w:r>
    </w:p>
    <w:p w:rsidR="00C65127" w:rsidRPr="00D30420" w:rsidRDefault="00C65127" w:rsidP="0026646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Использование таких земельных участков определ</w:t>
      </w:r>
      <w:r w:rsidR="00245890">
        <w:rPr>
          <w:sz w:val="28"/>
          <w:szCs w:val="28"/>
        </w:rPr>
        <w:t>яется в соответствии со ст.</w:t>
      </w:r>
      <w:r>
        <w:rPr>
          <w:sz w:val="28"/>
          <w:szCs w:val="28"/>
        </w:rPr>
        <w:t xml:space="preserve"> 7 и 15 Прави</w:t>
      </w:r>
      <w:r w:rsidR="00245890">
        <w:rPr>
          <w:sz w:val="28"/>
          <w:szCs w:val="28"/>
        </w:rPr>
        <w:t>л землепользования и застройки:</w:t>
      </w:r>
      <w:r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:rsidR="0055601D" w:rsidRDefault="0055601D" w:rsidP="0026646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  <w:lang w:bidi="ru-RU"/>
        </w:rPr>
      </w:pPr>
      <w:r w:rsidRPr="00A0708B">
        <w:rPr>
          <w:sz w:val="28"/>
          <w:szCs w:val="28"/>
          <w:lang w:bidi="ru-RU"/>
        </w:rPr>
        <w:lastRenderedPageBreak/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245890">
        <w:rPr>
          <w:sz w:val="28"/>
          <w:szCs w:val="28"/>
          <w:lang w:bidi="ru-RU"/>
        </w:rPr>
        <w:t xml:space="preserve">, </w:t>
      </w:r>
      <w:r w:rsidRPr="00A0708B">
        <w:rPr>
          <w:sz w:val="28"/>
          <w:szCs w:val="28"/>
          <w:lang w:bidi="ru-RU"/>
        </w:rPr>
        <w:t xml:space="preserve">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территориальной зоны </w:t>
      </w:r>
      <w:r w:rsidR="00C65127">
        <w:rPr>
          <w:sz w:val="28"/>
          <w:szCs w:val="28"/>
          <w:lang w:bidi="ru-RU"/>
        </w:rPr>
        <w:t>Ж</w:t>
      </w:r>
      <w:proofErr w:type="gramStart"/>
      <w:r w:rsidR="00C65127">
        <w:rPr>
          <w:sz w:val="28"/>
          <w:szCs w:val="28"/>
          <w:lang w:bidi="ru-RU"/>
        </w:rPr>
        <w:t>М(</w:t>
      </w:r>
      <w:proofErr w:type="gramEnd"/>
      <w:r w:rsidR="00C65127">
        <w:rPr>
          <w:sz w:val="28"/>
          <w:szCs w:val="28"/>
          <w:lang w:bidi="ru-RU"/>
        </w:rPr>
        <w:t>н)</w:t>
      </w:r>
      <w:r w:rsidR="00245890">
        <w:rPr>
          <w:sz w:val="28"/>
          <w:szCs w:val="28"/>
          <w:lang w:bidi="ru-RU"/>
        </w:rPr>
        <w:t>, а так</w:t>
      </w:r>
      <w:r w:rsidRPr="00A0708B">
        <w:rPr>
          <w:sz w:val="28"/>
          <w:szCs w:val="28"/>
          <w:lang w:bidi="ru-RU"/>
        </w:rPr>
        <w:t>же фактического местоположения занимаемой территории.</w:t>
      </w:r>
    </w:p>
    <w:p w:rsidR="00D7615A" w:rsidRPr="006B5C4B" w:rsidRDefault="00D7615A" w:rsidP="00266460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11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D7615A" w:rsidRPr="00322C78" w:rsidRDefault="00D7615A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11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7615A" w:rsidRPr="0081578C" w:rsidTr="00EC152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15A" w:rsidRPr="0081578C" w:rsidRDefault="00D7615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5A" w:rsidRPr="0081578C" w:rsidRDefault="00D7615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7615A" w:rsidRPr="0081578C" w:rsidTr="00EC152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5A" w:rsidRPr="0081578C" w:rsidRDefault="00D7615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5A" w:rsidRPr="0081578C" w:rsidRDefault="00D7615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5A" w:rsidRPr="0081578C" w:rsidRDefault="00D7615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513558,14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1304664,72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513518,08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1304712,00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513514,95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1304715,53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513488,75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1304696,85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513505,86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1304673,24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513537,06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1304646,68</w:t>
            </w:r>
          </w:p>
        </w:tc>
      </w:tr>
      <w:tr w:rsidR="00C65127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513558,14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127" w:rsidRDefault="00C651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1304664,72</w:t>
            </w:r>
          </w:p>
        </w:tc>
      </w:tr>
    </w:tbl>
    <w:p w:rsidR="00D7615A" w:rsidRDefault="00D7615A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  <w:lang w:bidi="ru-RU"/>
        </w:rPr>
      </w:pPr>
    </w:p>
    <w:p w:rsidR="00D7615A" w:rsidRDefault="00D7615A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9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proofErr w:type="gramStart"/>
      <w:r>
        <w:rPr>
          <w:rFonts w:eastAsia="Lucida Sans Unicode"/>
          <w:b/>
          <w:spacing w:val="-5"/>
          <w:sz w:val="28"/>
          <w:szCs w:val="28"/>
          <w:lang w:bidi="ru-RU"/>
        </w:rPr>
        <w:t>9</w:t>
      </w:r>
      <w:proofErr w:type="gramEnd"/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D7615A" w:rsidRDefault="00D7615A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  <w:lang w:bidi="ru-RU"/>
        </w:rPr>
      </w:pPr>
      <w:r w:rsidRPr="00D7615A">
        <w:rPr>
          <w:sz w:val="28"/>
          <w:szCs w:val="28"/>
          <w:lang w:bidi="ru-RU"/>
        </w:rPr>
        <w:t>Проектом межевания предлагается образовать земель</w:t>
      </w:r>
      <w:r>
        <w:rPr>
          <w:sz w:val="28"/>
          <w:szCs w:val="28"/>
          <w:lang w:bidi="ru-RU"/>
        </w:rPr>
        <w:t>ный участок площадью 1719 кв. м</w:t>
      </w:r>
      <w:r w:rsidRPr="00D7615A">
        <w:rPr>
          <w:sz w:val="28"/>
          <w:szCs w:val="28"/>
          <w:lang w:bidi="ru-RU"/>
        </w:rPr>
        <w:t>, расположенный по ул</w:t>
      </w:r>
      <w:r>
        <w:rPr>
          <w:sz w:val="28"/>
          <w:szCs w:val="28"/>
          <w:lang w:bidi="ru-RU"/>
        </w:rPr>
        <w:t xml:space="preserve">. Димитрова, </w:t>
      </w:r>
      <w:r w:rsidRPr="00D7615A">
        <w:rPr>
          <w:sz w:val="28"/>
          <w:szCs w:val="28"/>
          <w:lang w:bidi="ru-RU"/>
        </w:rPr>
        <w:t xml:space="preserve">105. </w:t>
      </w:r>
    </w:p>
    <w:p w:rsidR="00D7615A" w:rsidRDefault="00D7615A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  <w:lang w:bidi="ru-RU"/>
        </w:rPr>
      </w:pPr>
      <w:r w:rsidRPr="00D7615A">
        <w:rPr>
          <w:sz w:val="28"/>
          <w:szCs w:val="28"/>
          <w:lang w:bidi="ru-RU"/>
        </w:rPr>
        <w:t xml:space="preserve">Земельный </w:t>
      </w:r>
      <w:r>
        <w:rPr>
          <w:sz w:val="28"/>
          <w:szCs w:val="28"/>
          <w:lang w:bidi="ru-RU"/>
        </w:rPr>
        <w:t>участок ЗУ</w:t>
      </w:r>
      <w:proofErr w:type="gramStart"/>
      <w:r>
        <w:rPr>
          <w:sz w:val="28"/>
          <w:szCs w:val="28"/>
          <w:lang w:bidi="ru-RU"/>
        </w:rPr>
        <w:t>9</w:t>
      </w:r>
      <w:proofErr w:type="gramEnd"/>
      <w:r>
        <w:rPr>
          <w:sz w:val="28"/>
          <w:szCs w:val="28"/>
          <w:lang w:bidi="ru-RU"/>
        </w:rPr>
        <w:t xml:space="preserve"> </w:t>
      </w:r>
      <w:r w:rsidRPr="00D7615A">
        <w:rPr>
          <w:sz w:val="28"/>
          <w:szCs w:val="28"/>
          <w:lang w:bidi="ru-RU"/>
        </w:rPr>
        <w:t xml:space="preserve">образуется путем перераспределения земельного участка с кадастровым номером 36:34:0303001:16 и земель, государственная собственность на которые не разграничена, при этом существование исходного земельного участка прекращается. </w:t>
      </w:r>
    </w:p>
    <w:p w:rsidR="00D7615A" w:rsidRPr="00D7615A" w:rsidRDefault="00D7615A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  <w:lang w:bidi="ru-RU"/>
        </w:rPr>
      </w:pPr>
      <w:r w:rsidRPr="00D7615A">
        <w:rPr>
          <w:sz w:val="28"/>
          <w:szCs w:val="28"/>
          <w:lang w:bidi="ru-RU"/>
        </w:rPr>
        <w:t xml:space="preserve">Земельный участок расположен в зоне </w:t>
      </w:r>
      <w:r w:rsidR="00150CE6">
        <w:rPr>
          <w:sz w:val="28"/>
          <w:szCs w:val="28"/>
          <w:lang w:bidi="ru-RU"/>
        </w:rPr>
        <w:t>Ж</w:t>
      </w:r>
      <w:proofErr w:type="gramStart"/>
      <w:r w:rsidR="00150CE6">
        <w:rPr>
          <w:sz w:val="28"/>
          <w:szCs w:val="28"/>
          <w:lang w:bidi="ru-RU"/>
        </w:rPr>
        <w:t>М(</w:t>
      </w:r>
      <w:proofErr w:type="gramEnd"/>
      <w:r w:rsidR="00150CE6">
        <w:rPr>
          <w:sz w:val="28"/>
          <w:szCs w:val="28"/>
          <w:lang w:bidi="ru-RU"/>
        </w:rPr>
        <w:t>н)</w:t>
      </w:r>
      <w:r w:rsidRPr="00D7615A">
        <w:rPr>
          <w:sz w:val="28"/>
          <w:szCs w:val="28"/>
          <w:lang w:bidi="ru-RU"/>
        </w:rPr>
        <w:t>.</w:t>
      </w:r>
      <w:r>
        <w:rPr>
          <w:sz w:val="28"/>
          <w:szCs w:val="28"/>
          <w:lang w:bidi="ru-RU"/>
        </w:rPr>
        <w:t xml:space="preserve"> </w:t>
      </w:r>
      <w:r w:rsidRPr="00D7615A">
        <w:rPr>
          <w:sz w:val="28"/>
          <w:szCs w:val="28"/>
          <w:lang w:bidi="ru-RU"/>
        </w:rPr>
        <w:t xml:space="preserve">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  <w:lang w:bidi="ru-RU"/>
        </w:rPr>
        <w:t>к</w:t>
      </w:r>
      <w:r w:rsidRPr="00D7615A">
        <w:rPr>
          <w:sz w:val="28"/>
          <w:szCs w:val="28"/>
          <w:lang w:bidi="ru-RU"/>
        </w:rPr>
        <w:t>а</w:t>
      </w:r>
      <w:r>
        <w:rPr>
          <w:sz w:val="28"/>
          <w:szCs w:val="28"/>
          <w:lang w:bidi="ru-RU"/>
        </w:rPr>
        <w:t>к</w:t>
      </w:r>
      <w:r w:rsidRPr="00D7615A">
        <w:rPr>
          <w:sz w:val="28"/>
          <w:szCs w:val="28"/>
          <w:lang w:bidi="ru-RU"/>
        </w:rPr>
        <w:t xml:space="preserve"> «</w:t>
      </w:r>
      <w:proofErr w:type="spellStart"/>
      <w:r w:rsidR="00150CE6">
        <w:rPr>
          <w:sz w:val="28"/>
          <w:szCs w:val="28"/>
          <w:lang w:bidi="ru-RU"/>
        </w:rPr>
        <w:t>Средне</w:t>
      </w:r>
      <w:r w:rsidRPr="00D7615A">
        <w:rPr>
          <w:sz w:val="28"/>
          <w:szCs w:val="28"/>
          <w:lang w:bidi="ru-RU"/>
        </w:rPr>
        <w:t>этажная</w:t>
      </w:r>
      <w:proofErr w:type="spellEnd"/>
      <w:r w:rsidRPr="00D7615A">
        <w:rPr>
          <w:sz w:val="28"/>
          <w:szCs w:val="28"/>
          <w:lang w:bidi="ru-RU"/>
        </w:rPr>
        <w:t xml:space="preserve"> жилая застройка».</w:t>
      </w:r>
    </w:p>
    <w:p w:rsidR="00266460" w:rsidRDefault="00D7615A" w:rsidP="0026646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  <w:lang w:bidi="ru-RU"/>
        </w:rPr>
      </w:pPr>
      <w:r w:rsidRPr="00D7615A">
        <w:rPr>
          <w:sz w:val="28"/>
          <w:szCs w:val="28"/>
          <w:lang w:bidi="ru-RU"/>
        </w:rPr>
        <w:lastRenderedPageBreak/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245890">
        <w:rPr>
          <w:sz w:val="28"/>
          <w:szCs w:val="28"/>
          <w:lang w:bidi="ru-RU"/>
        </w:rPr>
        <w:t>,</w:t>
      </w:r>
      <w:r w:rsidRPr="00D7615A">
        <w:rPr>
          <w:sz w:val="28"/>
          <w:szCs w:val="28"/>
          <w:lang w:bidi="ru-RU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</w:t>
      </w:r>
    </w:p>
    <w:p w:rsidR="00D7615A" w:rsidRPr="006B5C4B" w:rsidRDefault="00D7615A" w:rsidP="0026646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  <w:lang w:bidi="ru-RU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12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D7615A" w:rsidRPr="00322C78" w:rsidRDefault="00D7615A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12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7615A" w:rsidRPr="0081578C" w:rsidTr="00EC152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15A" w:rsidRPr="0081578C" w:rsidRDefault="00D7615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5A" w:rsidRPr="0081578C" w:rsidRDefault="00D7615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7615A" w:rsidRPr="0081578C" w:rsidTr="00EC152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5A" w:rsidRPr="0081578C" w:rsidRDefault="00D7615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5A" w:rsidRPr="0081578C" w:rsidRDefault="00D7615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5A" w:rsidRPr="0081578C" w:rsidRDefault="00D7615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513537,06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1304646,68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513505,86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1304673,24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513488,75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1304696,85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513470,80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1304683,99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513496,39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1304651,27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513512,07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1304625,29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513537,06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1304646,68</w:t>
            </w:r>
          </w:p>
        </w:tc>
      </w:tr>
    </w:tbl>
    <w:p w:rsidR="0055601D" w:rsidRDefault="0055601D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</w:p>
    <w:p w:rsidR="00D7615A" w:rsidRDefault="00D7615A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10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10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D7615A" w:rsidRDefault="00D7615A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D7615A">
        <w:rPr>
          <w:sz w:val="28"/>
          <w:szCs w:val="28"/>
        </w:rPr>
        <w:t>Проектом межевания предлагается образовать земель</w:t>
      </w:r>
      <w:r>
        <w:rPr>
          <w:sz w:val="28"/>
          <w:szCs w:val="28"/>
        </w:rPr>
        <w:t>ный участок площадью 1351 кв. м</w:t>
      </w:r>
      <w:r w:rsidRPr="00D7615A">
        <w:rPr>
          <w:sz w:val="28"/>
          <w:szCs w:val="28"/>
        </w:rPr>
        <w:t>, расположенный по ул</w:t>
      </w:r>
      <w:r>
        <w:rPr>
          <w:sz w:val="28"/>
          <w:szCs w:val="28"/>
        </w:rPr>
        <w:t xml:space="preserve">. Обручева, </w:t>
      </w:r>
      <w:r w:rsidRPr="00D7615A">
        <w:rPr>
          <w:sz w:val="28"/>
          <w:szCs w:val="28"/>
        </w:rPr>
        <w:t>5</w:t>
      </w:r>
      <w:r w:rsidR="00150CE6">
        <w:rPr>
          <w:sz w:val="28"/>
          <w:szCs w:val="28"/>
        </w:rPr>
        <w:t>,</w:t>
      </w:r>
      <w:r w:rsidRPr="00D7615A">
        <w:rPr>
          <w:sz w:val="28"/>
          <w:szCs w:val="28"/>
        </w:rPr>
        <w:t xml:space="preserve"> для размещения </w:t>
      </w:r>
      <w:r>
        <w:rPr>
          <w:sz w:val="28"/>
          <w:szCs w:val="28"/>
        </w:rPr>
        <w:t>дву</w:t>
      </w:r>
      <w:r w:rsidRPr="00D7615A">
        <w:rPr>
          <w:sz w:val="28"/>
          <w:szCs w:val="28"/>
        </w:rPr>
        <w:t>хэтажного жилого дома.</w:t>
      </w:r>
    </w:p>
    <w:p w:rsidR="00D7615A" w:rsidRPr="00D7615A" w:rsidRDefault="00D7615A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D7615A">
        <w:rPr>
          <w:sz w:val="28"/>
          <w:szCs w:val="28"/>
        </w:rPr>
        <w:t xml:space="preserve">Нормативный размер земельного участка, определяемый согласно </w:t>
      </w:r>
      <w:r>
        <w:rPr>
          <w:sz w:val="28"/>
          <w:szCs w:val="28"/>
        </w:rPr>
        <w:br/>
      </w:r>
      <w:r w:rsidRPr="00D7615A">
        <w:rPr>
          <w:sz w:val="28"/>
          <w:szCs w:val="28"/>
        </w:rPr>
        <w:t>СП 30-101-98</w:t>
      </w:r>
      <w:r>
        <w:rPr>
          <w:sz w:val="28"/>
          <w:szCs w:val="28"/>
        </w:rPr>
        <w:t>:</w:t>
      </w:r>
      <w:r w:rsidRPr="00D7615A">
        <w:rPr>
          <w:sz w:val="28"/>
          <w:szCs w:val="28"/>
        </w:rPr>
        <w:t xml:space="preserve"> </w:t>
      </w:r>
      <w:r w:rsidRPr="00A0708B">
        <w:rPr>
          <w:sz w:val="28"/>
          <w:szCs w:val="28"/>
          <w:lang w:val="en-US" w:bidi="ru-RU"/>
        </w:rPr>
        <w:t>S</w:t>
      </w:r>
      <w:proofErr w:type="spellStart"/>
      <w:r w:rsidRPr="00A0708B">
        <w:rPr>
          <w:sz w:val="28"/>
          <w:szCs w:val="28"/>
          <w:vertAlign w:val="subscript"/>
          <w:lang w:bidi="ru-RU"/>
        </w:rPr>
        <w:t>норм.к</w:t>
      </w:r>
      <w:proofErr w:type="spellEnd"/>
      <w:r w:rsidRPr="00A0708B">
        <w:rPr>
          <w:sz w:val="28"/>
          <w:szCs w:val="28"/>
          <w:lang w:bidi="ru-RU"/>
        </w:rPr>
        <w:t>=</w:t>
      </w:r>
      <w:r>
        <w:rPr>
          <w:sz w:val="28"/>
          <w:szCs w:val="28"/>
        </w:rPr>
        <w:t xml:space="preserve"> 657 кв. м.</w:t>
      </w:r>
    </w:p>
    <w:p w:rsidR="00D7615A" w:rsidRDefault="00D7615A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D7615A">
        <w:rPr>
          <w:sz w:val="28"/>
          <w:szCs w:val="28"/>
        </w:rPr>
        <w:t>Земельный участок ЗУ10 образуется из земель, государственная собственнос</w:t>
      </w:r>
      <w:r>
        <w:rPr>
          <w:sz w:val="28"/>
          <w:szCs w:val="28"/>
        </w:rPr>
        <w:t xml:space="preserve">ть на которые не разграничена. </w:t>
      </w:r>
    </w:p>
    <w:p w:rsidR="00D7615A" w:rsidRDefault="00D7615A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D7615A">
        <w:rPr>
          <w:sz w:val="28"/>
          <w:szCs w:val="28"/>
        </w:rPr>
        <w:t>По данным кадастрового плана территории</w:t>
      </w:r>
      <w:r w:rsidR="00245890">
        <w:rPr>
          <w:sz w:val="28"/>
          <w:szCs w:val="28"/>
        </w:rPr>
        <w:t xml:space="preserve"> от 18.10.2021</w:t>
      </w:r>
      <w:r w:rsidRPr="00D7615A">
        <w:rPr>
          <w:sz w:val="28"/>
          <w:szCs w:val="28"/>
        </w:rPr>
        <w:t xml:space="preserve"> </w:t>
      </w:r>
      <w:r w:rsidR="00245890">
        <w:rPr>
          <w:sz w:val="28"/>
          <w:szCs w:val="28"/>
        </w:rPr>
        <w:br/>
        <w:t>№ КУВИ-999/2021-992354</w:t>
      </w:r>
      <w:r w:rsidRPr="00D7615A">
        <w:rPr>
          <w:sz w:val="28"/>
          <w:szCs w:val="28"/>
        </w:rPr>
        <w:t xml:space="preserve"> имеются сведения о ранее учтенном земельном участке под размещение многоквартирного жилого дома, расположенного </w:t>
      </w:r>
      <w:r w:rsidR="00245890">
        <w:rPr>
          <w:sz w:val="28"/>
          <w:szCs w:val="28"/>
        </w:rPr>
        <w:br/>
        <w:t>по адресу Воронежская обл.</w:t>
      </w:r>
      <w:r w:rsidRPr="00D7615A">
        <w:rPr>
          <w:sz w:val="28"/>
          <w:szCs w:val="28"/>
        </w:rPr>
        <w:t xml:space="preserve">, г. Воронеж, </w:t>
      </w:r>
      <w:r w:rsidR="00245890">
        <w:rPr>
          <w:sz w:val="28"/>
          <w:szCs w:val="28"/>
        </w:rPr>
        <w:t xml:space="preserve">ул. </w:t>
      </w:r>
      <w:r w:rsidRPr="00D7615A">
        <w:rPr>
          <w:sz w:val="28"/>
          <w:szCs w:val="28"/>
        </w:rPr>
        <w:t>Обручева, 5</w:t>
      </w:r>
      <w:r w:rsidR="00245890">
        <w:rPr>
          <w:sz w:val="28"/>
          <w:szCs w:val="28"/>
        </w:rPr>
        <w:t>,</w:t>
      </w:r>
      <w:r w:rsidRPr="00D7615A">
        <w:rPr>
          <w:sz w:val="28"/>
          <w:szCs w:val="28"/>
        </w:rPr>
        <w:t xml:space="preserve"> кадастровый номер земельного участка 36:34:0303001:19. Площадь земельного участка по сведениям ЕГРН</w:t>
      </w:r>
      <w:r w:rsidR="00245890">
        <w:rPr>
          <w:sz w:val="28"/>
          <w:szCs w:val="28"/>
        </w:rPr>
        <w:t xml:space="preserve"> –</w:t>
      </w:r>
      <w:r w:rsidRPr="00D7615A">
        <w:rPr>
          <w:sz w:val="28"/>
          <w:szCs w:val="28"/>
        </w:rPr>
        <w:t xml:space="preserve"> 1115</w:t>
      </w:r>
      <w:r>
        <w:rPr>
          <w:sz w:val="28"/>
          <w:szCs w:val="28"/>
        </w:rPr>
        <w:t xml:space="preserve"> кв. м</w:t>
      </w:r>
      <w:r w:rsidR="00245890">
        <w:rPr>
          <w:sz w:val="28"/>
          <w:szCs w:val="28"/>
        </w:rPr>
        <w:t>. К</w:t>
      </w:r>
      <w:r w:rsidRPr="00D7615A">
        <w:rPr>
          <w:sz w:val="28"/>
          <w:szCs w:val="28"/>
        </w:rPr>
        <w:t>роме того</w:t>
      </w:r>
      <w:r w:rsidR="00245890">
        <w:rPr>
          <w:sz w:val="28"/>
          <w:szCs w:val="28"/>
        </w:rPr>
        <w:t>,</w:t>
      </w:r>
      <w:r w:rsidRPr="00D7615A">
        <w:rPr>
          <w:sz w:val="28"/>
          <w:szCs w:val="28"/>
        </w:rPr>
        <w:t xml:space="preserve"> границы данного земельного </w:t>
      </w:r>
      <w:r w:rsidRPr="00D7615A">
        <w:rPr>
          <w:sz w:val="28"/>
          <w:szCs w:val="28"/>
        </w:rPr>
        <w:lastRenderedPageBreak/>
        <w:t xml:space="preserve">участка не установлены в соответствии с требованиями действующего законодательства и подлежат уточнению. </w:t>
      </w:r>
    </w:p>
    <w:p w:rsidR="00D7615A" w:rsidRDefault="00D7615A" w:rsidP="0026646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D7615A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D7615A">
        <w:rPr>
          <w:sz w:val="28"/>
          <w:szCs w:val="28"/>
        </w:rPr>
        <w:t xml:space="preserve"> «Малоэтажная многоквартирная жилая застройка».</w:t>
      </w:r>
    </w:p>
    <w:p w:rsidR="00150CE6" w:rsidRDefault="00150CE6" w:rsidP="0026646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со ст. 17 Правил землепользования и застройки образуемый участок относится к объектам</w:t>
      </w:r>
      <w:r w:rsidR="00245890">
        <w:rPr>
          <w:sz w:val="28"/>
          <w:szCs w:val="28"/>
        </w:rPr>
        <w:t>, не соответствующим Правилам. З</w:t>
      </w:r>
      <w:r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 w:rsidR="00245890">
        <w:rPr>
          <w:sz w:val="28"/>
          <w:szCs w:val="28"/>
        </w:rPr>
        <w:t>ил землепользования и застройки</w:t>
      </w:r>
      <w:r>
        <w:rPr>
          <w:sz w:val="28"/>
          <w:szCs w:val="28"/>
        </w:rPr>
        <w:t xml:space="preserve"> или до вступле</w:t>
      </w:r>
      <w:r w:rsidR="00245890">
        <w:rPr>
          <w:sz w:val="28"/>
          <w:szCs w:val="28"/>
        </w:rPr>
        <w:t>ния в силу изменений в Правила</w:t>
      </w:r>
      <w:r>
        <w:rPr>
          <w:sz w:val="28"/>
          <w:szCs w:val="28"/>
        </w:rPr>
        <w:t xml:space="preserve"> землепользования и застройки, являются не соответствующими </w:t>
      </w:r>
      <w:r w:rsidR="00245890">
        <w:rPr>
          <w:sz w:val="28"/>
          <w:szCs w:val="28"/>
        </w:rPr>
        <w:t xml:space="preserve">им  </w:t>
      </w:r>
      <w:r>
        <w:rPr>
          <w:sz w:val="28"/>
          <w:szCs w:val="28"/>
        </w:rPr>
        <w:t>в случаях, когда эти объекты:</w:t>
      </w:r>
    </w:p>
    <w:p w:rsidR="00150CE6" w:rsidRDefault="00150CE6" w:rsidP="0026646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245890" w:rsidRDefault="00150CE6" w:rsidP="0026646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>
        <w:rPr>
          <w:sz w:val="28"/>
          <w:szCs w:val="28"/>
        </w:rPr>
        <w:t>подзоны</w:t>
      </w:r>
      <w:proofErr w:type="spellEnd"/>
      <w:r>
        <w:rPr>
          <w:sz w:val="28"/>
          <w:szCs w:val="28"/>
        </w:rPr>
        <w:t xml:space="preserve"> территориальной зоны. </w:t>
      </w:r>
    </w:p>
    <w:p w:rsidR="00150CE6" w:rsidRPr="00D7615A" w:rsidRDefault="00150CE6" w:rsidP="0026646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Использование таких земельных участков определ</w:t>
      </w:r>
      <w:r w:rsidR="00245890">
        <w:rPr>
          <w:sz w:val="28"/>
          <w:szCs w:val="28"/>
        </w:rPr>
        <w:t>яется в соответствии со ст.</w:t>
      </w:r>
      <w:r>
        <w:rPr>
          <w:sz w:val="28"/>
          <w:szCs w:val="28"/>
        </w:rPr>
        <w:t xml:space="preserve"> 7 и 15 Прави</w:t>
      </w:r>
      <w:r w:rsidR="00245890">
        <w:rPr>
          <w:sz w:val="28"/>
          <w:szCs w:val="28"/>
        </w:rPr>
        <w:t>л землепользования и застройки:</w:t>
      </w:r>
      <w:r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:rsidR="00D7615A" w:rsidRDefault="00D7615A" w:rsidP="0026646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D7615A">
        <w:rPr>
          <w:sz w:val="28"/>
          <w:szCs w:val="28"/>
        </w:rPr>
        <w:lastRenderedPageBreak/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245890">
        <w:rPr>
          <w:sz w:val="28"/>
          <w:szCs w:val="28"/>
        </w:rPr>
        <w:t>,</w:t>
      </w:r>
      <w:r w:rsidRPr="00D7615A">
        <w:rPr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территориальной зоны </w:t>
      </w:r>
      <w:r w:rsidR="00150CE6">
        <w:rPr>
          <w:sz w:val="28"/>
          <w:szCs w:val="28"/>
        </w:rPr>
        <w:t>Ж</w:t>
      </w:r>
      <w:proofErr w:type="gramStart"/>
      <w:r w:rsidR="00150CE6">
        <w:rPr>
          <w:sz w:val="28"/>
          <w:szCs w:val="28"/>
        </w:rPr>
        <w:t>М(</w:t>
      </w:r>
      <w:proofErr w:type="gramEnd"/>
      <w:r w:rsidR="00150CE6">
        <w:rPr>
          <w:sz w:val="28"/>
          <w:szCs w:val="28"/>
        </w:rPr>
        <w:t>н)</w:t>
      </w:r>
      <w:r w:rsidR="00245890">
        <w:rPr>
          <w:sz w:val="28"/>
          <w:szCs w:val="28"/>
        </w:rPr>
        <w:t>, а так</w:t>
      </w:r>
      <w:r w:rsidRPr="00D7615A">
        <w:rPr>
          <w:sz w:val="28"/>
          <w:szCs w:val="28"/>
        </w:rPr>
        <w:t>же фактического местоположения занимаемой территории.</w:t>
      </w:r>
    </w:p>
    <w:p w:rsidR="00D7615A" w:rsidRPr="00D7615A" w:rsidRDefault="00D7615A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13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D7615A" w:rsidRPr="00322C78" w:rsidRDefault="00D7615A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13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7615A" w:rsidRPr="0081578C" w:rsidTr="00EC152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15A" w:rsidRPr="0081578C" w:rsidRDefault="00D7615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5A" w:rsidRPr="0081578C" w:rsidRDefault="00D7615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7615A" w:rsidRPr="0081578C" w:rsidTr="00EC152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5A" w:rsidRPr="0081578C" w:rsidRDefault="00D7615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5A" w:rsidRPr="0081578C" w:rsidRDefault="00D7615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5A" w:rsidRPr="0081578C" w:rsidRDefault="00D7615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513637,47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1304783,87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513639,30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1304787,06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513642,80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1304800,04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513612,82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1304805,19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513594,22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1304813,53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513579,94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1304781,42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513599,72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1304779,23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513637,47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1304783,87</w:t>
            </w:r>
          </w:p>
        </w:tc>
      </w:tr>
    </w:tbl>
    <w:p w:rsidR="006B5C4B" w:rsidRDefault="006B5C4B" w:rsidP="006B5C4B">
      <w:pPr>
        <w:widowControl/>
        <w:tabs>
          <w:tab w:val="left" w:pos="426"/>
        </w:tabs>
        <w:spacing w:line="372" w:lineRule="auto"/>
        <w:ind w:firstLine="0"/>
        <w:rPr>
          <w:sz w:val="28"/>
          <w:szCs w:val="28"/>
        </w:rPr>
      </w:pPr>
    </w:p>
    <w:p w:rsidR="00AA4A80" w:rsidRPr="00AA4A80" w:rsidRDefault="00AA4A80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11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11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AA4A80" w:rsidRDefault="00AA4A80" w:rsidP="006B5C4B">
      <w:pPr>
        <w:widowControl/>
        <w:tabs>
          <w:tab w:val="left" w:pos="0"/>
        </w:tabs>
        <w:suppressAutoHyphens w:val="0"/>
        <w:autoSpaceDN/>
        <w:spacing w:before="20" w:afterLines="20" w:after="48" w:line="360" w:lineRule="auto"/>
        <w:ind w:right="-1" w:firstLine="709"/>
        <w:contextualSpacing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AA4A80">
        <w:rPr>
          <w:rFonts w:eastAsiaTheme="minorHAnsi"/>
          <w:kern w:val="0"/>
          <w:sz w:val="28"/>
          <w:szCs w:val="28"/>
          <w:lang w:eastAsia="en-US"/>
        </w:rPr>
        <w:t>Проектом межевания предлагается образовать земельный участок площадью 1399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кв. м</w:t>
      </w:r>
      <w:r w:rsidRPr="00AA4A80">
        <w:rPr>
          <w:rFonts w:eastAsiaTheme="minorHAnsi"/>
          <w:kern w:val="0"/>
          <w:sz w:val="28"/>
          <w:szCs w:val="28"/>
          <w:lang w:eastAsia="en-US"/>
        </w:rPr>
        <w:t>, расположенный по ул</w:t>
      </w:r>
      <w:r>
        <w:rPr>
          <w:rFonts w:eastAsiaTheme="minorHAnsi"/>
          <w:kern w:val="0"/>
          <w:sz w:val="28"/>
          <w:szCs w:val="28"/>
          <w:lang w:eastAsia="en-US"/>
        </w:rPr>
        <w:t xml:space="preserve">. Обручева, </w:t>
      </w:r>
      <w:r w:rsidRPr="00AA4A80">
        <w:rPr>
          <w:rFonts w:eastAsiaTheme="minorHAnsi"/>
          <w:kern w:val="0"/>
          <w:sz w:val="28"/>
          <w:szCs w:val="28"/>
          <w:lang w:eastAsia="en-US"/>
        </w:rPr>
        <w:t>7</w:t>
      </w:r>
      <w:r w:rsidR="00150CE6">
        <w:rPr>
          <w:rFonts w:eastAsiaTheme="minorHAnsi"/>
          <w:kern w:val="0"/>
          <w:sz w:val="28"/>
          <w:szCs w:val="28"/>
          <w:lang w:eastAsia="en-US"/>
        </w:rPr>
        <w:t>,</w:t>
      </w:r>
      <w:r w:rsidRPr="00AA4A80">
        <w:rPr>
          <w:rFonts w:eastAsiaTheme="minorHAnsi"/>
          <w:kern w:val="0"/>
          <w:sz w:val="28"/>
          <w:szCs w:val="28"/>
          <w:lang w:eastAsia="en-US"/>
        </w:rPr>
        <w:t xml:space="preserve"> для размещения </w:t>
      </w:r>
      <w:r>
        <w:rPr>
          <w:rFonts w:eastAsiaTheme="minorHAnsi"/>
          <w:kern w:val="0"/>
          <w:sz w:val="28"/>
          <w:szCs w:val="28"/>
          <w:lang w:eastAsia="en-US"/>
        </w:rPr>
        <w:t>дву</w:t>
      </w:r>
      <w:r w:rsidRPr="00AA4A80">
        <w:rPr>
          <w:rFonts w:eastAsiaTheme="minorHAnsi"/>
          <w:kern w:val="0"/>
          <w:sz w:val="28"/>
          <w:szCs w:val="28"/>
          <w:lang w:eastAsia="en-US"/>
        </w:rPr>
        <w:t>хэтажного жилого дома.</w:t>
      </w:r>
    </w:p>
    <w:p w:rsidR="00AA4A80" w:rsidRPr="00AA4A80" w:rsidRDefault="00AA4A80" w:rsidP="006B5C4B">
      <w:pPr>
        <w:widowControl/>
        <w:tabs>
          <w:tab w:val="left" w:pos="0"/>
        </w:tabs>
        <w:suppressAutoHyphens w:val="0"/>
        <w:autoSpaceDN/>
        <w:spacing w:before="20" w:afterLines="20" w:after="48" w:line="360" w:lineRule="auto"/>
        <w:ind w:right="-1" w:firstLine="709"/>
        <w:contextualSpacing/>
        <w:textAlignment w:val="auto"/>
        <w:rPr>
          <w:kern w:val="0"/>
          <w:sz w:val="28"/>
          <w:szCs w:val="28"/>
        </w:rPr>
      </w:pPr>
      <w:r w:rsidRPr="00AA4A80">
        <w:rPr>
          <w:rFonts w:eastAsiaTheme="minorHAnsi"/>
          <w:kern w:val="0"/>
          <w:sz w:val="28"/>
          <w:szCs w:val="28"/>
          <w:lang w:eastAsia="en-US"/>
        </w:rPr>
        <w:t xml:space="preserve">Нормативный размер земельного участка, определяемый согласно </w:t>
      </w:r>
      <w:r>
        <w:rPr>
          <w:rFonts w:eastAsiaTheme="minorHAnsi"/>
          <w:kern w:val="0"/>
          <w:sz w:val="28"/>
          <w:szCs w:val="28"/>
          <w:lang w:eastAsia="en-US"/>
        </w:rPr>
        <w:br/>
      </w:r>
      <w:r w:rsidRPr="00AA4A80">
        <w:rPr>
          <w:rFonts w:eastAsiaTheme="minorHAnsi"/>
          <w:kern w:val="0"/>
          <w:sz w:val="28"/>
          <w:szCs w:val="28"/>
          <w:lang w:eastAsia="en-US"/>
        </w:rPr>
        <w:t>СП 30-101-98</w:t>
      </w:r>
      <w:r w:rsidRPr="00AA4A80">
        <w:rPr>
          <w:kern w:val="0"/>
          <w:sz w:val="28"/>
          <w:szCs w:val="28"/>
          <w:lang w:bidi="ru-RU"/>
        </w:rPr>
        <w:t xml:space="preserve">:  </w:t>
      </w:r>
      <w:r w:rsidRPr="00AA4A80">
        <w:rPr>
          <w:kern w:val="0"/>
          <w:sz w:val="28"/>
          <w:szCs w:val="28"/>
          <w:lang w:val="en-US" w:bidi="ru-RU"/>
        </w:rPr>
        <w:t>S</w:t>
      </w:r>
      <w:proofErr w:type="spellStart"/>
      <w:r w:rsidRPr="00AA4A80">
        <w:rPr>
          <w:kern w:val="0"/>
          <w:sz w:val="28"/>
          <w:szCs w:val="28"/>
          <w:vertAlign w:val="subscript"/>
          <w:lang w:bidi="ru-RU"/>
        </w:rPr>
        <w:t>норм.к</w:t>
      </w:r>
      <w:proofErr w:type="spellEnd"/>
      <w:r w:rsidRPr="00AA4A80">
        <w:rPr>
          <w:kern w:val="0"/>
          <w:sz w:val="28"/>
          <w:szCs w:val="28"/>
          <w:lang w:bidi="ru-RU"/>
        </w:rPr>
        <w:t>=</w:t>
      </w:r>
      <w:r>
        <w:rPr>
          <w:kern w:val="0"/>
          <w:sz w:val="28"/>
          <w:szCs w:val="28"/>
        </w:rPr>
        <w:t xml:space="preserve"> </w:t>
      </w:r>
      <w:r w:rsidRPr="00AA4A80">
        <w:rPr>
          <w:kern w:val="0"/>
          <w:sz w:val="28"/>
          <w:szCs w:val="28"/>
          <w:lang w:bidi="ru-RU"/>
        </w:rPr>
        <w:t>647</w:t>
      </w:r>
      <w:r>
        <w:rPr>
          <w:kern w:val="0"/>
          <w:sz w:val="28"/>
          <w:szCs w:val="28"/>
          <w:lang w:bidi="ru-RU"/>
        </w:rPr>
        <w:t xml:space="preserve"> </w:t>
      </w:r>
      <w:r w:rsidRPr="00AA4A80">
        <w:rPr>
          <w:kern w:val="0"/>
          <w:sz w:val="28"/>
          <w:szCs w:val="28"/>
          <w:lang w:bidi="ru-RU"/>
        </w:rPr>
        <w:t>кв.</w:t>
      </w:r>
      <w:r>
        <w:rPr>
          <w:kern w:val="0"/>
          <w:sz w:val="28"/>
          <w:szCs w:val="28"/>
          <w:lang w:bidi="ru-RU"/>
        </w:rPr>
        <w:t xml:space="preserve"> м.</w:t>
      </w:r>
    </w:p>
    <w:p w:rsidR="00AA4A80" w:rsidRDefault="00AA4A80" w:rsidP="006B5C4B">
      <w:pPr>
        <w:widowControl/>
        <w:tabs>
          <w:tab w:val="left" w:pos="0"/>
        </w:tabs>
        <w:suppressAutoHyphens w:val="0"/>
        <w:autoSpaceDN/>
        <w:spacing w:before="20" w:afterLines="20" w:after="48" w:line="360" w:lineRule="auto"/>
        <w:ind w:right="-1" w:firstLine="709"/>
        <w:contextualSpacing/>
        <w:textAlignment w:val="auto"/>
        <w:rPr>
          <w:kern w:val="0"/>
          <w:sz w:val="28"/>
          <w:szCs w:val="28"/>
        </w:rPr>
      </w:pPr>
      <w:r w:rsidRPr="00AA4A80">
        <w:rPr>
          <w:rFonts w:eastAsiaTheme="minorHAnsi"/>
          <w:kern w:val="0"/>
          <w:sz w:val="28"/>
          <w:szCs w:val="28"/>
          <w:lang w:eastAsia="en-US"/>
        </w:rPr>
        <w:t xml:space="preserve">Земельный участок ЗУ11 образуется путем перераспределения </w:t>
      </w:r>
      <w:r w:rsidRPr="00AA4A80">
        <w:rPr>
          <w:kern w:val="0"/>
          <w:sz w:val="28"/>
          <w:szCs w:val="28"/>
        </w:rPr>
        <w:t xml:space="preserve">земельного участка с кадастровым номером 36:34:0303001:20 и земель, государственная собственность на которые не разграничена, при этом существование исходного земельного участка прекращается. </w:t>
      </w:r>
    </w:p>
    <w:p w:rsidR="00AA4A80" w:rsidRDefault="00AA4A80" w:rsidP="006B5C4B">
      <w:pPr>
        <w:widowControl/>
        <w:tabs>
          <w:tab w:val="left" w:pos="0"/>
        </w:tabs>
        <w:suppressAutoHyphens w:val="0"/>
        <w:autoSpaceDN/>
        <w:spacing w:before="20" w:afterLines="20" w:after="48" w:line="360" w:lineRule="auto"/>
        <w:ind w:right="-1" w:firstLine="709"/>
        <w:contextualSpacing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AA4A80">
        <w:rPr>
          <w:kern w:val="0"/>
          <w:sz w:val="28"/>
          <w:szCs w:val="28"/>
        </w:rPr>
        <w:lastRenderedPageBreak/>
        <w:t xml:space="preserve">Земельный участок расположен в зоне </w:t>
      </w:r>
      <w:r w:rsidR="00150CE6">
        <w:rPr>
          <w:kern w:val="0"/>
          <w:sz w:val="28"/>
          <w:szCs w:val="28"/>
        </w:rPr>
        <w:t>Ж</w:t>
      </w:r>
      <w:proofErr w:type="gramStart"/>
      <w:r w:rsidR="00150CE6">
        <w:rPr>
          <w:kern w:val="0"/>
          <w:sz w:val="28"/>
          <w:szCs w:val="28"/>
        </w:rPr>
        <w:t>М(</w:t>
      </w:r>
      <w:proofErr w:type="gramEnd"/>
      <w:r w:rsidR="00150CE6">
        <w:rPr>
          <w:kern w:val="0"/>
          <w:sz w:val="28"/>
          <w:szCs w:val="28"/>
        </w:rPr>
        <w:t>н)</w:t>
      </w:r>
      <w:r w:rsidRPr="00AA4A80">
        <w:rPr>
          <w:kern w:val="0"/>
          <w:sz w:val="28"/>
          <w:szCs w:val="28"/>
        </w:rPr>
        <w:t xml:space="preserve">. </w:t>
      </w:r>
      <w:r w:rsidRPr="00AA4A80">
        <w:rPr>
          <w:rFonts w:eastAsiaTheme="minorHAnsi"/>
          <w:kern w:val="0"/>
          <w:sz w:val="28"/>
          <w:szCs w:val="28"/>
          <w:lang w:eastAsia="en-US"/>
        </w:rPr>
        <w:t xml:space="preserve">Вид разрешенного использования образуемого земельного участка устанавливается в соответствии с Классификатором </w:t>
      </w:r>
      <w:r>
        <w:rPr>
          <w:rFonts w:eastAsiaTheme="minorHAnsi"/>
          <w:kern w:val="0"/>
          <w:sz w:val="28"/>
          <w:szCs w:val="28"/>
          <w:lang w:eastAsia="en-US"/>
        </w:rPr>
        <w:t>как</w:t>
      </w:r>
      <w:r w:rsidRPr="00AA4A80">
        <w:rPr>
          <w:rFonts w:eastAsiaTheme="minorHAnsi"/>
          <w:kern w:val="0"/>
          <w:sz w:val="28"/>
          <w:szCs w:val="28"/>
          <w:lang w:eastAsia="en-US"/>
        </w:rPr>
        <w:t xml:space="preserve"> «Малоэтажная многоквартирная жилая застройка».</w:t>
      </w:r>
    </w:p>
    <w:p w:rsidR="00150CE6" w:rsidRDefault="00150CE6" w:rsidP="00150CE6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со ст. 17 Правил землепользования и застройки образуемый участок относится к объектам</w:t>
      </w:r>
      <w:r w:rsidR="00DE08A1">
        <w:rPr>
          <w:sz w:val="28"/>
          <w:szCs w:val="28"/>
        </w:rPr>
        <w:t>, не соответствующим Правилам. З</w:t>
      </w:r>
      <w:r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Правил землепользования и застройки или до вступления в силу изменений в Правила землепользования и застройки, являются не соответствующими</w:t>
      </w:r>
      <w:r w:rsidR="00DE08A1">
        <w:rPr>
          <w:sz w:val="28"/>
          <w:szCs w:val="28"/>
        </w:rPr>
        <w:t xml:space="preserve"> им  </w:t>
      </w:r>
      <w:r>
        <w:rPr>
          <w:sz w:val="28"/>
          <w:szCs w:val="28"/>
        </w:rPr>
        <w:t xml:space="preserve"> в случаях, когда эти объекты:</w:t>
      </w:r>
    </w:p>
    <w:p w:rsidR="00150CE6" w:rsidRDefault="00150CE6" w:rsidP="00150CE6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DE08A1" w:rsidRDefault="00150CE6" w:rsidP="00150CE6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>
        <w:rPr>
          <w:sz w:val="28"/>
          <w:szCs w:val="28"/>
        </w:rPr>
        <w:t>подзоны</w:t>
      </w:r>
      <w:proofErr w:type="spellEnd"/>
      <w:r>
        <w:rPr>
          <w:sz w:val="28"/>
          <w:szCs w:val="28"/>
        </w:rPr>
        <w:t xml:space="preserve"> территориальной зоны. </w:t>
      </w:r>
    </w:p>
    <w:p w:rsidR="00150CE6" w:rsidRPr="00150CE6" w:rsidRDefault="00150CE6" w:rsidP="00150CE6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Использование таких земельных участков определ</w:t>
      </w:r>
      <w:r w:rsidR="00DE08A1">
        <w:rPr>
          <w:sz w:val="28"/>
          <w:szCs w:val="28"/>
        </w:rPr>
        <w:t>яется в соответствии со ст.</w:t>
      </w:r>
      <w:r>
        <w:rPr>
          <w:sz w:val="28"/>
          <w:szCs w:val="28"/>
        </w:rPr>
        <w:t xml:space="preserve"> 7 и 15 Прави</w:t>
      </w:r>
      <w:r w:rsidR="00DE08A1">
        <w:rPr>
          <w:sz w:val="28"/>
          <w:szCs w:val="28"/>
        </w:rPr>
        <w:t>л землепользования и застройки:</w:t>
      </w:r>
      <w:r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объектов культурного н</w:t>
      </w:r>
      <w:r w:rsidR="00DE08A1">
        <w:rPr>
          <w:sz w:val="28"/>
          <w:szCs w:val="28"/>
        </w:rPr>
        <w:t>аследия (о</w:t>
      </w:r>
      <w:r>
        <w:rPr>
          <w:sz w:val="28"/>
          <w:szCs w:val="28"/>
        </w:rPr>
        <w:t>бъект капитального строительства, расположенный на земельном участке</w:t>
      </w:r>
      <w:r w:rsidR="00DE08A1">
        <w:rPr>
          <w:sz w:val="28"/>
          <w:szCs w:val="28"/>
        </w:rPr>
        <w:t>,</w:t>
      </w:r>
      <w:r>
        <w:rPr>
          <w:sz w:val="28"/>
          <w:szCs w:val="28"/>
        </w:rPr>
        <w:t xml:space="preserve"> построен в 1950 г.</w:t>
      </w:r>
      <w:r w:rsidR="00DE08A1">
        <w:rPr>
          <w:sz w:val="28"/>
          <w:szCs w:val="28"/>
        </w:rPr>
        <w:t>).</w:t>
      </w:r>
    </w:p>
    <w:p w:rsidR="00AA4A80" w:rsidRPr="00AA4A80" w:rsidRDefault="00AA4A80" w:rsidP="006B5C4B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  <w:lang w:bidi="ru-RU"/>
        </w:rPr>
      </w:pPr>
      <w:r w:rsidRPr="00AA4A80">
        <w:rPr>
          <w:kern w:val="0"/>
          <w:sz w:val="28"/>
          <w:szCs w:val="28"/>
          <w:lang w:bidi="ru-RU"/>
        </w:rPr>
        <w:lastRenderedPageBreak/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DE08A1">
        <w:rPr>
          <w:kern w:val="0"/>
          <w:sz w:val="28"/>
          <w:szCs w:val="28"/>
          <w:lang w:bidi="ru-RU"/>
        </w:rPr>
        <w:t>,</w:t>
      </w:r>
      <w:r w:rsidRPr="00AA4A80">
        <w:rPr>
          <w:kern w:val="0"/>
          <w:sz w:val="28"/>
          <w:szCs w:val="28"/>
          <w:lang w:bidi="ru-RU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территориальной зоны </w:t>
      </w:r>
      <w:r w:rsidR="00150CE6">
        <w:rPr>
          <w:kern w:val="0"/>
          <w:sz w:val="28"/>
          <w:szCs w:val="28"/>
          <w:lang w:bidi="ru-RU"/>
        </w:rPr>
        <w:t>Ж</w:t>
      </w:r>
      <w:proofErr w:type="gramStart"/>
      <w:r w:rsidR="00150CE6">
        <w:rPr>
          <w:kern w:val="0"/>
          <w:sz w:val="28"/>
          <w:szCs w:val="28"/>
          <w:lang w:bidi="ru-RU"/>
        </w:rPr>
        <w:t>М(</w:t>
      </w:r>
      <w:proofErr w:type="gramEnd"/>
      <w:r w:rsidR="00150CE6">
        <w:rPr>
          <w:kern w:val="0"/>
          <w:sz w:val="28"/>
          <w:szCs w:val="28"/>
          <w:lang w:bidi="ru-RU"/>
        </w:rPr>
        <w:t>н)</w:t>
      </w:r>
      <w:r w:rsidR="00DE08A1">
        <w:rPr>
          <w:kern w:val="0"/>
          <w:sz w:val="28"/>
          <w:szCs w:val="28"/>
          <w:lang w:bidi="ru-RU"/>
        </w:rPr>
        <w:t>, а так</w:t>
      </w:r>
      <w:r w:rsidRPr="00AA4A80">
        <w:rPr>
          <w:kern w:val="0"/>
          <w:sz w:val="28"/>
          <w:szCs w:val="28"/>
          <w:lang w:bidi="ru-RU"/>
        </w:rPr>
        <w:t>же фактического местоположения занимаемой территории.</w:t>
      </w:r>
    </w:p>
    <w:p w:rsidR="00AA4A80" w:rsidRPr="00D7615A" w:rsidRDefault="00AA4A80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14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AA4A80" w:rsidRPr="00322C78" w:rsidRDefault="00AA4A80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14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AA4A80" w:rsidRPr="0081578C" w:rsidTr="00EC152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A4A80" w:rsidRPr="0081578C" w:rsidRDefault="00AA4A80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4A80" w:rsidRPr="0081578C" w:rsidRDefault="00AA4A80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AA4A80" w:rsidRPr="0081578C" w:rsidTr="00EC152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4A80" w:rsidRPr="0081578C" w:rsidRDefault="00AA4A80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4A80" w:rsidRPr="0081578C" w:rsidRDefault="00AA4A80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4A80" w:rsidRPr="0081578C" w:rsidRDefault="00AA4A80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513642,80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1304800,04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513650,73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1304829,52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513645,84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1304830,91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513644,62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1304825,88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513626,42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1304831,95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513606,48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1304840,88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513594,22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1304813,53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513612,82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1304805,19</w:t>
            </w:r>
          </w:p>
        </w:tc>
      </w:tr>
      <w:tr w:rsidR="00150CE6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513642,80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1304800,04</w:t>
            </w:r>
          </w:p>
        </w:tc>
      </w:tr>
    </w:tbl>
    <w:p w:rsidR="00144D17" w:rsidRDefault="00144D17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</w:p>
    <w:p w:rsidR="00AA4A80" w:rsidRPr="00AA4A80" w:rsidRDefault="00AA4A80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12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12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AA4A80" w:rsidRDefault="00AA4A80" w:rsidP="006B5C4B">
      <w:pPr>
        <w:widowControl/>
        <w:tabs>
          <w:tab w:val="left" w:pos="0"/>
        </w:tabs>
        <w:suppressAutoHyphens w:val="0"/>
        <w:autoSpaceDN/>
        <w:spacing w:before="20" w:afterLines="20" w:after="48" w:line="360" w:lineRule="auto"/>
        <w:ind w:right="-1" w:firstLine="709"/>
        <w:contextualSpacing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AA4A80">
        <w:rPr>
          <w:rFonts w:eastAsiaTheme="minorHAnsi"/>
          <w:kern w:val="0"/>
          <w:sz w:val="28"/>
          <w:szCs w:val="28"/>
          <w:lang w:eastAsia="en-US"/>
        </w:rPr>
        <w:t xml:space="preserve">Проектом межевания предлагается образовать земельный участок </w:t>
      </w:r>
      <w:r>
        <w:rPr>
          <w:rFonts w:eastAsiaTheme="minorHAnsi"/>
          <w:kern w:val="0"/>
          <w:sz w:val="28"/>
          <w:szCs w:val="28"/>
          <w:lang w:eastAsia="en-US"/>
        </w:rPr>
        <w:t xml:space="preserve">площадью </w:t>
      </w:r>
      <w:r w:rsidR="00150CE6">
        <w:rPr>
          <w:rFonts w:eastAsiaTheme="minorHAnsi"/>
          <w:kern w:val="0"/>
          <w:sz w:val="28"/>
          <w:szCs w:val="28"/>
          <w:lang w:eastAsia="en-US"/>
        </w:rPr>
        <w:t>2430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кв. м</w:t>
      </w:r>
      <w:r w:rsidRPr="00AA4A80">
        <w:rPr>
          <w:rFonts w:eastAsiaTheme="minorHAnsi"/>
          <w:kern w:val="0"/>
          <w:sz w:val="28"/>
          <w:szCs w:val="28"/>
          <w:lang w:eastAsia="en-US"/>
        </w:rPr>
        <w:t>, расположенный по ул</w:t>
      </w:r>
      <w:r>
        <w:rPr>
          <w:rFonts w:eastAsiaTheme="minorHAnsi"/>
          <w:kern w:val="0"/>
          <w:sz w:val="28"/>
          <w:szCs w:val="28"/>
          <w:lang w:eastAsia="en-US"/>
        </w:rPr>
        <w:t xml:space="preserve">. Обручева, </w:t>
      </w:r>
      <w:r w:rsidR="00150CE6">
        <w:rPr>
          <w:rFonts w:eastAsiaTheme="minorHAnsi"/>
          <w:kern w:val="0"/>
          <w:sz w:val="28"/>
          <w:szCs w:val="28"/>
          <w:lang w:eastAsia="en-US"/>
        </w:rPr>
        <w:t>9,</w:t>
      </w:r>
      <w:r w:rsidRPr="00AA4A80">
        <w:rPr>
          <w:rFonts w:eastAsiaTheme="minorHAnsi"/>
          <w:kern w:val="0"/>
          <w:sz w:val="28"/>
          <w:szCs w:val="28"/>
          <w:lang w:eastAsia="en-US"/>
        </w:rPr>
        <w:t xml:space="preserve"> для размещения </w:t>
      </w:r>
      <w:r>
        <w:rPr>
          <w:rFonts w:eastAsiaTheme="minorHAnsi"/>
          <w:kern w:val="0"/>
          <w:sz w:val="28"/>
          <w:szCs w:val="28"/>
          <w:lang w:eastAsia="en-US"/>
        </w:rPr>
        <w:t>дву</w:t>
      </w:r>
      <w:r w:rsidRPr="00AA4A80">
        <w:rPr>
          <w:rFonts w:eastAsiaTheme="minorHAnsi"/>
          <w:kern w:val="0"/>
          <w:sz w:val="28"/>
          <w:szCs w:val="28"/>
          <w:lang w:eastAsia="en-US"/>
        </w:rPr>
        <w:t>хэтажного жилого дома.</w:t>
      </w:r>
    </w:p>
    <w:p w:rsidR="00AA4A80" w:rsidRPr="00AA4A80" w:rsidRDefault="00AA4A80" w:rsidP="006B5C4B">
      <w:pPr>
        <w:widowControl/>
        <w:tabs>
          <w:tab w:val="left" w:pos="0"/>
        </w:tabs>
        <w:suppressAutoHyphens w:val="0"/>
        <w:autoSpaceDN/>
        <w:spacing w:before="20" w:afterLines="20" w:after="48" w:line="360" w:lineRule="auto"/>
        <w:ind w:right="-1" w:firstLine="709"/>
        <w:contextualSpacing/>
        <w:textAlignment w:val="auto"/>
        <w:rPr>
          <w:kern w:val="0"/>
          <w:sz w:val="28"/>
          <w:szCs w:val="28"/>
          <w:lang w:bidi="ru-RU"/>
        </w:rPr>
      </w:pPr>
      <w:r w:rsidRPr="00AA4A80">
        <w:rPr>
          <w:rFonts w:eastAsiaTheme="minorHAnsi"/>
          <w:kern w:val="0"/>
          <w:sz w:val="28"/>
          <w:szCs w:val="28"/>
          <w:lang w:eastAsia="en-US"/>
        </w:rPr>
        <w:t xml:space="preserve">Нормативный размер земельного участка, определяемый согласно </w:t>
      </w:r>
      <w:r>
        <w:rPr>
          <w:rFonts w:eastAsiaTheme="minorHAnsi"/>
          <w:kern w:val="0"/>
          <w:sz w:val="28"/>
          <w:szCs w:val="28"/>
          <w:lang w:eastAsia="en-US"/>
        </w:rPr>
        <w:br/>
      </w:r>
      <w:r w:rsidRPr="00AA4A80">
        <w:rPr>
          <w:rFonts w:eastAsiaTheme="minorHAnsi"/>
          <w:kern w:val="0"/>
          <w:sz w:val="28"/>
          <w:szCs w:val="28"/>
          <w:lang w:eastAsia="en-US"/>
        </w:rPr>
        <w:t>СП 30-101-98</w:t>
      </w:r>
      <w:r w:rsidRPr="00AA4A80">
        <w:rPr>
          <w:kern w:val="0"/>
          <w:sz w:val="28"/>
          <w:szCs w:val="28"/>
          <w:lang w:bidi="ru-RU"/>
        </w:rPr>
        <w:t xml:space="preserve">:  </w:t>
      </w:r>
      <w:r w:rsidRPr="00AA4A80">
        <w:rPr>
          <w:kern w:val="0"/>
          <w:sz w:val="28"/>
          <w:szCs w:val="28"/>
          <w:lang w:val="en-US" w:bidi="ru-RU"/>
        </w:rPr>
        <w:t>S</w:t>
      </w:r>
      <w:proofErr w:type="spellStart"/>
      <w:r w:rsidRPr="00AA4A80">
        <w:rPr>
          <w:kern w:val="0"/>
          <w:sz w:val="28"/>
          <w:szCs w:val="28"/>
          <w:vertAlign w:val="subscript"/>
          <w:lang w:bidi="ru-RU"/>
        </w:rPr>
        <w:t>норм.к</w:t>
      </w:r>
      <w:proofErr w:type="spellEnd"/>
      <w:r w:rsidRPr="00AA4A80">
        <w:rPr>
          <w:kern w:val="0"/>
          <w:sz w:val="28"/>
          <w:szCs w:val="28"/>
          <w:lang w:bidi="ru-RU"/>
        </w:rPr>
        <w:t>=</w:t>
      </w:r>
      <w:r>
        <w:rPr>
          <w:kern w:val="0"/>
          <w:sz w:val="28"/>
          <w:szCs w:val="28"/>
        </w:rPr>
        <w:t xml:space="preserve"> </w:t>
      </w:r>
      <w:r w:rsidRPr="00AA4A80">
        <w:rPr>
          <w:kern w:val="0"/>
          <w:sz w:val="28"/>
          <w:szCs w:val="28"/>
          <w:lang w:bidi="ru-RU"/>
        </w:rPr>
        <w:t>631 кв.</w:t>
      </w:r>
      <w:r>
        <w:rPr>
          <w:kern w:val="0"/>
          <w:sz w:val="28"/>
          <w:szCs w:val="28"/>
          <w:lang w:bidi="ru-RU"/>
        </w:rPr>
        <w:t xml:space="preserve"> м.</w:t>
      </w:r>
    </w:p>
    <w:p w:rsidR="00AA4A80" w:rsidRDefault="00AA4A80" w:rsidP="006B5C4B">
      <w:pPr>
        <w:widowControl/>
        <w:tabs>
          <w:tab w:val="left" w:pos="0"/>
        </w:tabs>
        <w:suppressAutoHyphens w:val="0"/>
        <w:autoSpaceDN/>
        <w:spacing w:before="20" w:afterLines="20" w:after="48" w:line="360" w:lineRule="auto"/>
        <w:ind w:right="-1" w:firstLine="709"/>
        <w:contextualSpacing/>
        <w:textAlignment w:val="auto"/>
        <w:rPr>
          <w:kern w:val="0"/>
          <w:sz w:val="28"/>
          <w:szCs w:val="28"/>
        </w:rPr>
      </w:pPr>
      <w:r w:rsidRPr="00AA4A80">
        <w:rPr>
          <w:rFonts w:eastAsiaTheme="minorHAnsi"/>
          <w:kern w:val="0"/>
          <w:sz w:val="28"/>
          <w:szCs w:val="28"/>
          <w:lang w:eastAsia="en-US"/>
        </w:rPr>
        <w:t xml:space="preserve">Земельный участок ЗУ12 образуется путем перераспределения </w:t>
      </w:r>
      <w:r w:rsidRPr="00AA4A80">
        <w:rPr>
          <w:kern w:val="0"/>
          <w:sz w:val="28"/>
          <w:szCs w:val="28"/>
        </w:rPr>
        <w:t xml:space="preserve">земельного участка с кадастровым номером 36:34:0303001:21 и земель, государственная собственность на которые не разграничена, при этом существование исходного земельного участка прекращается. </w:t>
      </w:r>
    </w:p>
    <w:p w:rsidR="00AA4A80" w:rsidRDefault="00AA4A80" w:rsidP="006B5C4B">
      <w:pPr>
        <w:widowControl/>
        <w:tabs>
          <w:tab w:val="left" w:pos="0"/>
        </w:tabs>
        <w:suppressAutoHyphens w:val="0"/>
        <w:autoSpaceDN/>
        <w:spacing w:before="20" w:afterLines="20" w:after="48" w:line="360" w:lineRule="auto"/>
        <w:ind w:right="-1" w:firstLine="709"/>
        <w:contextualSpacing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AA4A80">
        <w:rPr>
          <w:kern w:val="0"/>
          <w:sz w:val="28"/>
          <w:szCs w:val="28"/>
        </w:rPr>
        <w:lastRenderedPageBreak/>
        <w:t xml:space="preserve">Земельный участок расположен в зоне </w:t>
      </w:r>
      <w:r w:rsidR="00150CE6">
        <w:rPr>
          <w:kern w:val="0"/>
          <w:sz w:val="28"/>
          <w:szCs w:val="28"/>
        </w:rPr>
        <w:t>Ж</w:t>
      </w:r>
      <w:proofErr w:type="gramStart"/>
      <w:r w:rsidR="00150CE6">
        <w:rPr>
          <w:kern w:val="0"/>
          <w:sz w:val="28"/>
          <w:szCs w:val="28"/>
        </w:rPr>
        <w:t>М(</w:t>
      </w:r>
      <w:proofErr w:type="gramEnd"/>
      <w:r w:rsidR="00150CE6">
        <w:rPr>
          <w:kern w:val="0"/>
          <w:sz w:val="28"/>
          <w:szCs w:val="28"/>
        </w:rPr>
        <w:t>н)</w:t>
      </w:r>
      <w:r w:rsidRPr="00AA4A80">
        <w:rPr>
          <w:kern w:val="0"/>
          <w:sz w:val="28"/>
          <w:szCs w:val="28"/>
        </w:rPr>
        <w:t xml:space="preserve">. </w:t>
      </w:r>
      <w:r w:rsidRPr="00AA4A80">
        <w:rPr>
          <w:rFonts w:eastAsiaTheme="minorHAnsi"/>
          <w:kern w:val="0"/>
          <w:sz w:val="28"/>
          <w:szCs w:val="28"/>
          <w:lang w:eastAsia="en-US"/>
        </w:rPr>
        <w:t xml:space="preserve">Вид разрешенного использования образуемого земельного участка устанавливается в соответствии с Классификатором </w:t>
      </w:r>
      <w:r>
        <w:rPr>
          <w:rFonts w:eastAsiaTheme="minorHAnsi"/>
          <w:kern w:val="0"/>
          <w:sz w:val="28"/>
          <w:szCs w:val="28"/>
          <w:lang w:eastAsia="en-US"/>
        </w:rPr>
        <w:t>как</w:t>
      </w:r>
      <w:r w:rsidRPr="00AA4A80">
        <w:rPr>
          <w:rFonts w:eastAsiaTheme="minorHAnsi"/>
          <w:kern w:val="0"/>
          <w:sz w:val="28"/>
          <w:szCs w:val="28"/>
          <w:lang w:eastAsia="en-US"/>
        </w:rPr>
        <w:t xml:space="preserve"> «Малоэтажная многоквартирная жилая застройка».</w:t>
      </w:r>
    </w:p>
    <w:p w:rsidR="00150CE6" w:rsidRPr="00150CE6" w:rsidRDefault="00150CE6" w:rsidP="00150CE6">
      <w:pPr>
        <w:widowControl/>
        <w:tabs>
          <w:tab w:val="left" w:pos="0"/>
        </w:tabs>
        <w:suppressAutoHyphens w:val="0"/>
        <w:autoSpaceDN/>
        <w:spacing w:before="20" w:afterLines="20" w:after="48" w:line="360" w:lineRule="auto"/>
        <w:ind w:right="-1" w:firstLine="709"/>
        <w:contextualSpacing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50CE6">
        <w:rPr>
          <w:rFonts w:eastAsiaTheme="minorHAnsi"/>
          <w:kern w:val="0"/>
          <w:sz w:val="28"/>
          <w:szCs w:val="28"/>
          <w:lang w:eastAsia="en-US"/>
        </w:rPr>
        <w:t>В соответствии со ст. 17 Правил землепользования и застройки образуемый участок относится к объектам</w:t>
      </w:r>
      <w:r w:rsidR="00DE08A1">
        <w:rPr>
          <w:rFonts w:eastAsiaTheme="minorHAnsi"/>
          <w:kern w:val="0"/>
          <w:sz w:val="28"/>
          <w:szCs w:val="28"/>
          <w:lang w:eastAsia="en-US"/>
        </w:rPr>
        <w:t>, не соответствующим Правилам.</w:t>
      </w:r>
      <w:r w:rsidRPr="00150CE6"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="00DE08A1">
        <w:rPr>
          <w:rFonts w:eastAsiaTheme="minorHAnsi"/>
          <w:kern w:val="0"/>
          <w:sz w:val="28"/>
          <w:szCs w:val="28"/>
          <w:lang w:eastAsia="en-US"/>
        </w:rPr>
        <w:t>З</w:t>
      </w:r>
      <w:r w:rsidRPr="00150CE6">
        <w:rPr>
          <w:rFonts w:eastAsiaTheme="minorHAnsi"/>
          <w:kern w:val="0"/>
          <w:sz w:val="28"/>
          <w:szCs w:val="28"/>
          <w:lang w:eastAsia="en-US"/>
        </w:rPr>
        <w:t>емельные участки или объекты капитального строительства, существовавшие на законных основаниях до вступления в силу Правил землепользования и застройки или до вступле</w:t>
      </w:r>
      <w:r w:rsidR="00DE08A1">
        <w:rPr>
          <w:rFonts w:eastAsiaTheme="minorHAnsi"/>
          <w:kern w:val="0"/>
          <w:sz w:val="28"/>
          <w:szCs w:val="28"/>
          <w:lang w:eastAsia="en-US"/>
        </w:rPr>
        <w:t>ния в силу изменений в Правила</w:t>
      </w:r>
      <w:r w:rsidRPr="00150CE6">
        <w:rPr>
          <w:rFonts w:eastAsiaTheme="minorHAnsi"/>
          <w:kern w:val="0"/>
          <w:sz w:val="28"/>
          <w:szCs w:val="28"/>
          <w:lang w:eastAsia="en-US"/>
        </w:rPr>
        <w:t xml:space="preserve"> землепользования и застройки, являются не соответствующими</w:t>
      </w:r>
      <w:r w:rsidR="00DE08A1">
        <w:rPr>
          <w:rFonts w:eastAsiaTheme="minorHAnsi"/>
          <w:kern w:val="0"/>
          <w:sz w:val="28"/>
          <w:szCs w:val="28"/>
          <w:lang w:eastAsia="en-US"/>
        </w:rPr>
        <w:t xml:space="preserve"> им </w:t>
      </w:r>
      <w:r w:rsidRPr="00150CE6">
        <w:rPr>
          <w:rFonts w:eastAsiaTheme="minorHAnsi"/>
          <w:kern w:val="0"/>
          <w:sz w:val="28"/>
          <w:szCs w:val="28"/>
          <w:lang w:eastAsia="en-US"/>
        </w:rPr>
        <w:t xml:space="preserve"> в случаях, когда эти объекты:</w:t>
      </w:r>
    </w:p>
    <w:p w:rsidR="00150CE6" w:rsidRPr="00150CE6" w:rsidRDefault="00150CE6" w:rsidP="00150CE6">
      <w:pPr>
        <w:widowControl/>
        <w:tabs>
          <w:tab w:val="left" w:pos="0"/>
        </w:tabs>
        <w:suppressAutoHyphens w:val="0"/>
        <w:autoSpaceDN/>
        <w:spacing w:before="20" w:afterLines="20" w:after="48" w:line="360" w:lineRule="auto"/>
        <w:ind w:right="-1" w:firstLine="709"/>
        <w:contextualSpacing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50CE6">
        <w:rPr>
          <w:rFonts w:eastAsiaTheme="minorHAnsi"/>
          <w:kern w:val="0"/>
          <w:sz w:val="28"/>
          <w:szCs w:val="28"/>
          <w:lang w:eastAsia="en-US"/>
        </w:rPr>
        <w:t>1)</w:t>
      </w:r>
      <w:r w:rsidRPr="00150CE6">
        <w:rPr>
          <w:rFonts w:eastAsiaTheme="minorHAnsi"/>
          <w:kern w:val="0"/>
          <w:sz w:val="28"/>
          <w:szCs w:val="28"/>
          <w:lang w:eastAsia="en-US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DE08A1" w:rsidRDefault="00150CE6" w:rsidP="00150CE6">
      <w:pPr>
        <w:widowControl/>
        <w:tabs>
          <w:tab w:val="left" w:pos="0"/>
        </w:tabs>
        <w:suppressAutoHyphens w:val="0"/>
        <w:autoSpaceDN/>
        <w:spacing w:before="20" w:afterLines="20" w:after="48" w:line="360" w:lineRule="auto"/>
        <w:ind w:right="-1" w:firstLine="709"/>
        <w:contextualSpacing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150CE6">
        <w:rPr>
          <w:rFonts w:eastAsiaTheme="minorHAnsi"/>
          <w:kern w:val="0"/>
          <w:sz w:val="28"/>
          <w:szCs w:val="28"/>
          <w:lang w:eastAsia="en-US"/>
        </w:rPr>
        <w:t>2)</w:t>
      </w:r>
      <w:r w:rsidRPr="00150CE6">
        <w:rPr>
          <w:rFonts w:eastAsiaTheme="minorHAnsi"/>
          <w:kern w:val="0"/>
          <w:sz w:val="28"/>
          <w:szCs w:val="28"/>
          <w:lang w:eastAsia="en-US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150CE6">
        <w:rPr>
          <w:rFonts w:eastAsiaTheme="minorHAnsi"/>
          <w:kern w:val="0"/>
          <w:sz w:val="28"/>
          <w:szCs w:val="28"/>
          <w:lang w:eastAsia="en-US"/>
        </w:rPr>
        <w:t>подзоны</w:t>
      </w:r>
      <w:proofErr w:type="spellEnd"/>
      <w:r w:rsidRPr="00150CE6">
        <w:rPr>
          <w:rFonts w:eastAsiaTheme="minorHAnsi"/>
          <w:kern w:val="0"/>
          <w:sz w:val="28"/>
          <w:szCs w:val="28"/>
          <w:lang w:eastAsia="en-US"/>
        </w:rPr>
        <w:t xml:space="preserve"> территориальной зоны. </w:t>
      </w:r>
    </w:p>
    <w:p w:rsidR="00150CE6" w:rsidRPr="00AA4A80" w:rsidRDefault="00150CE6" w:rsidP="00150CE6">
      <w:pPr>
        <w:widowControl/>
        <w:tabs>
          <w:tab w:val="left" w:pos="0"/>
        </w:tabs>
        <w:suppressAutoHyphens w:val="0"/>
        <w:autoSpaceDN/>
        <w:spacing w:before="20" w:afterLines="20" w:after="48" w:line="360" w:lineRule="auto"/>
        <w:ind w:right="-1" w:firstLine="709"/>
        <w:contextualSpacing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proofErr w:type="gramStart"/>
      <w:r w:rsidRPr="00150CE6">
        <w:rPr>
          <w:rFonts w:eastAsiaTheme="minorHAnsi"/>
          <w:kern w:val="0"/>
          <w:sz w:val="28"/>
          <w:szCs w:val="28"/>
          <w:lang w:eastAsia="en-US"/>
        </w:rPr>
        <w:t>Использование таких земельных участков определ</w:t>
      </w:r>
      <w:r w:rsidR="00DE08A1">
        <w:rPr>
          <w:rFonts w:eastAsiaTheme="minorHAnsi"/>
          <w:kern w:val="0"/>
          <w:sz w:val="28"/>
          <w:szCs w:val="28"/>
          <w:lang w:eastAsia="en-US"/>
        </w:rPr>
        <w:t>яется в соответствии со ст.</w:t>
      </w:r>
      <w:r w:rsidRPr="00150CE6">
        <w:rPr>
          <w:rFonts w:eastAsiaTheme="minorHAnsi"/>
          <w:kern w:val="0"/>
          <w:sz w:val="28"/>
          <w:szCs w:val="28"/>
          <w:lang w:eastAsia="en-US"/>
        </w:rPr>
        <w:t xml:space="preserve"> 7 и 15 Правил землепользования и застройки</w:t>
      </w:r>
      <w:r w:rsidR="002A4FBD">
        <w:rPr>
          <w:rFonts w:eastAsiaTheme="minorHAnsi"/>
          <w:kern w:val="0"/>
          <w:sz w:val="28"/>
          <w:szCs w:val="28"/>
          <w:lang w:eastAsia="en-US"/>
        </w:rPr>
        <w:t>:</w:t>
      </w:r>
      <w:r w:rsidRPr="00150CE6">
        <w:rPr>
          <w:rFonts w:eastAsiaTheme="minorHAnsi"/>
          <w:kern w:val="0"/>
          <w:sz w:val="28"/>
          <w:szCs w:val="28"/>
          <w:lang w:eastAsia="en-US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150CE6">
        <w:rPr>
          <w:rFonts w:eastAsiaTheme="minorHAnsi"/>
          <w:kern w:val="0"/>
          <w:sz w:val="28"/>
          <w:szCs w:val="28"/>
          <w:lang w:eastAsia="en-US"/>
        </w:rPr>
        <w:t xml:space="preserve"> объектов капитального строительства опасно для жизни или здоровья человека, для окружающей среды, </w:t>
      </w:r>
      <w:r w:rsidR="00DE08A1">
        <w:rPr>
          <w:rFonts w:eastAsiaTheme="minorHAnsi"/>
          <w:kern w:val="0"/>
          <w:sz w:val="28"/>
          <w:szCs w:val="28"/>
          <w:lang w:eastAsia="en-US"/>
        </w:rPr>
        <w:t>объектов культурного наследия (о</w:t>
      </w:r>
      <w:r w:rsidRPr="00150CE6">
        <w:rPr>
          <w:rFonts w:eastAsiaTheme="minorHAnsi"/>
          <w:kern w:val="0"/>
          <w:sz w:val="28"/>
          <w:szCs w:val="28"/>
          <w:lang w:eastAsia="en-US"/>
        </w:rPr>
        <w:t>бъект капитального строительства, расположенный на земельном участке</w:t>
      </w:r>
      <w:r w:rsidR="00DE08A1">
        <w:rPr>
          <w:rFonts w:eastAsiaTheme="minorHAnsi"/>
          <w:kern w:val="0"/>
          <w:sz w:val="28"/>
          <w:szCs w:val="28"/>
          <w:lang w:eastAsia="en-US"/>
        </w:rPr>
        <w:t>,</w:t>
      </w:r>
      <w:r w:rsidRPr="00150CE6">
        <w:rPr>
          <w:rFonts w:eastAsiaTheme="minorHAnsi"/>
          <w:kern w:val="0"/>
          <w:sz w:val="28"/>
          <w:szCs w:val="28"/>
          <w:lang w:eastAsia="en-US"/>
        </w:rPr>
        <w:t xml:space="preserve"> построен в 1950 г.</w:t>
      </w:r>
      <w:r w:rsidR="00DE08A1">
        <w:rPr>
          <w:rFonts w:eastAsiaTheme="minorHAnsi"/>
          <w:kern w:val="0"/>
          <w:sz w:val="28"/>
          <w:szCs w:val="28"/>
          <w:lang w:eastAsia="en-US"/>
        </w:rPr>
        <w:t>).</w:t>
      </w:r>
    </w:p>
    <w:p w:rsidR="00AA4A80" w:rsidRDefault="00AA4A80" w:rsidP="006B5C4B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  <w:lang w:bidi="ru-RU"/>
        </w:rPr>
      </w:pPr>
      <w:r w:rsidRPr="00AA4A80">
        <w:rPr>
          <w:kern w:val="0"/>
          <w:sz w:val="28"/>
          <w:szCs w:val="28"/>
          <w:lang w:bidi="ru-RU"/>
        </w:rPr>
        <w:lastRenderedPageBreak/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</w:t>
      </w:r>
      <w:r w:rsidR="00DE08A1">
        <w:rPr>
          <w:kern w:val="0"/>
          <w:sz w:val="28"/>
          <w:szCs w:val="28"/>
          <w:lang w:bidi="ru-RU"/>
        </w:rPr>
        <w:t>тка, границ территориальных зон,</w:t>
      </w:r>
      <w:r w:rsidRPr="00AA4A80">
        <w:rPr>
          <w:kern w:val="0"/>
          <w:sz w:val="28"/>
          <w:szCs w:val="28"/>
          <w:lang w:bidi="ru-RU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территориальной зоны </w:t>
      </w:r>
      <w:r w:rsidR="00150CE6">
        <w:rPr>
          <w:kern w:val="0"/>
          <w:sz w:val="28"/>
          <w:szCs w:val="28"/>
          <w:lang w:bidi="ru-RU"/>
        </w:rPr>
        <w:t>Ж</w:t>
      </w:r>
      <w:proofErr w:type="gramStart"/>
      <w:r w:rsidR="00150CE6">
        <w:rPr>
          <w:kern w:val="0"/>
          <w:sz w:val="28"/>
          <w:szCs w:val="28"/>
          <w:lang w:bidi="ru-RU"/>
        </w:rPr>
        <w:t>М(</w:t>
      </w:r>
      <w:proofErr w:type="gramEnd"/>
      <w:r w:rsidR="00150CE6">
        <w:rPr>
          <w:kern w:val="0"/>
          <w:sz w:val="28"/>
          <w:szCs w:val="28"/>
          <w:lang w:bidi="ru-RU"/>
        </w:rPr>
        <w:t>н)</w:t>
      </w:r>
      <w:r w:rsidR="00DE08A1">
        <w:rPr>
          <w:kern w:val="0"/>
          <w:sz w:val="28"/>
          <w:szCs w:val="28"/>
          <w:lang w:bidi="ru-RU"/>
        </w:rPr>
        <w:t>, а так</w:t>
      </w:r>
      <w:r w:rsidRPr="00AA4A80">
        <w:rPr>
          <w:kern w:val="0"/>
          <w:sz w:val="28"/>
          <w:szCs w:val="28"/>
          <w:lang w:bidi="ru-RU"/>
        </w:rPr>
        <w:t>же фактического местоположения занимаемой территории.</w:t>
      </w:r>
    </w:p>
    <w:p w:rsidR="006B5C4B" w:rsidRPr="00150CE6" w:rsidRDefault="003416E2" w:rsidP="00150CE6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15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3416E2" w:rsidRPr="00322C78" w:rsidRDefault="003416E2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15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416E2" w:rsidRPr="0081578C" w:rsidTr="00EC152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416E2" w:rsidRPr="0081578C" w:rsidRDefault="003416E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6E2" w:rsidRPr="0081578C" w:rsidRDefault="003416E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416E2" w:rsidRPr="0081578C" w:rsidTr="00EC152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6E2" w:rsidRPr="0081578C" w:rsidRDefault="003416E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6E2" w:rsidRPr="0081578C" w:rsidRDefault="003416E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6E2" w:rsidRPr="0081578C" w:rsidRDefault="003416E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150CE6" w:rsidRPr="0081578C" w:rsidTr="00B60B3D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513650,73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1304829,52</w:t>
            </w:r>
          </w:p>
        </w:tc>
      </w:tr>
      <w:tr w:rsidR="00150CE6" w:rsidRPr="0081578C" w:rsidTr="00B60B3D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513663,19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1304881,24</w:t>
            </w:r>
          </w:p>
        </w:tc>
      </w:tr>
      <w:tr w:rsidR="00150CE6" w:rsidRPr="0081578C" w:rsidTr="00B60B3D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513666,35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1304887,21</w:t>
            </w:r>
          </w:p>
        </w:tc>
      </w:tr>
      <w:tr w:rsidR="00150CE6" w:rsidRPr="0081578C" w:rsidTr="00B60B3D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513636,32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1304891,68</w:t>
            </w:r>
          </w:p>
        </w:tc>
      </w:tr>
      <w:tr w:rsidR="00150CE6" w:rsidRPr="0081578C" w:rsidTr="00B60B3D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513629,09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1304888,88</w:t>
            </w:r>
          </w:p>
        </w:tc>
      </w:tr>
      <w:tr w:rsidR="00150CE6" w:rsidRPr="0081578C" w:rsidTr="00B60B3D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513619,2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1304869,27</w:t>
            </w:r>
          </w:p>
        </w:tc>
      </w:tr>
      <w:tr w:rsidR="00150CE6" w:rsidRPr="0081578C" w:rsidTr="00B60B3D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513606,48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1304840,88</w:t>
            </w:r>
          </w:p>
        </w:tc>
      </w:tr>
      <w:tr w:rsidR="00150CE6" w:rsidRPr="0081578C" w:rsidTr="00B60B3D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513626,42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1304831,95</w:t>
            </w:r>
          </w:p>
        </w:tc>
      </w:tr>
      <w:tr w:rsidR="00150CE6" w:rsidRPr="0081578C" w:rsidTr="00B60B3D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513644,62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1304825,88</w:t>
            </w:r>
          </w:p>
        </w:tc>
      </w:tr>
      <w:tr w:rsidR="00150CE6" w:rsidRPr="0081578C" w:rsidTr="00B60B3D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513645,84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1304830,91</w:t>
            </w:r>
          </w:p>
        </w:tc>
      </w:tr>
      <w:tr w:rsidR="00150CE6" w:rsidRPr="0081578C" w:rsidTr="00B60B3D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513650,73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CE6" w:rsidRDefault="00150C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1304829,52</w:t>
            </w:r>
          </w:p>
        </w:tc>
      </w:tr>
    </w:tbl>
    <w:p w:rsidR="00AA4A80" w:rsidRDefault="00AA4A80" w:rsidP="006B5C4B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  <w:lang w:bidi="ru-RU"/>
        </w:rPr>
      </w:pPr>
    </w:p>
    <w:p w:rsidR="003416E2" w:rsidRPr="00AA4A80" w:rsidRDefault="003416E2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13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13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3416E2" w:rsidRPr="003416E2" w:rsidRDefault="003416E2" w:rsidP="006B5C4B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3416E2">
        <w:rPr>
          <w:kern w:val="0"/>
          <w:sz w:val="28"/>
          <w:szCs w:val="28"/>
        </w:rPr>
        <w:t>Проектом межевания предлагается образовать земель</w:t>
      </w:r>
      <w:r>
        <w:rPr>
          <w:kern w:val="0"/>
          <w:sz w:val="28"/>
          <w:szCs w:val="28"/>
        </w:rPr>
        <w:t>ный участок площадью 7229 кв. м, расположенный</w:t>
      </w:r>
      <w:r w:rsidRPr="003416E2">
        <w:rPr>
          <w:kern w:val="0"/>
          <w:sz w:val="28"/>
          <w:szCs w:val="28"/>
        </w:rPr>
        <w:t xml:space="preserve"> по </w:t>
      </w:r>
      <w:r>
        <w:rPr>
          <w:kern w:val="0"/>
          <w:sz w:val="28"/>
          <w:szCs w:val="28"/>
        </w:rPr>
        <w:t>пер. Уточкина,</w:t>
      </w:r>
      <w:r w:rsidRPr="003416E2">
        <w:rPr>
          <w:kern w:val="0"/>
          <w:sz w:val="28"/>
          <w:szCs w:val="28"/>
        </w:rPr>
        <w:t xml:space="preserve"> 3</w:t>
      </w:r>
      <w:r w:rsidR="005A59FF">
        <w:rPr>
          <w:kern w:val="0"/>
          <w:sz w:val="28"/>
          <w:szCs w:val="28"/>
        </w:rPr>
        <w:t>,</w:t>
      </w:r>
      <w:r>
        <w:rPr>
          <w:kern w:val="0"/>
          <w:sz w:val="28"/>
          <w:szCs w:val="28"/>
        </w:rPr>
        <w:t xml:space="preserve"> </w:t>
      </w:r>
      <w:r w:rsidRPr="003416E2">
        <w:rPr>
          <w:kern w:val="0"/>
          <w:sz w:val="28"/>
          <w:szCs w:val="28"/>
        </w:rPr>
        <w:t>для размещения здания и сооружения войсковой части.</w:t>
      </w:r>
    </w:p>
    <w:p w:rsidR="003416E2" w:rsidRDefault="003416E2" w:rsidP="006B5C4B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3416E2">
        <w:rPr>
          <w:kern w:val="0"/>
          <w:sz w:val="28"/>
          <w:szCs w:val="28"/>
        </w:rPr>
        <w:t xml:space="preserve">Земельный участок ЗУ13 образуется путем перераспределения земельного участка с кадастровым номером 36:34:0303002:196 и земель, государственная собственность на которые не разграничена, по фактическому местоположению ограждения, при этом существование исходного земельного участка прекращается. </w:t>
      </w:r>
    </w:p>
    <w:p w:rsidR="003416E2" w:rsidRPr="003416E2" w:rsidRDefault="003416E2" w:rsidP="006B5C4B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3416E2">
        <w:rPr>
          <w:kern w:val="0"/>
          <w:sz w:val="28"/>
          <w:szCs w:val="28"/>
        </w:rPr>
        <w:lastRenderedPageBreak/>
        <w:t xml:space="preserve">Земельный участок расположен в зоне </w:t>
      </w:r>
      <w:r w:rsidR="005A59FF">
        <w:rPr>
          <w:kern w:val="0"/>
          <w:sz w:val="28"/>
          <w:szCs w:val="28"/>
        </w:rPr>
        <w:t>Ж</w:t>
      </w:r>
      <w:proofErr w:type="gramStart"/>
      <w:r w:rsidR="005A59FF">
        <w:rPr>
          <w:kern w:val="0"/>
          <w:sz w:val="28"/>
          <w:szCs w:val="28"/>
        </w:rPr>
        <w:t>М(</w:t>
      </w:r>
      <w:proofErr w:type="gramEnd"/>
      <w:r w:rsidR="005A59FF">
        <w:rPr>
          <w:kern w:val="0"/>
          <w:sz w:val="28"/>
          <w:szCs w:val="28"/>
        </w:rPr>
        <w:t>н)</w:t>
      </w:r>
      <w:r w:rsidRPr="003416E2">
        <w:rPr>
          <w:kern w:val="0"/>
          <w:sz w:val="28"/>
          <w:szCs w:val="28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>
        <w:rPr>
          <w:kern w:val="0"/>
          <w:sz w:val="28"/>
          <w:szCs w:val="28"/>
        </w:rPr>
        <w:t>как</w:t>
      </w:r>
      <w:r w:rsidRPr="003416E2">
        <w:rPr>
          <w:kern w:val="0"/>
          <w:sz w:val="28"/>
          <w:szCs w:val="28"/>
        </w:rPr>
        <w:t xml:space="preserve"> «Обеспечение </w:t>
      </w:r>
      <w:r w:rsidR="005A59FF">
        <w:rPr>
          <w:kern w:val="0"/>
          <w:sz w:val="28"/>
          <w:szCs w:val="28"/>
        </w:rPr>
        <w:t>внутреннего правопорядка</w:t>
      </w:r>
      <w:r w:rsidRPr="003416E2">
        <w:rPr>
          <w:kern w:val="0"/>
          <w:sz w:val="28"/>
          <w:szCs w:val="28"/>
        </w:rPr>
        <w:t>».</w:t>
      </w:r>
    </w:p>
    <w:p w:rsidR="003416E2" w:rsidRPr="003416E2" w:rsidRDefault="003416E2" w:rsidP="006B5C4B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  <w:lang w:bidi="ru-RU"/>
        </w:rPr>
      </w:pPr>
      <w:r w:rsidRPr="003416E2">
        <w:rPr>
          <w:kern w:val="0"/>
          <w:sz w:val="28"/>
          <w:szCs w:val="28"/>
          <w:lang w:bidi="ru-RU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зон.</w:t>
      </w:r>
    </w:p>
    <w:p w:rsidR="003416E2" w:rsidRPr="00D7615A" w:rsidRDefault="003416E2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16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3416E2" w:rsidRPr="00322C78" w:rsidRDefault="003416E2" w:rsidP="00390065">
      <w:pPr>
        <w:widowControl/>
        <w:tabs>
          <w:tab w:val="left" w:pos="426"/>
        </w:tabs>
        <w:autoSpaceDN/>
        <w:spacing w:line="276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16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416E2" w:rsidRPr="0081578C" w:rsidTr="00EC152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416E2" w:rsidRPr="0081578C" w:rsidRDefault="003416E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6E2" w:rsidRPr="0081578C" w:rsidRDefault="003416E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416E2" w:rsidRPr="0081578C" w:rsidTr="00EC152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6E2" w:rsidRPr="0081578C" w:rsidRDefault="003416E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6E2" w:rsidRPr="0081578C" w:rsidRDefault="003416E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6E2" w:rsidRPr="0081578C" w:rsidRDefault="003416E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513527,25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1304848,64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513522,32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1304854,90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513518,63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1304859,58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513518,58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1304863,28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513517,77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1304864,47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513487,83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1304908,19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513474,57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1304927,54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513470,75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1304927,99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513414,33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1304886,28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513413,58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1304883,68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513452,67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1304826,61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513468,52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1304805,75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513475,14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1304810,80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513482,92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1304816,73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513497,31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1304827,71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513527,25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1304848,64</w:t>
            </w:r>
          </w:p>
        </w:tc>
      </w:tr>
    </w:tbl>
    <w:p w:rsidR="003416E2" w:rsidRPr="00390065" w:rsidRDefault="003416E2" w:rsidP="006B5C4B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16"/>
          <w:szCs w:val="16"/>
          <w:lang w:bidi="ru-RU"/>
        </w:rPr>
      </w:pPr>
    </w:p>
    <w:p w:rsidR="003416E2" w:rsidRPr="00AA4A80" w:rsidRDefault="003416E2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14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14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3416E2" w:rsidRPr="003416E2" w:rsidRDefault="003416E2" w:rsidP="006B5C4B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3416E2">
        <w:rPr>
          <w:kern w:val="0"/>
          <w:sz w:val="28"/>
          <w:szCs w:val="28"/>
        </w:rPr>
        <w:t>Проектом межевания предлагается образовать земел</w:t>
      </w:r>
      <w:r>
        <w:rPr>
          <w:kern w:val="0"/>
          <w:sz w:val="28"/>
          <w:szCs w:val="28"/>
        </w:rPr>
        <w:t>ьный участок площадью 175 кв. м</w:t>
      </w:r>
      <w:r w:rsidRPr="003416E2">
        <w:rPr>
          <w:kern w:val="0"/>
          <w:sz w:val="28"/>
          <w:szCs w:val="28"/>
        </w:rPr>
        <w:t xml:space="preserve"> для размещения трансформаторной подстанции.</w:t>
      </w:r>
    </w:p>
    <w:p w:rsidR="003416E2" w:rsidRDefault="003416E2" w:rsidP="006B5C4B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3416E2">
        <w:rPr>
          <w:kern w:val="0"/>
          <w:sz w:val="28"/>
          <w:szCs w:val="28"/>
        </w:rPr>
        <w:t xml:space="preserve">Земельный участок ЗУ14 образуется из земель, государственная собственность на которые не разграничена. </w:t>
      </w:r>
    </w:p>
    <w:p w:rsidR="003416E2" w:rsidRPr="003416E2" w:rsidRDefault="003416E2" w:rsidP="006B5C4B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3416E2">
        <w:rPr>
          <w:kern w:val="0"/>
          <w:sz w:val="28"/>
          <w:szCs w:val="28"/>
        </w:rPr>
        <w:t xml:space="preserve">Земельный участок расположен в зоне </w:t>
      </w:r>
      <w:r w:rsidR="005A59FF">
        <w:rPr>
          <w:kern w:val="0"/>
          <w:sz w:val="28"/>
          <w:szCs w:val="28"/>
        </w:rPr>
        <w:t>Ж</w:t>
      </w:r>
      <w:proofErr w:type="gramStart"/>
      <w:r w:rsidR="005A59FF">
        <w:rPr>
          <w:kern w:val="0"/>
          <w:sz w:val="28"/>
          <w:szCs w:val="28"/>
        </w:rPr>
        <w:t>М(</w:t>
      </w:r>
      <w:proofErr w:type="gramEnd"/>
      <w:r w:rsidR="005A59FF">
        <w:rPr>
          <w:kern w:val="0"/>
          <w:sz w:val="28"/>
          <w:szCs w:val="28"/>
        </w:rPr>
        <w:t>н)</w:t>
      </w:r>
      <w:r w:rsidRPr="003416E2">
        <w:rPr>
          <w:kern w:val="0"/>
          <w:sz w:val="28"/>
          <w:szCs w:val="28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>
        <w:rPr>
          <w:kern w:val="0"/>
          <w:sz w:val="28"/>
          <w:szCs w:val="28"/>
        </w:rPr>
        <w:t>как</w:t>
      </w:r>
      <w:r w:rsidRPr="003416E2">
        <w:rPr>
          <w:kern w:val="0"/>
          <w:sz w:val="28"/>
          <w:szCs w:val="28"/>
        </w:rPr>
        <w:t xml:space="preserve"> «Предоставление коммунальных услуг».</w:t>
      </w:r>
    </w:p>
    <w:p w:rsidR="003416E2" w:rsidRPr="003416E2" w:rsidRDefault="003416E2" w:rsidP="006B5C4B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3416E2">
        <w:rPr>
          <w:kern w:val="0"/>
          <w:sz w:val="28"/>
          <w:szCs w:val="28"/>
        </w:rPr>
        <w:lastRenderedPageBreak/>
        <w:t>Границы участка определены в соответствии с элементами планировочной структуры.</w:t>
      </w:r>
    </w:p>
    <w:p w:rsidR="001C1799" w:rsidRPr="00DE08A1" w:rsidRDefault="003416E2" w:rsidP="00DE08A1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17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3416E2" w:rsidRPr="00322C78" w:rsidRDefault="003416E2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17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416E2" w:rsidRPr="0081578C" w:rsidTr="00EC152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416E2" w:rsidRPr="0081578C" w:rsidRDefault="003416E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6E2" w:rsidRPr="0081578C" w:rsidRDefault="003416E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416E2" w:rsidRPr="0081578C" w:rsidTr="00EC152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6E2" w:rsidRPr="0081578C" w:rsidRDefault="003416E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6E2" w:rsidRPr="0081578C" w:rsidRDefault="003416E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6E2" w:rsidRPr="0081578C" w:rsidRDefault="003416E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513536,34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1304866,08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513530,13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1304873,84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513517,77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1304864,47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513518,58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1304863,28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513518,63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1304859,58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513522,32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1304854,90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513536,34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1304866,08</w:t>
            </w:r>
          </w:p>
        </w:tc>
      </w:tr>
    </w:tbl>
    <w:p w:rsidR="006B5C4B" w:rsidRDefault="006B5C4B" w:rsidP="006B5C4B">
      <w:pPr>
        <w:widowControl/>
        <w:spacing w:line="372" w:lineRule="auto"/>
        <w:ind w:firstLine="709"/>
        <w:rPr>
          <w:kern w:val="0"/>
          <w:sz w:val="28"/>
          <w:szCs w:val="28"/>
          <w:lang w:bidi="ru-RU"/>
        </w:rPr>
      </w:pPr>
    </w:p>
    <w:p w:rsidR="003416E2" w:rsidRPr="00AA4A80" w:rsidRDefault="003416E2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15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15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3416E2" w:rsidRDefault="003416E2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3416E2">
        <w:rPr>
          <w:sz w:val="28"/>
          <w:szCs w:val="28"/>
        </w:rPr>
        <w:t>Проектом межевания предлагается образовать земель</w:t>
      </w:r>
      <w:r>
        <w:rPr>
          <w:sz w:val="28"/>
          <w:szCs w:val="28"/>
        </w:rPr>
        <w:t>ный участок площадью 2997 кв. м</w:t>
      </w:r>
      <w:r w:rsidRPr="003416E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расположенный по </w:t>
      </w:r>
      <w:r w:rsidRPr="003416E2">
        <w:rPr>
          <w:sz w:val="28"/>
          <w:szCs w:val="28"/>
        </w:rPr>
        <w:t>ул. Обручева, 16</w:t>
      </w:r>
      <w:r w:rsidR="005A59FF">
        <w:rPr>
          <w:sz w:val="28"/>
          <w:szCs w:val="28"/>
        </w:rPr>
        <w:t>,</w:t>
      </w:r>
      <w:r w:rsidRPr="003416E2">
        <w:rPr>
          <w:sz w:val="28"/>
          <w:szCs w:val="28"/>
        </w:rPr>
        <w:t xml:space="preserve"> для размещения общежития.</w:t>
      </w:r>
    </w:p>
    <w:p w:rsidR="003416E2" w:rsidRPr="003416E2" w:rsidRDefault="003416E2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3416E2">
        <w:rPr>
          <w:sz w:val="28"/>
          <w:szCs w:val="28"/>
        </w:rPr>
        <w:t xml:space="preserve">Нормативный размер земельного участка, определяемый согласно </w:t>
      </w:r>
      <w:r>
        <w:rPr>
          <w:sz w:val="28"/>
          <w:szCs w:val="28"/>
        </w:rPr>
        <w:br/>
      </w:r>
      <w:r w:rsidRPr="003416E2">
        <w:rPr>
          <w:sz w:val="28"/>
          <w:szCs w:val="28"/>
        </w:rPr>
        <w:t xml:space="preserve">СП 30-101-98:  </w:t>
      </w:r>
      <w:proofErr w:type="spellStart"/>
      <w:r w:rsidRPr="003416E2">
        <w:rPr>
          <w:sz w:val="28"/>
          <w:szCs w:val="28"/>
        </w:rPr>
        <w:t>S</w:t>
      </w:r>
      <w:r w:rsidRPr="003416E2">
        <w:rPr>
          <w:sz w:val="28"/>
          <w:szCs w:val="28"/>
          <w:vertAlign w:val="subscript"/>
        </w:rPr>
        <w:t>норм</w:t>
      </w:r>
      <w:proofErr w:type="gramStart"/>
      <w:r w:rsidRPr="003416E2">
        <w:rPr>
          <w:sz w:val="28"/>
          <w:szCs w:val="28"/>
          <w:vertAlign w:val="subscript"/>
        </w:rPr>
        <w:t>.к</w:t>
      </w:r>
      <w:proofErr w:type="spellEnd"/>
      <w:proofErr w:type="gramEnd"/>
      <w:r>
        <w:rPr>
          <w:sz w:val="28"/>
          <w:szCs w:val="28"/>
        </w:rPr>
        <w:t>= 2382 кв. м.</w:t>
      </w:r>
    </w:p>
    <w:p w:rsidR="003416E2" w:rsidRPr="003416E2" w:rsidRDefault="003416E2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3416E2">
        <w:rPr>
          <w:sz w:val="28"/>
          <w:szCs w:val="28"/>
        </w:rPr>
        <w:t>Земельный у</w:t>
      </w:r>
      <w:r w:rsidR="00133C31">
        <w:rPr>
          <w:sz w:val="28"/>
          <w:szCs w:val="28"/>
        </w:rPr>
        <w:t xml:space="preserve">часток ЗУ15 </w:t>
      </w:r>
      <w:r w:rsidRPr="003416E2">
        <w:rPr>
          <w:sz w:val="28"/>
          <w:szCs w:val="28"/>
        </w:rPr>
        <w:t xml:space="preserve">образуется из земель, государственная собственность на которые не разграничена. </w:t>
      </w:r>
    </w:p>
    <w:p w:rsidR="003416E2" w:rsidRDefault="003416E2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3416E2">
        <w:rPr>
          <w:sz w:val="28"/>
          <w:szCs w:val="28"/>
        </w:rPr>
        <w:t xml:space="preserve">По данным кадастрового плана территории </w:t>
      </w:r>
      <w:r w:rsidR="00DE08A1">
        <w:rPr>
          <w:sz w:val="28"/>
          <w:szCs w:val="28"/>
        </w:rPr>
        <w:t xml:space="preserve">от 18.10.2021 </w:t>
      </w:r>
      <w:r w:rsidR="00DE08A1">
        <w:rPr>
          <w:sz w:val="28"/>
          <w:szCs w:val="28"/>
        </w:rPr>
        <w:br/>
      </w:r>
      <w:r w:rsidRPr="003416E2">
        <w:rPr>
          <w:sz w:val="28"/>
          <w:szCs w:val="28"/>
        </w:rPr>
        <w:t>№ КУВИ-9</w:t>
      </w:r>
      <w:r w:rsidR="00DE08A1">
        <w:rPr>
          <w:sz w:val="28"/>
          <w:szCs w:val="28"/>
        </w:rPr>
        <w:t xml:space="preserve">99/2021-992353 </w:t>
      </w:r>
      <w:r w:rsidRPr="003416E2">
        <w:rPr>
          <w:sz w:val="28"/>
          <w:szCs w:val="28"/>
        </w:rPr>
        <w:t xml:space="preserve">имеются сведения о ранее учтенном земельном участке под размещение многоквартирного жилого дома, расположенного </w:t>
      </w:r>
      <w:r w:rsidR="00DE08A1">
        <w:rPr>
          <w:sz w:val="28"/>
          <w:szCs w:val="28"/>
        </w:rPr>
        <w:br/>
      </w:r>
      <w:r w:rsidRPr="003416E2">
        <w:rPr>
          <w:sz w:val="28"/>
          <w:szCs w:val="28"/>
        </w:rPr>
        <w:t>по адресу</w:t>
      </w:r>
      <w:r w:rsidR="00914CF1">
        <w:rPr>
          <w:sz w:val="28"/>
          <w:szCs w:val="28"/>
        </w:rPr>
        <w:t>:</w:t>
      </w:r>
      <w:r w:rsidR="00DE08A1">
        <w:rPr>
          <w:sz w:val="28"/>
          <w:szCs w:val="28"/>
        </w:rPr>
        <w:t xml:space="preserve"> Воронежская обл.</w:t>
      </w:r>
      <w:r w:rsidRPr="003416E2">
        <w:rPr>
          <w:sz w:val="28"/>
          <w:szCs w:val="28"/>
        </w:rPr>
        <w:t xml:space="preserve">, г. Воронеж, </w:t>
      </w:r>
      <w:r w:rsidR="00DE08A1">
        <w:rPr>
          <w:sz w:val="28"/>
          <w:szCs w:val="28"/>
        </w:rPr>
        <w:t xml:space="preserve">ул. </w:t>
      </w:r>
      <w:r w:rsidRPr="003416E2">
        <w:rPr>
          <w:sz w:val="28"/>
          <w:szCs w:val="28"/>
        </w:rPr>
        <w:t>Обручева, 16</w:t>
      </w:r>
      <w:r w:rsidR="00DE08A1">
        <w:rPr>
          <w:sz w:val="28"/>
          <w:szCs w:val="28"/>
        </w:rPr>
        <w:t xml:space="preserve">, </w:t>
      </w:r>
      <w:r w:rsidRPr="003416E2">
        <w:rPr>
          <w:sz w:val="28"/>
          <w:szCs w:val="28"/>
        </w:rPr>
        <w:t>кадаст</w:t>
      </w:r>
      <w:r w:rsidR="00DE08A1">
        <w:rPr>
          <w:sz w:val="28"/>
          <w:szCs w:val="28"/>
        </w:rPr>
        <w:t>ровый номер земельного участка</w:t>
      </w:r>
      <w:r w:rsidRPr="003416E2">
        <w:rPr>
          <w:sz w:val="28"/>
          <w:szCs w:val="28"/>
        </w:rPr>
        <w:t xml:space="preserve"> 36:34:0303002:12. Площадь земельного участ</w:t>
      </w:r>
      <w:r>
        <w:rPr>
          <w:sz w:val="28"/>
          <w:szCs w:val="28"/>
        </w:rPr>
        <w:t xml:space="preserve">ка </w:t>
      </w:r>
      <w:r w:rsidR="00DE08A1">
        <w:rPr>
          <w:sz w:val="28"/>
          <w:szCs w:val="28"/>
        </w:rPr>
        <w:br/>
      </w:r>
      <w:r>
        <w:rPr>
          <w:sz w:val="28"/>
          <w:szCs w:val="28"/>
        </w:rPr>
        <w:t>по сведениям ЕГРН</w:t>
      </w:r>
      <w:r w:rsidR="00DE08A1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2562 кв. м</w:t>
      </w:r>
      <w:r w:rsidR="00DE08A1">
        <w:rPr>
          <w:sz w:val="28"/>
          <w:szCs w:val="28"/>
        </w:rPr>
        <w:t>. К</w:t>
      </w:r>
      <w:r w:rsidRPr="003416E2">
        <w:rPr>
          <w:sz w:val="28"/>
          <w:szCs w:val="28"/>
        </w:rPr>
        <w:t>роме того</w:t>
      </w:r>
      <w:r w:rsidR="00DE08A1">
        <w:rPr>
          <w:sz w:val="28"/>
          <w:szCs w:val="28"/>
        </w:rPr>
        <w:t>,</w:t>
      </w:r>
      <w:r w:rsidRPr="003416E2">
        <w:rPr>
          <w:sz w:val="28"/>
          <w:szCs w:val="28"/>
        </w:rPr>
        <w:t xml:space="preserve"> границы данного земельного участка не установлены в соответствии с требованиями действующего законодательства и подлежат уточнению. </w:t>
      </w:r>
    </w:p>
    <w:p w:rsidR="003416E2" w:rsidRPr="003416E2" w:rsidRDefault="003416E2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3416E2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3416E2">
        <w:rPr>
          <w:sz w:val="28"/>
          <w:szCs w:val="28"/>
        </w:rPr>
        <w:t xml:space="preserve"> «Общежития».</w:t>
      </w:r>
    </w:p>
    <w:p w:rsidR="00133C31" w:rsidRDefault="003416E2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3416E2">
        <w:rPr>
          <w:sz w:val="28"/>
          <w:szCs w:val="28"/>
        </w:rPr>
        <w:lastRenderedPageBreak/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DE08A1">
        <w:rPr>
          <w:sz w:val="28"/>
          <w:szCs w:val="28"/>
        </w:rPr>
        <w:t>,</w:t>
      </w:r>
      <w:r w:rsidRPr="003416E2">
        <w:rPr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территориальной зоны </w:t>
      </w:r>
      <w:r w:rsidR="005A59FF">
        <w:rPr>
          <w:sz w:val="28"/>
          <w:szCs w:val="28"/>
        </w:rPr>
        <w:t>Ж</w:t>
      </w:r>
      <w:proofErr w:type="gramStart"/>
      <w:r w:rsidR="005A59FF">
        <w:rPr>
          <w:sz w:val="28"/>
          <w:szCs w:val="28"/>
        </w:rPr>
        <w:t>М(</w:t>
      </w:r>
      <w:proofErr w:type="gramEnd"/>
      <w:r w:rsidR="005A59FF">
        <w:rPr>
          <w:sz w:val="28"/>
          <w:szCs w:val="28"/>
        </w:rPr>
        <w:t>н)</w:t>
      </w:r>
      <w:r w:rsidR="00DE08A1">
        <w:rPr>
          <w:sz w:val="28"/>
          <w:szCs w:val="28"/>
        </w:rPr>
        <w:t>, а так</w:t>
      </w:r>
      <w:r w:rsidRPr="003416E2">
        <w:rPr>
          <w:sz w:val="28"/>
          <w:szCs w:val="28"/>
        </w:rPr>
        <w:t>же фактического местоположения занимаемой территории.</w:t>
      </w:r>
    </w:p>
    <w:p w:rsidR="00EC152C" w:rsidRPr="00D7615A" w:rsidRDefault="00EC152C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18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EC152C" w:rsidRPr="00322C78" w:rsidRDefault="00EC152C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18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EC152C" w:rsidRPr="0081578C" w:rsidTr="00EC152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C152C" w:rsidRPr="0081578C" w:rsidRDefault="00EC152C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52C" w:rsidRPr="0081578C" w:rsidRDefault="00EC152C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EC152C" w:rsidRPr="0081578C" w:rsidTr="00EC152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52C" w:rsidRPr="0081578C" w:rsidRDefault="00EC152C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52C" w:rsidRPr="0081578C" w:rsidRDefault="00EC152C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52C" w:rsidRPr="0081578C" w:rsidRDefault="00EC152C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513562,08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1304915,01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513558,20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1304918,40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513532,92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1304942,38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513526,22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1304939,34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513504,10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1304921,88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513491,38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1304911,18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513487,83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1304908,19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513517,77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1304864,47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513530,13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1304873,84</w:t>
            </w:r>
          </w:p>
        </w:tc>
      </w:tr>
      <w:tr w:rsidR="005A59FF" w:rsidRPr="0081578C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513562,08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1304915,01</w:t>
            </w:r>
          </w:p>
        </w:tc>
      </w:tr>
    </w:tbl>
    <w:p w:rsidR="00EC152C" w:rsidRPr="006B5C4B" w:rsidRDefault="00EC152C" w:rsidP="001C1799">
      <w:pPr>
        <w:widowControl/>
        <w:tabs>
          <w:tab w:val="left" w:pos="426"/>
        </w:tabs>
        <w:spacing w:line="276" w:lineRule="auto"/>
        <w:ind w:firstLine="709"/>
        <w:rPr>
          <w:sz w:val="22"/>
          <w:szCs w:val="22"/>
        </w:rPr>
      </w:pPr>
    </w:p>
    <w:p w:rsidR="007A3459" w:rsidRDefault="007A3459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16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16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7A3459" w:rsidRDefault="007A3459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AA4F88">
        <w:rPr>
          <w:sz w:val="28"/>
          <w:szCs w:val="28"/>
        </w:rPr>
        <w:t xml:space="preserve">Проектом межевания предлагается образовать земельный участок </w:t>
      </w:r>
      <w:r w:rsidRPr="008E5D37">
        <w:rPr>
          <w:sz w:val="28"/>
          <w:szCs w:val="28"/>
        </w:rPr>
        <w:t>площадью 138</w:t>
      </w:r>
      <w:r>
        <w:rPr>
          <w:sz w:val="28"/>
          <w:szCs w:val="28"/>
        </w:rPr>
        <w:t>0 кв. м</w:t>
      </w:r>
      <w:r w:rsidRPr="008E5D37">
        <w:rPr>
          <w:sz w:val="28"/>
          <w:szCs w:val="28"/>
        </w:rPr>
        <w:t>, расположенный по пер. Уточкина, 5</w:t>
      </w:r>
      <w:r w:rsidR="005A59FF">
        <w:rPr>
          <w:sz w:val="28"/>
          <w:szCs w:val="28"/>
        </w:rPr>
        <w:t>,</w:t>
      </w:r>
      <w:r w:rsidRPr="008E5D37">
        <w:rPr>
          <w:sz w:val="28"/>
          <w:szCs w:val="28"/>
        </w:rPr>
        <w:t xml:space="preserve"> для размещения </w:t>
      </w:r>
      <w:r>
        <w:rPr>
          <w:sz w:val="28"/>
          <w:szCs w:val="28"/>
        </w:rPr>
        <w:t>двух</w:t>
      </w:r>
      <w:r w:rsidRPr="008E5D37">
        <w:rPr>
          <w:sz w:val="28"/>
          <w:szCs w:val="28"/>
        </w:rPr>
        <w:t>этажного жилого дома.</w:t>
      </w:r>
    </w:p>
    <w:p w:rsidR="007A3459" w:rsidRPr="008E5D37" w:rsidRDefault="007A3459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985730">
        <w:rPr>
          <w:sz w:val="28"/>
          <w:szCs w:val="28"/>
        </w:rPr>
        <w:t xml:space="preserve">Нормативный размер земельного участка, определяемый согласно </w:t>
      </w:r>
      <w:r>
        <w:rPr>
          <w:sz w:val="28"/>
          <w:szCs w:val="28"/>
        </w:rPr>
        <w:br/>
      </w:r>
      <w:r w:rsidRPr="00985730">
        <w:rPr>
          <w:sz w:val="28"/>
          <w:szCs w:val="28"/>
        </w:rPr>
        <w:t>СП 30-101-98</w:t>
      </w:r>
      <w:r w:rsidRPr="00985730">
        <w:rPr>
          <w:sz w:val="28"/>
          <w:szCs w:val="28"/>
          <w:lang w:bidi="ru-RU"/>
        </w:rPr>
        <w:t xml:space="preserve">:  </w:t>
      </w:r>
      <w:r w:rsidRPr="00985730">
        <w:rPr>
          <w:sz w:val="28"/>
          <w:szCs w:val="28"/>
          <w:lang w:val="en-US" w:bidi="ru-RU"/>
        </w:rPr>
        <w:t>S</w:t>
      </w:r>
      <w:proofErr w:type="spellStart"/>
      <w:r w:rsidRPr="00985730">
        <w:rPr>
          <w:sz w:val="28"/>
          <w:szCs w:val="28"/>
          <w:vertAlign w:val="subscript"/>
          <w:lang w:bidi="ru-RU"/>
        </w:rPr>
        <w:t>норм.к</w:t>
      </w:r>
      <w:proofErr w:type="spellEnd"/>
      <w:r w:rsidRPr="00985730">
        <w:rPr>
          <w:sz w:val="28"/>
          <w:szCs w:val="28"/>
          <w:lang w:bidi="ru-RU"/>
        </w:rPr>
        <w:t>=</w:t>
      </w:r>
      <w:r>
        <w:rPr>
          <w:sz w:val="28"/>
          <w:szCs w:val="28"/>
        </w:rPr>
        <w:t xml:space="preserve"> </w:t>
      </w:r>
      <w:r w:rsidRPr="00985730">
        <w:rPr>
          <w:sz w:val="28"/>
          <w:szCs w:val="28"/>
          <w:lang w:bidi="ru-RU"/>
        </w:rPr>
        <w:t>631 кв.</w:t>
      </w:r>
      <w:r>
        <w:rPr>
          <w:sz w:val="28"/>
          <w:szCs w:val="28"/>
          <w:lang w:bidi="ru-RU"/>
        </w:rPr>
        <w:t xml:space="preserve"> м. </w:t>
      </w:r>
    </w:p>
    <w:p w:rsidR="007A3459" w:rsidRDefault="007A3459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8E5D37">
        <w:rPr>
          <w:sz w:val="28"/>
          <w:szCs w:val="28"/>
        </w:rPr>
        <w:t xml:space="preserve">Земельный участок ЗУ16 </w:t>
      </w:r>
      <w:r w:rsidRPr="00FB738E">
        <w:rPr>
          <w:sz w:val="28"/>
          <w:szCs w:val="28"/>
        </w:rPr>
        <w:t xml:space="preserve">образуется путем перераспределения земельного участка с кадастровым номером 36:34:0303002:3 и земель, государственная собственность на которые не разграничена, при этом существование исходного земельного участка прекращается. </w:t>
      </w:r>
    </w:p>
    <w:p w:rsidR="007A3459" w:rsidRDefault="007A3459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FB738E">
        <w:rPr>
          <w:sz w:val="28"/>
          <w:szCs w:val="28"/>
        </w:rPr>
        <w:lastRenderedPageBreak/>
        <w:t xml:space="preserve">Земельный участок расположен в зоне </w:t>
      </w:r>
      <w:r w:rsidR="005A59FF">
        <w:rPr>
          <w:sz w:val="28"/>
          <w:szCs w:val="28"/>
        </w:rPr>
        <w:t>Ж</w:t>
      </w:r>
      <w:proofErr w:type="gramStart"/>
      <w:r w:rsidR="005A59FF">
        <w:rPr>
          <w:sz w:val="28"/>
          <w:szCs w:val="28"/>
        </w:rPr>
        <w:t>М(</w:t>
      </w:r>
      <w:proofErr w:type="gramEnd"/>
      <w:r w:rsidR="005A59FF">
        <w:rPr>
          <w:sz w:val="28"/>
          <w:szCs w:val="28"/>
        </w:rPr>
        <w:t>н)</w:t>
      </w:r>
      <w:r w:rsidRPr="00FB738E">
        <w:rPr>
          <w:sz w:val="28"/>
          <w:szCs w:val="28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FB738E">
        <w:rPr>
          <w:sz w:val="28"/>
          <w:szCs w:val="28"/>
        </w:rPr>
        <w:t xml:space="preserve"> «Малоэтажная многоквартирная жилая застройка».</w:t>
      </w:r>
    </w:p>
    <w:p w:rsidR="005A59FF" w:rsidRPr="005A59FF" w:rsidRDefault="005A59FF" w:rsidP="005A59FF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5A59FF">
        <w:rPr>
          <w:sz w:val="28"/>
          <w:szCs w:val="28"/>
        </w:rPr>
        <w:t>В соответствии со ст. 17 Правил землепользования и застройки образуемый участок относится к объектам</w:t>
      </w:r>
      <w:r w:rsidR="00DE08A1">
        <w:rPr>
          <w:sz w:val="28"/>
          <w:szCs w:val="28"/>
        </w:rPr>
        <w:t>, не соответствующим Правилам. З</w:t>
      </w:r>
      <w:r w:rsidRPr="005A59FF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 w:rsidR="00DE08A1">
        <w:rPr>
          <w:sz w:val="28"/>
          <w:szCs w:val="28"/>
        </w:rPr>
        <w:t>ил землепользования и застройки</w:t>
      </w:r>
      <w:r w:rsidRPr="005A59FF">
        <w:rPr>
          <w:sz w:val="28"/>
          <w:szCs w:val="28"/>
        </w:rPr>
        <w:t xml:space="preserve"> или до вступления в силу изменений в П</w:t>
      </w:r>
      <w:r w:rsidR="00DE08A1">
        <w:rPr>
          <w:sz w:val="28"/>
          <w:szCs w:val="28"/>
        </w:rPr>
        <w:t xml:space="preserve">равила </w:t>
      </w:r>
      <w:r w:rsidRPr="005A59FF">
        <w:rPr>
          <w:sz w:val="28"/>
          <w:szCs w:val="28"/>
        </w:rPr>
        <w:t xml:space="preserve">землепользования и застройки, являются не соответствующими </w:t>
      </w:r>
      <w:r w:rsidR="00DE08A1">
        <w:rPr>
          <w:sz w:val="28"/>
          <w:szCs w:val="28"/>
        </w:rPr>
        <w:t xml:space="preserve">им  </w:t>
      </w:r>
      <w:r w:rsidRPr="005A59FF">
        <w:rPr>
          <w:sz w:val="28"/>
          <w:szCs w:val="28"/>
        </w:rPr>
        <w:t>в случаях, когда эти объекты:</w:t>
      </w:r>
    </w:p>
    <w:p w:rsidR="005A59FF" w:rsidRPr="005A59FF" w:rsidRDefault="005A59FF" w:rsidP="005A59FF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5A59FF">
        <w:rPr>
          <w:sz w:val="28"/>
          <w:szCs w:val="28"/>
        </w:rPr>
        <w:t>1)</w:t>
      </w:r>
      <w:r w:rsidRPr="005A59FF"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DE08A1" w:rsidRDefault="005A59FF" w:rsidP="005A59FF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5A59FF">
        <w:rPr>
          <w:sz w:val="28"/>
          <w:szCs w:val="28"/>
        </w:rPr>
        <w:t>2)</w:t>
      </w:r>
      <w:r w:rsidRPr="005A59FF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5A59FF">
        <w:rPr>
          <w:sz w:val="28"/>
          <w:szCs w:val="28"/>
        </w:rPr>
        <w:t>подзоны</w:t>
      </w:r>
      <w:proofErr w:type="spellEnd"/>
      <w:r w:rsidRPr="005A59FF">
        <w:rPr>
          <w:sz w:val="28"/>
          <w:szCs w:val="28"/>
        </w:rPr>
        <w:t xml:space="preserve"> территориальной зоны. </w:t>
      </w:r>
    </w:p>
    <w:p w:rsidR="005A59FF" w:rsidRPr="00FB738E" w:rsidRDefault="005A59FF" w:rsidP="005A59FF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proofErr w:type="gramStart"/>
      <w:r w:rsidRPr="005A59FF">
        <w:rPr>
          <w:sz w:val="28"/>
          <w:szCs w:val="28"/>
        </w:rPr>
        <w:t>Использование таких земельных участков определ</w:t>
      </w:r>
      <w:r w:rsidR="00DE08A1">
        <w:rPr>
          <w:sz w:val="28"/>
          <w:szCs w:val="28"/>
        </w:rPr>
        <w:t>яется в соответствии со ст.</w:t>
      </w:r>
      <w:r w:rsidRPr="005A59FF">
        <w:rPr>
          <w:sz w:val="28"/>
          <w:szCs w:val="28"/>
        </w:rPr>
        <w:t xml:space="preserve"> 7 и 15 Прави</w:t>
      </w:r>
      <w:r w:rsidR="00DE08A1">
        <w:rPr>
          <w:sz w:val="28"/>
          <w:szCs w:val="28"/>
        </w:rPr>
        <w:t>л землепользования и застройки:</w:t>
      </w:r>
      <w:r w:rsidRPr="005A59FF"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</w:t>
      </w:r>
      <w:r w:rsidR="00DE08A1">
        <w:rPr>
          <w:sz w:val="28"/>
          <w:szCs w:val="28"/>
        </w:rPr>
        <w:br/>
      </w:r>
      <w:r w:rsidRPr="005A59FF">
        <w:rPr>
          <w:sz w:val="28"/>
          <w:szCs w:val="28"/>
        </w:rPr>
        <w:t>могут использоваться без установления срока приведения их в соответствие</w:t>
      </w:r>
      <w:r w:rsidR="00DE08A1">
        <w:rPr>
          <w:sz w:val="28"/>
          <w:szCs w:val="28"/>
        </w:rPr>
        <w:t xml:space="preserve">              </w:t>
      </w:r>
      <w:r w:rsidRPr="005A59FF">
        <w:rPr>
          <w:sz w:val="28"/>
          <w:szCs w:val="28"/>
        </w:rPr>
        <w:t xml:space="preserve"> с градостроительным регламентом, за исключением случаев, если использование таких земельных участков и</w:t>
      </w:r>
      <w:proofErr w:type="gramEnd"/>
      <w:r w:rsidRPr="005A59FF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</w:t>
      </w:r>
      <w:r w:rsidR="00DE08A1">
        <w:rPr>
          <w:sz w:val="28"/>
          <w:szCs w:val="28"/>
        </w:rPr>
        <w:t xml:space="preserve"> объектов культурного наследия (о</w:t>
      </w:r>
      <w:r w:rsidRPr="005A59FF">
        <w:rPr>
          <w:sz w:val="28"/>
          <w:szCs w:val="28"/>
        </w:rPr>
        <w:t>бъект капитального строительства, расположенный на земельном участке</w:t>
      </w:r>
      <w:r w:rsidR="00DE08A1">
        <w:rPr>
          <w:sz w:val="28"/>
          <w:szCs w:val="28"/>
        </w:rPr>
        <w:t>,</w:t>
      </w:r>
      <w:r w:rsidRPr="005A59FF">
        <w:rPr>
          <w:sz w:val="28"/>
          <w:szCs w:val="28"/>
        </w:rPr>
        <w:t xml:space="preserve"> построен в 1950 г.</w:t>
      </w:r>
      <w:r w:rsidR="00DE08A1">
        <w:rPr>
          <w:sz w:val="28"/>
          <w:szCs w:val="28"/>
        </w:rPr>
        <w:t>).</w:t>
      </w:r>
    </w:p>
    <w:p w:rsidR="007A3459" w:rsidRPr="00985730" w:rsidRDefault="007A3459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  <w:lang w:bidi="ru-RU"/>
        </w:rPr>
      </w:pPr>
      <w:r w:rsidRPr="00985730">
        <w:rPr>
          <w:sz w:val="28"/>
          <w:szCs w:val="28"/>
          <w:lang w:bidi="ru-RU"/>
        </w:rPr>
        <w:lastRenderedPageBreak/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DE08A1">
        <w:rPr>
          <w:sz w:val="28"/>
          <w:szCs w:val="28"/>
          <w:lang w:bidi="ru-RU"/>
        </w:rPr>
        <w:t>,</w:t>
      </w:r>
      <w:r w:rsidRPr="00985730">
        <w:rPr>
          <w:sz w:val="28"/>
          <w:szCs w:val="28"/>
          <w:lang w:bidi="ru-RU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территориальной зоны </w:t>
      </w:r>
      <w:r w:rsidR="005A59FF">
        <w:rPr>
          <w:sz w:val="28"/>
          <w:szCs w:val="28"/>
          <w:lang w:bidi="ru-RU"/>
        </w:rPr>
        <w:t>Ж</w:t>
      </w:r>
      <w:proofErr w:type="gramStart"/>
      <w:r w:rsidR="005A59FF">
        <w:rPr>
          <w:sz w:val="28"/>
          <w:szCs w:val="28"/>
          <w:lang w:bidi="ru-RU"/>
        </w:rPr>
        <w:t>М(</w:t>
      </w:r>
      <w:proofErr w:type="gramEnd"/>
      <w:r w:rsidR="005A59FF">
        <w:rPr>
          <w:sz w:val="28"/>
          <w:szCs w:val="28"/>
          <w:lang w:bidi="ru-RU"/>
        </w:rPr>
        <w:t>н)</w:t>
      </w:r>
      <w:r w:rsidR="00DE08A1">
        <w:rPr>
          <w:sz w:val="28"/>
          <w:szCs w:val="28"/>
          <w:lang w:bidi="ru-RU"/>
        </w:rPr>
        <w:t>, а так</w:t>
      </w:r>
      <w:r w:rsidRPr="00985730">
        <w:rPr>
          <w:sz w:val="28"/>
          <w:szCs w:val="28"/>
          <w:lang w:bidi="ru-RU"/>
        </w:rPr>
        <w:t>же фактического местоположения занимаемой территории.</w:t>
      </w:r>
    </w:p>
    <w:p w:rsidR="007A3459" w:rsidRPr="00D7615A" w:rsidRDefault="007A3459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19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7A3459" w:rsidRPr="00322C78" w:rsidRDefault="007A3459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19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7A3459" w:rsidRPr="0081578C" w:rsidTr="007A3459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A3459" w:rsidRPr="0081578C" w:rsidRDefault="007A3459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459" w:rsidRPr="0081578C" w:rsidRDefault="007A3459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7A3459" w:rsidRPr="0081578C" w:rsidTr="007A3459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459" w:rsidRPr="0081578C" w:rsidRDefault="007A3459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459" w:rsidRPr="0081578C" w:rsidRDefault="007A3459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459" w:rsidRPr="0081578C" w:rsidRDefault="007A3459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5A59FF" w:rsidRPr="0081578C" w:rsidTr="007A3459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513532,92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1304942,38</w:t>
            </w:r>
          </w:p>
        </w:tc>
      </w:tr>
      <w:tr w:rsidR="005A59FF" w:rsidRPr="0081578C" w:rsidTr="007A3459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513515,61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1304961,88</w:t>
            </w:r>
          </w:p>
        </w:tc>
      </w:tr>
      <w:tr w:rsidR="005A59FF" w:rsidRPr="0081578C" w:rsidTr="007A3459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513470,75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1304927,99</w:t>
            </w:r>
          </w:p>
        </w:tc>
      </w:tr>
      <w:tr w:rsidR="005A59FF" w:rsidRPr="0081578C" w:rsidTr="007A3459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513474,57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1304927,54</w:t>
            </w:r>
          </w:p>
        </w:tc>
      </w:tr>
      <w:tr w:rsidR="005A59FF" w:rsidRPr="0081578C" w:rsidTr="007A3459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513487,83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1304908,19</w:t>
            </w:r>
          </w:p>
        </w:tc>
      </w:tr>
      <w:tr w:rsidR="005A59FF" w:rsidRPr="0081578C" w:rsidTr="007A3459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513504,10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1304921,88</w:t>
            </w:r>
          </w:p>
        </w:tc>
      </w:tr>
      <w:tr w:rsidR="005A59FF" w:rsidRPr="0081578C" w:rsidTr="007A3459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513526,22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1304939,34</w:t>
            </w:r>
          </w:p>
        </w:tc>
      </w:tr>
      <w:tr w:rsidR="005A59FF" w:rsidRPr="0081578C" w:rsidTr="007A3459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513532,92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1304942,38</w:t>
            </w:r>
          </w:p>
        </w:tc>
      </w:tr>
    </w:tbl>
    <w:p w:rsidR="007A3459" w:rsidRDefault="007A3459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7A3459" w:rsidRPr="007A3459" w:rsidRDefault="007A3459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17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17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7A3459" w:rsidRDefault="007A3459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7C214D">
        <w:rPr>
          <w:sz w:val="28"/>
          <w:szCs w:val="28"/>
        </w:rPr>
        <w:t xml:space="preserve">Проектом межевания предлагается образовать земельный участок </w:t>
      </w:r>
      <w:r>
        <w:rPr>
          <w:sz w:val="28"/>
          <w:szCs w:val="28"/>
        </w:rPr>
        <w:t>площадью 3365 кв. м</w:t>
      </w:r>
      <w:r w:rsidRPr="008E5D37">
        <w:rPr>
          <w:sz w:val="28"/>
          <w:szCs w:val="28"/>
        </w:rPr>
        <w:t xml:space="preserve">, расположенный по </w:t>
      </w:r>
      <w:bookmarkStart w:id="0" w:name="_Hlk86186264"/>
      <w:r w:rsidR="00DE08A1">
        <w:rPr>
          <w:sz w:val="28"/>
          <w:szCs w:val="28"/>
        </w:rPr>
        <w:t>ул.</w:t>
      </w:r>
      <w:r>
        <w:rPr>
          <w:sz w:val="28"/>
          <w:szCs w:val="28"/>
        </w:rPr>
        <w:t xml:space="preserve"> Обручева, </w:t>
      </w:r>
      <w:r w:rsidRPr="008E5D37">
        <w:rPr>
          <w:sz w:val="28"/>
          <w:szCs w:val="28"/>
        </w:rPr>
        <w:t>14</w:t>
      </w:r>
      <w:r w:rsidR="005A59FF">
        <w:rPr>
          <w:sz w:val="28"/>
          <w:szCs w:val="28"/>
        </w:rPr>
        <w:t>,</w:t>
      </w:r>
      <w:r w:rsidRPr="008E5D37">
        <w:rPr>
          <w:sz w:val="28"/>
          <w:szCs w:val="28"/>
        </w:rPr>
        <w:t xml:space="preserve"> </w:t>
      </w:r>
      <w:bookmarkEnd w:id="0"/>
      <w:r w:rsidRPr="008E5D37">
        <w:rPr>
          <w:sz w:val="28"/>
          <w:szCs w:val="28"/>
        </w:rPr>
        <w:t xml:space="preserve">для размещения </w:t>
      </w:r>
      <w:r>
        <w:rPr>
          <w:sz w:val="28"/>
          <w:szCs w:val="28"/>
        </w:rPr>
        <w:t>дву</w:t>
      </w:r>
      <w:r w:rsidRPr="008E5D37">
        <w:rPr>
          <w:sz w:val="28"/>
          <w:szCs w:val="28"/>
        </w:rPr>
        <w:t>хэтажного жилого дома.</w:t>
      </w:r>
    </w:p>
    <w:p w:rsidR="007A3459" w:rsidRPr="008E5D37" w:rsidRDefault="007A3459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  <w:lang w:bidi="ru-RU"/>
        </w:rPr>
      </w:pPr>
      <w:r w:rsidRPr="00490B25">
        <w:rPr>
          <w:sz w:val="28"/>
          <w:szCs w:val="28"/>
        </w:rPr>
        <w:t xml:space="preserve">Нормативный размер земельного участка, определяемый согласно </w:t>
      </w:r>
      <w:r>
        <w:rPr>
          <w:sz w:val="28"/>
          <w:szCs w:val="28"/>
        </w:rPr>
        <w:br/>
      </w:r>
      <w:r w:rsidRPr="00490B25">
        <w:rPr>
          <w:sz w:val="28"/>
          <w:szCs w:val="28"/>
        </w:rPr>
        <w:t>СП 30-101-98</w:t>
      </w:r>
      <w:r w:rsidRPr="00490B25">
        <w:rPr>
          <w:sz w:val="28"/>
          <w:szCs w:val="28"/>
          <w:lang w:bidi="ru-RU"/>
        </w:rPr>
        <w:t xml:space="preserve">:  </w:t>
      </w:r>
      <w:r w:rsidRPr="00490B25">
        <w:rPr>
          <w:sz w:val="28"/>
          <w:szCs w:val="28"/>
          <w:lang w:val="en-US" w:bidi="ru-RU"/>
        </w:rPr>
        <w:t>S</w:t>
      </w:r>
      <w:proofErr w:type="spellStart"/>
      <w:r w:rsidRPr="00490B25">
        <w:rPr>
          <w:sz w:val="28"/>
          <w:szCs w:val="28"/>
          <w:vertAlign w:val="subscript"/>
          <w:lang w:bidi="ru-RU"/>
        </w:rPr>
        <w:t>норм.к</w:t>
      </w:r>
      <w:proofErr w:type="spellEnd"/>
      <w:r w:rsidRPr="00490B25">
        <w:rPr>
          <w:sz w:val="28"/>
          <w:szCs w:val="28"/>
          <w:lang w:bidi="ru-RU"/>
        </w:rPr>
        <w:t>=</w:t>
      </w:r>
      <w:r>
        <w:rPr>
          <w:sz w:val="28"/>
          <w:szCs w:val="28"/>
        </w:rPr>
        <w:t xml:space="preserve"> </w:t>
      </w:r>
      <w:r w:rsidRPr="00490B25">
        <w:rPr>
          <w:sz w:val="28"/>
          <w:szCs w:val="28"/>
          <w:lang w:bidi="ru-RU"/>
        </w:rPr>
        <w:t>647</w:t>
      </w:r>
      <w:r>
        <w:rPr>
          <w:sz w:val="28"/>
          <w:szCs w:val="28"/>
          <w:lang w:bidi="ru-RU"/>
        </w:rPr>
        <w:t xml:space="preserve"> </w:t>
      </w:r>
      <w:r w:rsidRPr="00490B25">
        <w:rPr>
          <w:sz w:val="28"/>
          <w:szCs w:val="28"/>
          <w:lang w:bidi="ru-RU"/>
        </w:rPr>
        <w:t>кв.</w:t>
      </w:r>
      <w:r>
        <w:rPr>
          <w:sz w:val="28"/>
          <w:szCs w:val="28"/>
          <w:lang w:bidi="ru-RU"/>
        </w:rPr>
        <w:t xml:space="preserve"> </w:t>
      </w:r>
      <w:r w:rsidRPr="00490B25">
        <w:rPr>
          <w:sz w:val="28"/>
          <w:szCs w:val="28"/>
          <w:lang w:bidi="ru-RU"/>
        </w:rPr>
        <w:t>м.</w:t>
      </w:r>
    </w:p>
    <w:p w:rsidR="007A3459" w:rsidRPr="00D66EC5" w:rsidRDefault="007A3459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8E5D37">
        <w:rPr>
          <w:sz w:val="28"/>
          <w:szCs w:val="28"/>
        </w:rPr>
        <w:t>Земельный участок ЗУ17 образуется</w:t>
      </w:r>
      <w:r w:rsidRPr="00D66EC5">
        <w:rPr>
          <w:sz w:val="28"/>
          <w:szCs w:val="28"/>
        </w:rPr>
        <w:t xml:space="preserve"> из земель, государственная собственность на которые не разграничена. </w:t>
      </w:r>
    </w:p>
    <w:p w:rsidR="007A3459" w:rsidRDefault="007A3459" w:rsidP="00DE08A1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D66EC5">
        <w:rPr>
          <w:sz w:val="28"/>
          <w:szCs w:val="28"/>
        </w:rPr>
        <w:t xml:space="preserve">По данным кадастрового плана </w:t>
      </w:r>
      <w:r w:rsidRPr="007B37E0">
        <w:rPr>
          <w:sz w:val="28"/>
          <w:szCs w:val="28"/>
        </w:rPr>
        <w:t xml:space="preserve">территории </w:t>
      </w:r>
      <w:r w:rsidR="00DE08A1" w:rsidRPr="007B37E0">
        <w:rPr>
          <w:sz w:val="28"/>
          <w:szCs w:val="28"/>
        </w:rPr>
        <w:t xml:space="preserve">от 18.10.2021 </w:t>
      </w:r>
      <w:r w:rsidR="00DE08A1">
        <w:rPr>
          <w:sz w:val="28"/>
          <w:szCs w:val="28"/>
        </w:rPr>
        <w:br/>
      </w:r>
      <w:r w:rsidRPr="007B37E0">
        <w:rPr>
          <w:sz w:val="28"/>
          <w:szCs w:val="28"/>
        </w:rPr>
        <w:t>№ КУВИ-999/2021-992353 имеются сведения о ранее учтенном земельном</w:t>
      </w:r>
      <w:r w:rsidRPr="00D66EC5">
        <w:rPr>
          <w:sz w:val="28"/>
          <w:szCs w:val="28"/>
        </w:rPr>
        <w:t xml:space="preserve"> участке под размещение многоквартирного жилого дома, расположенного </w:t>
      </w:r>
      <w:r w:rsidR="00DE08A1">
        <w:rPr>
          <w:sz w:val="28"/>
          <w:szCs w:val="28"/>
        </w:rPr>
        <w:br/>
      </w:r>
      <w:r w:rsidRPr="00D66EC5">
        <w:rPr>
          <w:sz w:val="28"/>
          <w:szCs w:val="28"/>
        </w:rPr>
        <w:lastRenderedPageBreak/>
        <w:t>по адресу</w:t>
      </w:r>
      <w:r>
        <w:rPr>
          <w:sz w:val="28"/>
          <w:szCs w:val="28"/>
        </w:rPr>
        <w:t>:</w:t>
      </w:r>
      <w:r w:rsidR="00DE08A1">
        <w:rPr>
          <w:sz w:val="28"/>
          <w:szCs w:val="28"/>
        </w:rPr>
        <w:t xml:space="preserve"> Воронежская обл.</w:t>
      </w:r>
      <w:r w:rsidRPr="00D66EC5">
        <w:rPr>
          <w:sz w:val="28"/>
          <w:szCs w:val="28"/>
        </w:rPr>
        <w:t xml:space="preserve">, г. Воронеж, </w:t>
      </w:r>
      <w:r w:rsidR="00DE08A1">
        <w:rPr>
          <w:sz w:val="28"/>
          <w:szCs w:val="28"/>
        </w:rPr>
        <w:t xml:space="preserve">ул. </w:t>
      </w:r>
      <w:r w:rsidRPr="00D66EC5">
        <w:rPr>
          <w:sz w:val="28"/>
          <w:szCs w:val="28"/>
        </w:rPr>
        <w:t>Обручева, 1</w:t>
      </w:r>
      <w:r>
        <w:rPr>
          <w:sz w:val="28"/>
          <w:szCs w:val="28"/>
        </w:rPr>
        <w:t>4</w:t>
      </w:r>
      <w:r w:rsidR="00DE08A1">
        <w:rPr>
          <w:sz w:val="28"/>
          <w:szCs w:val="28"/>
        </w:rPr>
        <w:t>,</w:t>
      </w:r>
      <w:r w:rsidRPr="00D66EC5">
        <w:rPr>
          <w:sz w:val="28"/>
          <w:szCs w:val="28"/>
        </w:rPr>
        <w:t xml:space="preserve"> кадастровый номер земельного участка 36:34:0303002:</w:t>
      </w:r>
      <w:r>
        <w:rPr>
          <w:sz w:val="28"/>
          <w:szCs w:val="28"/>
        </w:rPr>
        <w:t>11</w:t>
      </w:r>
      <w:r w:rsidRPr="00D66EC5">
        <w:rPr>
          <w:sz w:val="28"/>
          <w:szCs w:val="28"/>
        </w:rPr>
        <w:t xml:space="preserve">. Площадь земельного участка </w:t>
      </w:r>
      <w:r w:rsidR="00DE08A1">
        <w:rPr>
          <w:sz w:val="28"/>
          <w:szCs w:val="28"/>
        </w:rPr>
        <w:br/>
      </w:r>
      <w:r w:rsidRPr="00D66EC5">
        <w:rPr>
          <w:sz w:val="28"/>
          <w:szCs w:val="28"/>
        </w:rPr>
        <w:t xml:space="preserve">по сведениям ЕГРН </w:t>
      </w:r>
      <w:r w:rsidR="00DE08A1">
        <w:rPr>
          <w:sz w:val="28"/>
          <w:szCs w:val="28"/>
        </w:rPr>
        <w:t xml:space="preserve">– </w:t>
      </w:r>
      <w:r>
        <w:rPr>
          <w:sz w:val="28"/>
          <w:szCs w:val="28"/>
        </w:rPr>
        <w:t>1813 кв. м</w:t>
      </w:r>
      <w:r w:rsidR="00DE08A1">
        <w:rPr>
          <w:sz w:val="28"/>
          <w:szCs w:val="28"/>
        </w:rPr>
        <w:t>. К</w:t>
      </w:r>
      <w:r w:rsidRPr="00D66EC5">
        <w:rPr>
          <w:sz w:val="28"/>
          <w:szCs w:val="28"/>
        </w:rPr>
        <w:t>роме того</w:t>
      </w:r>
      <w:r w:rsidR="00DE08A1">
        <w:rPr>
          <w:sz w:val="28"/>
          <w:szCs w:val="28"/>
        </w:rPr>
        <w:t>,</w:t>
      </w:r>
      <w:r w:rsidRPr="00D66EC5">
        <w:rPr>
          <w:sz w:val="28"/>
          <w:szCs w:val="28"/>
        </w:rPr>
        <w:t xml:space="preserve"> границы данного земельного участка не установлены в соответствии с требованиями действующего законодательства и подлежат уточнению. </w:t>
      </w:r>
    </w:p>
    <w:p w:rsidR="007A3459" w:rsidRDefault="007A3459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D66EC5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 xml:space="preserve">как </w:t>
      </w:r>
      <w:r w:rsidRPr="00D66EC5">
        <w:rPr>
          <w:sz w:val="28"/>
          <w:szCs w:val="28"/>
        </w:rPr>
        <w:t>«</w:t>
      </w:r>
      <w:r w:rsidRPr="007C214D">
        <w:rPr>
          <w:sz w:val="28"/>
          <w:szCs w:val="28"/>
        </w:rPr>
        <w:t>Малоэтажная многоквартирная жилая застройка</w:t>
      </w:r>
      <w:r w:rsidRPr="00D66EC5">
        <w:rPr>
          <w:sz w:val="28"/>
          <w:szCs w:val="28"/>
        </w:rPr>
        <w:t>».</w:t>
      </w:r>
    </w:p>
    <w:p w:rsidR="005A59FF" w:rsidRPr="005A59FF" w:rsidRDefault="005A59FF" w:rsidP="005A59FF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5A59FF">
        <w:rPr>
          <w:sz w:val="28"/>
          <w:szCs w:val="28"/>
        </w:rPr>
        <w:t>В соответствии со ст. 17 Правил землепользования и застройки образуемый участок относится к объектам</w:t>
      </w:r>
      <w:r w:rsidR="007E293B">
        <w:rPr>
          <w:sz w:val="28"/>
          <w:szCs w:val="28"/>
        </w:rPr>
        <w:t>, не соответствующим Правилам. З</w:t>
      </w:r>
      <w:r w:rsidRPr="005A59FF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 w:rsidR="007F6C6C">
        <w:rPr>
          <w:sz w:val="28"/>
          <w:szCs w:val="28"/>
        </w:rPr>
        <w:t>ил землепользования и застройки</w:t>
      </w:r>
      <w:r w:rsidRPr="005A59FF">
        <w:rPr>
          <w:sz w:val="28"/>
          <w:szCs w:val="28"/>
        </w:rPr>
        <w:t xml:space="preserve"> или до вступле</w:t>
      </w:r>
      <w:r w:rsidR="007E293B">
        <w:rPr>
          <w:sz w:val="28"/>
          <w:szCs w:val="28"/>
        </w:rPr>
        <w:t>ния в силу изменений в Правила</w:t>
      </w:r>
      <w:r w:rsidRPr="005A59FF">
        <w:rPr>
          <w:sz w:val="28"/>
          <w:szCs w:val="28"/>
        </w:rPr>
        <w:t xml:space="preserve"> землепользования и застройки, являются не соответствующими </w:t>
      </w:r>
      <w:r w:rsidR="007E293B">
        <w:rPr>
          <w:sz w:val="28"/>
          <w:szCs w:val="28"/>
        </w:rPr>
        <w:t xml:space="preserve">им  </w:t>
      </w:r>
      <w:r w:rsidRPr="005A59FF">
        <w:rPr>
          <w:sz w:val="28"/>
          <w:szCs w:val="28"/>
        </w:rPr>
        <w:t>в случаях, когда эти объекты:</w:t>
      </w:r>
    </w:p>
    <w:p w:rsidR="005A59FF" w:rsidRPr="005A59FF" w:rsidRDefault="005A59FF" w:rsidP="005A59FF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5A59FF">
        <w:rPr>
          <w:sz w:val="28"/>
          <w:szCs w:val="28"/>
        </w:rPr>
        <w:t>1)</w:t>
      </w:r>
      <w:r w:rsidRPr="005A59FF"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7E293B" w:rsidRDefault="005A59FF" w:rsidP="005A59FF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5A59FF">
        <w:rPr>
          <w:sz w:val="28"/>
          <w:szCs w:val="28"/>
        </w:rPr>
        <w:t>2)</w:t>
      </w:r>
      <w:r w:rsidRPr="005A59FF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5A59FF">
        <w:rPr>
          <w:sz w:val="28"/>
          <w:szCs w:val="28"/>
        </w:rPr>
        <w:t>подзоны</w:t>
      </w:r>
      <w:proofErr w:type="spellEnd"/>
      <w:r w:rsidRPr="005A59FF">
        <w:rPr>
          <w:sz w:val="28"/>
          <w:szCs w:val="28"/>
        </w:rPr>
        <w:t xml:space="preserve"> территориальной зоны. </w:t>
      </w:r>
    </w:p>
    <w:p w:rsidR="005A59FF" w:rsidRPr="00D66EC5" w:rsidRDefault="005A59FF" w:rsidP="005A59FF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proofErr w:type="gramStart"/>
      <w:r w:rsidRPr="005A59FF">
        <w:rPr>
          <w:sz w:val="28"/>
          <w:szCs w:val="28"/>
        </w:rPr>
        <w:t>Использование таких земельных участков опред</w:t>
      </w:r>
      <w:r w:rsidR="007E293B">
        <w:rPr>
          <w:sz w:val="28"/>
          <w:szCs w:val="28"/>
        </w:rPr>
        <w:t>еляется в соответствии со ст.</w:t>
      </w:r>
      <w:r w:rsidRPr="005A59FF">
        <w:rPr>
          <w:sz w:val="28"/>
          <w:szCs w:val="28"/>
        </w:rPr>
        <w:t xml:space="preserve"> 7 и 15 Прави</w:t>
      </w:r>
      <w:r w:rsidR="007E293B">
        <w:rPr>
          <w:sz w:val="28"/>
          <w:szCs w:val="28"/>
        </w:rPr>
        <w:t>л землепользования и застройки:</w:t>
      </w:r>
      <w:r w:rsidRPr="005A59FF"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</w:t>
      </w:r>
      <w:r w:rsidRPr="005A59FF">
        <w:rPr>
          <w:sz w:val="28"/>
          <w:szCs w:val="28"/>
        </w:rPr>
        <w:lastRenderedPageBreak/>
        <w:t>использование таких земельных участков и</w:t>
      </w:r>
      <w:proofErr w:type="gramEnd"/>
      <w:r w:rsidRPr="005A59FF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</w:t>
      </w:r>
      <w:r w:rsidR="007E293B">
        <w:rPr>
          <w:sz w:val="28"/>
          <w:szCs w:val="28"/>
        </w:rPr>
        <w:t>объектов культурного наследия (о</w:t>
      </w:r>
      <w:r w:rsidRPr="005A59FF">
        <w:rPr>
          <w:sz w:val="28"/>
          <w:szCs w:val="28"/>
        </w:rPr>
        <w:t>бъект капитального строительства, расположенный на земельном участке</w:t>
      </w:r>
      <w:r w:rsidR="007E293B">
        <w:rPr>
          <w:sz w:val="28"/>
          <w:szCs w:val="28"/>
        </w:rPr>
        <w:t>,</w:t>
      </w:r>
      <w:r w:rsidRPr="005A59FF">
        <w:rPr>
          <w:sz w:val="28"/>
          <w:szCs w:val="28"/>
        </w:rPr>
        <w:t xml:space="preserve"> построен в 1950 г.</w:t>
      </w:r>
      <w:r w:rsidR="007E293B">
        <w:rPr>
          <w:sz w:val="28"/>
          <w:szCs w:val="28"/>
        </w:rPr>
        <w:t>).</w:t>
      </w:r>
    </w:p>
    <w:p w:rsidR="007A3459" w:rsidRPr="00490B25" w:rsidRDefault="007A3459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  <w:lang w:bidi="ru-RU"/>
        </w:rPr>
      </w:pPr>
      <w:r w:rsidRPr="00490B25">
        <w:rPr>
          <w:sz w:val="28"/>
          <w:szCs w:val="28"/>
          <w:lang w:bidi="ru-RU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7E293B">
        <w:rPr>
          <w:sz w:val="28"/>
          <w:szCs w:val="28"/>
          <w:lang w:bidi="ru-RU"/>
        </w:rPr>
        <w:t>,</w:t>
      </w:r>
      <w:r w:rsidRPr="00490B25">
        <w:rPr>
          <w:sz w:val="28"/>
          <w:szCs w:val="28"/>
          <w:lang w:bidi="ru-RU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территориальной зоны </w:t>
      </w:r>
      <w:r w:rsidR="005A59FF">
        <w:rPr>
          <w:sz w:val="28"/>
          <w:szCs w:val="28"/>
          <w:lang w:bidi="ru-RU"/>
        </w:rPr>
        <w:t>Ж</w:t>
      </w:r>
      <w:proofErr w:type="gramStart"/>
      <w:r w:rsidR="005A59FF">
        <w:rPr>
          <w:sz w:val="28"/>
          <w:szCs w:val="28"/>
          <w:lang w:bidi="ru-RU"/>
        </w:rPr>
        <w:t>М(</w:t>
      </w:r>
      <w:proofErr w:type="gramEnd"/>
      <w:r w:rsidR="005A59FF">
        <w:rPr>
          <w:sz w:val="28"/>
          <w:szCs w:val="28"/>
          <w:lang w:bidi="ru-RU"/>
        </w:rPr>
        <w:t>н)</w:t>
      </w:r>
      <w:r w:rsidR="007E293B">
        <w:rPr>
          <w:sz w:val="28"/>
          <w:szCs w:val="28"/>
          <w:lang w:bidi="ru-RU"/>
        </w:rPr>
        <w:t>, а так</w:t>
      </w:r>
      <w:r w:rsidRPr="00490B25">
        <w:rPr>
          <w:sz w:val="28"/>
          <w:szCs w:val="28"/>
          <w:lang w:bidi="ru-RU"/>
        </w:rPr>
        <w:t>же фактического местоположения занимаемой территории.</w:t>
      </w:r>
    </w:p>
    <w:p w:rsidR="007A3459" w:rsidRPr="00D7615A" w:rsidRDefault="007A3459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20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7A3459" w:rsidRPr="00322C78" w:rsidRDefault="007A3459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20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7A3459" w:rsidRPr="0081578C" w:rsidTr="007A3459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A3459" w:rsidRPr="0081578C" w:rsidRDefault="007A3459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459" w:rsidRPr="0081578C" w:rsidRDefault="007A3459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7A3459" w:rsidRPr="0081578C" w:rsidTr="007A3459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459" w:rsidRPr="0081578C" w:rsidRDefault="007A3459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459" w:rsidRPr="0081578C" w:rsidRDefault="007A3459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459" w:rsidRPr="0081578C" w:rsidRDefault="007A3459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5A59FF" w:rsidRPr="0081578C" w:rsidTr="007A3459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513615,05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1304883,23</w:t>
            </w:r>
          </w:p>
        </w:tc>
      </w:tr>
      <w:tr w:rsidR="005A59FF" w:rsidRPr="0081578C" w:rsidTr="007A3459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513590,84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1304895,23</w:t>
            </w:r>
          </w:p>
        </w:tc>
      </w:tr>
      <w:tr w:rsidR="005A59FF" w:rsidRPr="0081578C" w:rsidTr="007A3459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513562,08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1304915,01</w:t>
            </w:r>
          </w:p>
        </w:tc>
      </w:tr>
      <w:tr w:rsidR="005A59FF" w:rsidRPr="0081578C" w:rsidTr="007A3459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513530,13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1304873,84</w:t>
            </w:r>
          </w:p>
        </w:tc>
      </w:tr>
      <w:tr w:rsidR="005A59FF" w:rsidRPr="0081578C" w:rsidTr="007A3459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513536,34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1304866,08</w:t>
            </w:r>
          </w:p>
        </w:tc>
      </w:tr>
      <w:tr w:rsidR="005A59FF" w:rsidRPr="0081578C" w:rsidTr="007A3459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513593,66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1304840,45</w:t>
            </w:r>
          </w:p>
        </w:tc>
      </w:tr>
      <w:tr w:rsidR="005A59FF" w:rsidRPr="0081578C" w:rsidTr="007A3459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513608,88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1304873,85</w:t>
            </w:r>
          </w:p>
        </w:tc>
      </w:tr>
      <w:tr w:rsidR="005A59FF" w:rsidRPr="0081578C" w:rsidTr="007A3459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513610,01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1304873,34</w:t>
            </w:r>
          </w:p>
        </w:tc>
      </w:tr>
      <w:tr w:rsidR="005A59FF" w:rsidRPr="0081578C" w:rsidTr="007A3459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513615,05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5A59FF" w:rsidRDefault="005A59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1304883,23</w:t>
            </w:r>
          </w:p>
        </w:tc>
      </w:tr>
    </w:tbl>
    <w:p w:rsidR="007E293B" w:rsidRPr="00AA4A80" w:rsidRDefault="007E293B" w:rsidP="00390065">
      <w:pPr>
        <w:widowControl/>
        <w:spacing w:line="372" w:lineRule="auto"/>
        <w:ind w:firstLine="0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0E5E26" w:rsidRPr="007A3459" w:rsidRDefault="000E5E26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18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18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0E5E26" w:rsidRDefault="000E5E26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4467CA">
        <w:rPr>
          <w:sz w:val="28"/>
          <w:szCs w:val="28"/>
        </w:rPr>
        <w:t xml:space="preserve">Проектом межевания предлагается образовать земельный участок </w:t>
      </w:r>
      <w:r w:rsidRPr="008E5D37">
        <w:rPr>
          <w:sz w:val="28"/>
          <w:szCs w:val="28"/>
        </w:rPr>
        <w:t>площадью 1469</w:t>
      </w:r>
      <w:r>
        <w:rPr>
          <w:sz w:val="28"/>
          <w:szCs w:val="28"/>
        </w:rPr>
        <w:t xml:space="preserve"> кв. м</w:t>
      </w:r>
      <w:r w:rsidRPr="008E5D37">
        <w:rPr>
          <w:sz w:val="28"/>
          <w:szCs w:val="28"/>
        </w:rPr>
        <w:t>, рас</w:t>
      </w:r>
      <w:r w:rsidR="007E293B">
        <w:rPr>
          <w:sz w:val="28"/>
          <w:szCs w:val="28"/>
        </w:rPr>
        <w:t>положенный по ул.</w:t>
      </w:r>
      <w:r>
        <w:rPr>
          <w:sz w:val="28"/>
          <w:szCs w:val="28"/>
        </w:rPr>
        <w:t xml:space="preserve"> Обручева, </w:t>
      </w:r>
      <w:r w:rsidRPr="008E5D37">
        <w:rPr>
          <w:sz w:val="28"/>
          <w:szCs w:val="28"/>
        </w:rPr>
        <w:t>12</w:t>
      </w:r>
      <w:r w:rsidR="005A59FF">
        <w:rPr>
          <w:sz w:val="28"/>
          <w:szCs w:val="28"/>
        </w:rPr>
        <w:t>,</w:t>
      </w:r>
      <w:r w:rsidRPr="008E5D37">
        <w:rPr>
          <w:sz w:val="28"/>
          <w:szCs w:val="28"/>
        </w:rPr>
        <w:t xml:space="preserve"> для размещения </w:t>
      </w:r>
      <w:r>
        <w:rPr>
          <w:sz w:val="28"/>
          <w:szCs w:val="28"/>
        </w:rPr>
        <w:t>дву</w:t>
      </w:r>
      <w:r w:rsidRPr="008E5D37">
        <w:rPr>
          <w:sz w:val="28"/>
          <w:szCs w:val="28"/>
        </w:rPr>
        <w:t>хэтажного жилого дома.</w:t>
      </w:r>
    </w:p>
    <w:p w:rsidR="000E5E26" w:rsidRPr="008E5D37" w:rsidRDefault="000E5E26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  <w:lang w:bidi="ru-RU"/>
        </w:rPr>
      </w:pPr>
      <w:r w:rsidRPr="005C1C61">
        <w:rPr>
          <w:sz w:val="28"/>
          <w:szCs w:val="28"/>
        </w:rPr>
        <w:t xml:space="preserve">Нормативный размер земельного участка, определяемый согласно </w:t>
      </w:r>
      <w:r>
        <w:rPr>
          <w:sz w:val="28"/>
          <w:szCs w:val="28"/>
        </w:rPr>
        <w:br/>
      </w:r>
      <w:r w:rsidRPr="005C1C61">
        <w:rPr>
          <w:sz w:val="28"/>
          <w:szCs w:val="28"/>
        </w:rPr>
        <w:t>СП 30-101-98</w:t>
      </w:r>
      <w:r w:rsidRPr="005C1C61">
        <w:rPr>
          <w:sz w:val="28"/>
          <w:szCs w:val="28"/>
          <w:lang w:bidi="ru-RU"/>
        </w:rPr>
        <w:t xml:space="preserve">:  </w:t>
      </w:r>
      <w:r w:rsidRPr="005C1C61">
        <w:rPr>
          <w:sz w:val="28"/>
          <w:szCs w:val="28"/>
          <w:lang w:val="en-US" w:bidi="ru-RU"/>
        </w:rPr>
        <w:t>S</w:t>
      </w:r>
      <w:proofErr w:type="spellStart"/>
      <w:r w:rsidRPr="005C1C61">
        <w:rPr>
          <w:sz w:val="28"/>
          <w:szCs w:val="28"/>
          <w:vertAlign w:val="subscript"/>
          <w:lang w:bidi="ru-RU"/>
        </w:rPr>
        <w:t>норм.к</w:t>
      </w:r>
      <w:proofErr w:type="spellEnd"/>
      <w:r w:rsidRPr="005C1C61">
        <w:rPr>
          <w:sz w:val="28"/>
          <w:szCs w:val="28"/>
          <w:lang w:bidi="ru-RU"/>
        </w:rPr>
        <w:t>=</w:t>
      </w:r>
      <w:r>
        <w:rPr>
          <w:sz w:val="28"/>
          <w:szCs w:val="28"/>
        </w:rPr>
        <w:t xml:space="preserve"> </w:t>
      </w:r>
      <w:r w:rsidRPr="005C1C61">
        <w:rPr>
          <w:sz w:val="28"/>
          <w:szCs w:val="28"/>
          <w:lang w:bidi="ru-RU"/>
        </w:rPr>
        <w:t>658</w:t>
      </w:r>
      <w:r>
        <w:rPr>
          <w:sz w:val="28"/>
          <w:szCs w:val="28"/>
          <w:lang w:bidi="ru-RU"/>
        </w:rPr>
        <w:t xml:space="preserve"> </w:t>
      </w:r>
      <w:r w:rsidRPr="005C1C61">
        <w:rPr>
          <w:sz w:val="28"/>
          <w:szCs w:val="28"/>
          <w:lang w:bidi="ru-RU"/>
        </w:rPr>
        <w:t>кв.</w:t>
      </w:r>
      <w:r>
        <w:rPr>
          <w:sz w:val="28"/>
          <w:szCs w:val="28"/>
          <w:lang w:bidi="ru-RU"/>
        </w:rPr>
        <w:t xml:space="preserve"> м.</w:t>
      </w:r>
    </w:p>
    <w:p w:rsidR="000E5E26" w:rsidRPr="004467CA" w:rsidRDefault="000E5E26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8E5D37">
        <w:rPr>
          <w:sz w:val="28"/>
          <w:szCs w:val="28"/>
        </w:rPr>
        <w:lastRenderedPageBreak/>
        <w:t>Земельный участок ЗУ18 образуется</w:t>
      </w:r>
      <w:r w:rsidRPr="004467CA">
        <w:rPr>
          <w:sz w:val="28"/>
          <w:szCs w:val="28"/>
        </w:rPr>
        <w:t xml:space="preserve"> из земель, государственная собственность на которые не разграничена. </w:t>
      </w:r>
    </w:p>
    <w:p w:rsidR="000E5E26" w:rsidRDefault="000E5E26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4467CA">
        <w:rPr>
          <w:sz w:val="28"/>
          <w:szCs w:val="28"/>
        </w:rPr>
        <w:t xml:space="preserve">По данным кадастрового плана </w:t>
      </w:r>
      <w:r w:rsidRPr="007B37E0">
        <w:rPr>
          <w:sz w:val="28"/>
          <w:szCs w:val="28"/>
        </w:rPr>
        <w:t xml:space="preserve">территории </w:t>
      </w:r>
      <w:r w:rsidR="007E293B" w:rsidRPr="007B37E0">
        <w:rPr>
          <w:sz w:val="28"/>
          <w:szCs w:val="28"/>
        </w:rPr>
        <w:t>от 18.10.2021</w:t>
      </w:r>
      <w:r w:rsidR="007E293B">
        <w:rPr>
          <w:sz w:val="28"/>
          <w:szCs w:val="28"/>
        </w:rPr>
        <w:t xml:space="preserve"> </w:t>
      </w:r>
      <w:r w:rsidR="007E293B">
        <w:rPr>
          <w:sz w:val="28"/>
          <w:szCs w:val="28"/>
        </w:rPr>
        <w:br/>
      </w:r>
      <w:r w:rsidRPr="007B37E0">
        <w:rPr>
          <w:sz w:val="28"/>
          <w:szCs w:val="28"/>
        </w:rPr>
        <w:t>№ КУВИ-999/2021-992353 имеются сведения о ранее учт</w:t>
      </w:r>
      <w:r w:rsidRPr="004467CA">
        <w:rPr>
          <w:sz w:val="28"/>
          <w:szCs w:val="28"/>
        </w:rPr>
        <w:t xml:space="preserve">енном земельном участке под размещение многоквартирного жилого дома, расположенного </w:t>
      </w:r>
      <w:r w:rsidR="007E293B">
        <w:rPr>
          <w:sz w:val="28"/>
          <w:szCs w:val="28"/>
        </w:rPr>
        <w:br/>
      </w:r>
      <w:r w:rsidRPr="004467CA">
        <w:rPr>
          <w:sz w:val="28"/>
          <w:szCs w:val="28"/>
        </w:rPr>
        <w:t>по адресу</w:t>
      </w:r>
      <w:r>
        <w:rPr>
          <w:sz w:val="28"/>
          <w:szCs w:val="28"/>
        </w:rPr>
        <w:t>:</w:t>
      </w:r>
      <w:r w:rsidR="007E293B">
        <w:rPr>
          <w:sz w:val="28"/>
          <w:szCs w:val="28"/>
        </w:rPr>
        <w:t xml:space="preserve"> Воронежская обл.</w:t>
      </w:r>
      <w:r w:rsidRPr="004467CA">
        <w:rPr>
          <w:sz w:val="28"/>
          <w:szCs w:val="28"/>
        </w:rPr>
        <w:t xml:space="preserve">, г. Воронеж, </w:t>
      </w:r>
      <w:r w:rsidR="007E293B">
        <w:rPr>
          <w:sz w:val="28"/>
          <w:szCs w:val="28"/>
        </w:rPr>
        <w:t xml:space="preserve">ул. </w:t>
      </w:r>
      <w:r w:rsidRPr="004467CA">
        <w:rPr>
          <w:sz w:val="28"/>
          <w:szCs w:val="28"/>
        </w:rPr>
        <w:t>Обручева, 12</w:t>
      </w:r>
      <w:r w:rsidR="007E293B">
        <w:rPr>
          <w:sz w:val="28"/>
          <w:szCs w:val="28"/>
        </w:rPr>
        <w:t>,</w:t>
      </w:r>
      <w:r w:rsidRPr="004467CA">
        <w:rPr>
          <w:sz w:val="28"/>
          <w:szCs w:val="28"/>
        </w:rPr>
        <w:t xml:space="preserve"> кадастровый номер земельного участка 36:34:0303002:10. Площадь земельного участка </w:t>
      </w:r>
      <w:r w:rsidR="007E293B">
        <w:rPr>
          <w:sz w:val="28"/>
          <w:szCs w:val="28"/>
        </w:rPr>
        <w:br/>
      </w:r>
      <w:r w:rsidRPr="004467CA">
        <w:rPr>
          <w:sz w:val="28"/>
          <w:szCs w:val="28"/>
        </w:rPr>
        <w:t>по сведениям ЕГРН</w:t>
      </w:r>
      <w:r w:rsidR="007E293B">
        <w:rPr>
          <w:sz w:val="28"/>
          <w:szCs w:val="28"/>
        </w:rPr>
        <w:t xml:space="preserve"> –</w:t>
      </w:r>
      <w:r w:rsidRPr="004467CA">
        <w:rPr>
          <w:sz w:val="28"/>
          <w:szCs w:val="28"/>
        </w:rPr>
        <w:t xml:space="preserve"> 1620</w:t>
      </w:r>
      <w:r>
        <w:rPr>
          <w:sz w:val="28"/>
          <w:szCs w:val="28"/>
        </w:rPr>
        <w:t xml:space="preserve"> кв. м</w:t>
      </w:r>
      <w:r w:rsidR="007E293B">
        <w:rPr>
          <w:sz w:val="28"/>
          <w:szCs w:val="28"/>
        </w:rPr>
        <w:t>. К</w:t>
      </w:r>
      <w:r w:rsidRPr="004467CA">
        <w:rPr>
          <w:sz w:val="28"/>
          <w:szCs w:val="28"/>
        </w:rPr>
        <w:t>роме того</w:t>
      </w:r>
      <w:r w:rsidR="007E293B">
        <w:rPr>
          <w:sz w:val="28"/>
          <w:szCs w:val="28"/>
        </w:rPr>
        <w:t>,</w:t>
      </w:r>
      <w:r w:rsidRPr="004467CA">
        <w:rPr>
          <w:sz w:val="28"/>
          <w:szCs w:val="28"/>
        </w:rPr>
        <w:t xml:space="preserve"> границы данного земельного участка не установлены в соответствии с требованиями действующего законодательства и подлежат уточнению. </w:t>
      </w:r>
    </w:p>
    <w:p w:rsidR="000E5E26" w:rsidRDefault="000E5E26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4467CA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4467CA">
        <w:rPr>
          <w:sz w:val="28"/>
          <w:szCs w:val="28"/>
        </w:rPr>
        <w:t xml:space="preserve"> «Малоэтажная многоквартирная жилая застройка».</w:t>
      </w:r>
    </w:p>
    <w:p w:rsidR="00626B47" w:rsidRPr="00626B47" w:rsidRDefault="00626B47" w:rsidP="00626B47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626B47">
        <w:rPr>
          <w:sz w:val="28"/>
          <w:szCs w:val="28"/>
        </w:rPr>
        <w:t>В соответствии со ст. 17 Правил землепользования и застройки образуемый участок относится к объектам</w:t>
      </w:r>
      <w:r w:rsidR="007E293B">
        <w:rPr>
          <w:sz w:val="28"/>
          <w:szCs w:val="28"/>
        </w:rPr>
        <w:t>,</w:t>
      </w:r>
      <w:r w:rsidRPr="00626B47">
        <w:rPr>
          <w:sz w:val="28"/>
          <w:szCs w:val="28"/>
        </w:rPr>
        <w:t xml:space="preserve"> не соответствующим Правилам</w:t>
      </w:r>
      <w:r w:rsidR="007E293B">
        <w:rPr>
          <w:sz w:val="28"/>
          <w:szCs w:val="28"/>
        </w:rPr>
        <w:t>. З</w:t>
      </w:r>
      <w:r w:rsidRPr="00626B47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 w:rsidR="007E293B">
        <w:rPr>
          <w:sz w:val="28"/>
          <w:szCs w:val="28"/>
        </w:rPr>
        <w:t>ил землепользования и застройки</w:t>
      </w:r>
      <w:r w:rsidRPr="00626B47">
        <w:rPr>
          <w:sz w:val="28"/>
          <w:szCs w:val="28"/>
        </w:rPr>
        <w:t xml:space="preserve"> или до вступле</w:t>
      </w:r>
      <w:r w:rsidR="007E293B">
        <w:rPr>
          <w:sz w:val="28"/>
          <w:szCs w:val="28"/>
        </w:rPr>
        <w:t>ния в силу изменений в Правила</w:t>
      </w:r>
      <w:r w:rsidRPr="00626B47">
        <w:rPr>
          <w:sz w:val="28"/>
          <w:szCs w:val="28"/>
        </w:rPr>
        <w:t xml:space="preserve"> землепользования и застройки, являются не соответствующими </w:t>
      </w:r>
      <w:r w:rsidR="007E293B">
        <w:rPr>
          <w:sz w:val="28"/>
          <w:szCs w:val="28"/>
        </w:rPr>
        <w:t xml:space="preserve">им  </w:t>
      </w:r>
      <w:r w:rsidRPr="00626B47">
        <w:rPr>
          <w:sz w:val="28"/>
          <w:szCs w:val="28"/>
        </w:rPr>
        <w:t>в случаях, когда эти объекты:</w:t>
      </w:r>
    </w:p>
    <w:p w:rsidR="00626B47" w:rsidRPr="00626B47" w:rsidRDefault="00626B47" w:rsidP="00626B47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626B47">
        <w:rPr>
          <w:sz w:val="28"/>
          <w:szCs w:val="28"/>
        </w:rPr>
        <w:t>1)</w:t>
      </w:r>
      <w:r w:rsidRPr="00626B47"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7E293B" w:rsidRDefault="00626B47" w:rsidP="00626B47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626B47">
        <w:rPr>
          <w:sz w:val="28"/>
          <w:szCs w:val="28"/>
        </w:rPr>
        <w:t>2)</w:t>
      </w:r>
      <w:r w:rsidRPr="00626B47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626B47">
        <w:rPr>
          <w:sz w:val="28"/>
          <w:szCs w:val="28"/>
        </w:rPr>
        <w:t>подзоны</w:t>
      </w:r>
      <w:proofErr w:type="spellEnd"/>
      <w:r w:rsidRPr="00626B47">
        <w:rPr>
          <w:sz w:val="28"/>
          <w:szCs w:val="28"/>
        </w:rPr>
        <w:t xml:space="preserve"> территориальной зоны. </w:t>
      </w:r>
    </w:p>
    <w:p w:rsidR="005A59FF" w:rsidRPr="00B60B3D" w:rsidRDefault="00626B47" w:rsidP="00626B47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proofErr w:type="gramStart"/>
      <w:r w:rsidRPr="00626B47">
        <w:rPr>
          <w:sz w:val="28"/>
          <w:szCs w:val="28"/>
        </w:rPr>
        <w:t>Использование таких земельных участков определ</w:t>
      </w:r>
      <w:r w:rsidR="007E293B">
        <w:rPr>
          <w:sz w:val="28"/>
          <w:szCs w:val="28"/>
        </w:rPr>
        <w:t>яется в соответствии со ст.</w:t>
      </w:r>
      <w:r w:rsidRPr="00626B47">
        <w:rPr>
          <w:sz w:val="28"/>
          <w:szCs w:val="28"/>
        </w:rPr>
        <w:t xml:space="preserve"> 7 и 15 Правил землепользования и застр</w:t>
      </w:r>
      <w:r w:rsidR="007E293B">
        <w:rPr>
          <w:sz w:val="28"/>
          <w:szCs w:val="28"/>
        </w:rPr>
        <w:t>ойки:</w:t>
      </w:r>
      <w:r w:rsidRPr="00626B47">
        <w:rPr>
          <w:sz w:val="28"/>
          <w:szCs w:val="28"/>
        </w:rPr>
        <w:t xml:space="preserve"> земельные участки или </w:t>
      </w:r>
      <w:r w:rsidRPr="00626B47">
        <w:rPr>
          <w:sz w:val="28"/>
          <w:szCs w:val="28"/>
        </w:rPr>
        <w:lastRenderedPageBreak/>
        <w:t>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626B47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объекто</w:t>
      </w:r>
      <w:r w:rsidR="007E293B">
        <w:rPr>
          <w:sz w:val="28"/>
          <w:szCs w:val="28"/>
        </w:rPr>
        <w:t>в культурного наследия (о</w:t>
      </w:r>
      <w:r w:rsidRPr="00626B47">
        <w:rPr>
          <w:sz w:val="28"/>
          <w:szCs w:val="28"/>
        </w:rPr>
        <w:t xml:space="preserve">бъект </w:t>
      </w:r>
      <w:r w:rsidRPr="00B60B3D">
        <w:rPr>
          <w:sz w:val="28"/>
          <w:szCs w:val="28"/>
        </w:rPr>
        <w:t>капитального строительства, расположенный на земельном участке</w:t>
      </w:r>
      <w:r w:rsidR="007E293B">
        <w:rPr>
          <w:sz w:val="28"/>
          <w:szCs w:val="28"/>
        </w:rPr>
        <w:t>,</w:t>
      </w:r>
      <w:r w:rsidRPr="00B60B3D">
        <w:rPr>
          <w:sz w:val="28"/>
          <w:szCs w:val="28"/>
        </w:rPr>
        <w:t xml:space="preserve"> построен в 1950 г.</w:t>
      </w:r>
      <w:r w:rsidR="007E293B">
        <w:rPr>
          <w:sz w:val="28"/>
          <w:szCs w:val="28"/>
        </w:rPr>
        <w:t>).</w:t>
      </w:r>
    </w:p>
    <w:p w:rsidR="007A3459" w:rsidRPr="00B60B3D" w:rsidRDefault="000E5E26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  <w:lang w:bidi="ru-RU"/>
        </w:rPr>
      </w:pPr>
      <w:r w:rsidRPr="00B60B3D">
        <w:rPr>
          <w:sz w:val="28"/>
          <w:szCs w:val="28"/>
          <w:lang w:bidi="ru-RU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7E293B">
        <w:rPr>
          <w:sz w:val="28"/>
          <w:szCs w:val="28"/>
          <w:lang w:bidi="ru-RU"/>
        </w:rPr>
        <w:t>,</w:t>
      </w:r>
      <w:r w:rsidRPr="00B60B3D">
        <w:rPr>
          <w:sz w:val="28"/>
          <w:szCs w:val="28"/>
          <w:lang w:bidi="ru-RU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территориальной зоны </w:t>
      </w:r>
      <w:r w:rsidR="00626B47" w:rsidRPr="00B60B3D">
        <w:rPr>
          <w:sz w:val="28"/>
          <w:szCs w:val="28"/>
          <w:lang w:bidi="ru-RU"/>
        </w:rPr>
        <w:t>Ж</w:t>
      </w:r>
      <w:proofErr w:type="gramStart"/>
      <w:r w:rsidR="00626B47" w:rsidRPr="00B60B3D">
        <w:rPr>
          <w:sz w:val="28"/>
          <w:szCs w:val="28"/>
          <w:lang w:bidi="ru-RU"/>
        </w:rPr>
        <w:t>М(</w:t>
      </w:r>
      <w:proofErr w:type="gramEnd"/>
      <w:r w:rsidR="00626B47" w:rsidRPr="00B60B3D">
        <w:rPr>
          <w:sz w:val="28"/>
          <w:szCs w:val="28"/>
          <w:lang w:bidi="ru-RU"/>
        </w:rPr>
        <w:t>н)</w:t>
      </w:r>
      <w:r w:rsidR="007E293B">
        <w:rPr>
          <w:sz w:val="28"/>
          <w:szCs w:val="28"/>
          <w:lang w:bidi="ru-RU"/>
        </w:rPr>
        <w:t>, а так</w:t>
      </w:r>
      <w:r w:rsidRPr="00B60B3D">
        <w:rPr>
          <w:sz w:val="28"/>
          <w:szCs w:val="28"/>
          <w:lang w:bidi="ru-RU"/>
        </w:rPr>
        <w:t>же фактического местоположения занимаемой территории.</w:t>
      </w:r>
    </w:p>
    <w:p w:rsidR="007E293B" w:rsidRPr="00390065" w:rsidRDefault="000E5E26" w:rsidP="00390065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B60B3D">
        <w:rPr>
          <w:rFonts w:eastAsia="Calibri" w:cs="Calibri"/>
          <w:kern w:val="0"/>
          <w:sz w:val="28"/>
          <w:szCs w:val="28"/>
          <w:lang w:eastAsia="ar-SA"/>
        </w:rPr>
        <w:t>Ведомость координат характерных точек границ участка представлена в таблице № 21.</w:t>
      </w:r>
    </w:p>
    <w:p w:rsidR="000E5E26" w:rsidRPr="00B60B3D" w:rsidRDefault="000E5E26" w:rsidP="00390065">
      <w:pPr>
        <w:widowControl/>
        <w:tabs>
          <w:tab w:val="left" w:pos="426"/>
        </w:tabs>
        <w:autoSpaceDN/>
        <w:spacing w:line="24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 w:rsidRPr="00B60B3D">
        <w:rPr>
          <w:rFonts w:eastAsia="Calibri" w:cs="Calibri"/>
          <w:kern w:val="0"/>
          <w:sz w:val="28"/>
          <w:szCs w:val="28"/>
          <w:lang w:eastAsia="ar-SA"/>
        </w:rPr>
        <w:t>Таблица № 21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0E5E26" w:rsidRPr="00B60B3D" w:rsidTr="00026E3A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E5E26" w:rsidRPr="00B60B3D" w:rsidRDefault="000E5E26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60B3D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E26" w:rsidRPr="00B60B3D" w:rsidRDefault="000E5E26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60B3D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0E5E26" w:rsidRPr="00B60B3D" w:rsidTr="00026E3A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E26" w:rsidRPr="00B60B3D" w:rsidRDefault="000E5E26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E26" w:rsidRPr="00B60B3D" w:rsidRDefault="000E5E26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60B3D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E26" w:rsidRPr="00B60B3D" w:rsidRDefault="000E5E26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60B3D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B60B3D" w:rsidRPr="00B60B3D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143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513593,66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1304840,45</w:t>
            </w:r>
          </w:p>
        </w:tc>
      </w:tr>
      <w:tr w:rsidR="00B60B3D" w:rsidRPr="00B60B3D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132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513536,34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1304866,08</w:t>
            </w:r>
          </w:p>
        </w:tc>
      </w:tr>
      <w:tr w:rsidR="00B60B3D" w:rsidRPr="00B60B3D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118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513522,32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1304854,90</w:t>
            </w:r>
          </w:p>
        </w:tc>
      </w:tr>
      <w:tr w:rsidR="00B60B3D" w:rsidRPr="00B60B3D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117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513527,25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1304848,64</w:t>
            </w:r>
          </w:p>
        </w:tc>
      </w:tr>
      <w:tr w:rsidR="00B60B3D" w:rsidRPr="00B60B3D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146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513583,35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1304818,20</w:t>
            </w:r>
          </w:p>
        </w:tc>
      </w:tr>
      <w:tr w:rsidR="00B60B3D" w:rsidRPr="00B60B3D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143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513593,66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1304840,45</w:t>
            </w:r>
          </w:p>
        </w:tc>
      </w:tr>
    </w:tbl>
    <w:p w:rsidR="000E5E26" w:rsidRPr="00390065" w:rsidRDefault="000E5E26" w:rsidP="006B5C4B">
      <w:pPr>
        <w:widowControl/>
        <w:tabs>
          <w:tab w:val="left" w:pos="426"/>
        </w:tabs>
        <w:spacing w:line="372" w:lineRule="auto"/>
        <w:ind w:firstLine="709"/>
        <w:rPr>
          <w:sz w:val="16"/>
          <w:szCs w:val="16"/>
        </w:rPr>
      </w:pPr>
    </w:p>
    <w:p w:rsidR="000E5E26" w:rsidRPr="00B60B3D" w:rsidRDefault="000E5E26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60B3D">
        <w:rPr>
          <w:rFonts w:eastAsia="Lucida Sans Unicode"/>
          <w:b/>
          <w:spacing w:val="-5"/>
          <w:sz w:val="28"/>
          <w:szCs w:val="28"/>
          <w:lang w:bidi="ru-RU"/>
        </w:rPr>
        <w:t>Участок № 19 (ЗУ19)</w:t>
      </w:r>
    </w:p>
    <w:p w:rsidR="000E5E26" w:rsidRPr="00B60B3D" w:rsidRDefault="000E5E26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B60B3D">
        <w:rPr>
          <w:sz w:val="28"/>
          <w:szCs w:val="28"/>
        </w:rPr>
        <w:t>Проектом межевания предлагается образовать земельный участок площадью 2378 кв. м, расположенный по ул. Обручева, 10</w:t>
      </w:r>
      <w:r w:rsidR="007E293B">
        <w:rPr>
          <w:sz w:val="28"/>
          <w:szCs w:val="28"/>
        </w:rPr>
        <w:t>,</w:t>
      </w:r>
      <w:r w:rsidRPr="00B60B3D">
        <w:rPr>
          <w:sz w:val="28"/>
          <w:szCs w:val="28"/>
        </w:rPr>
        <w:t xml:space="preserve"> для размещения двухэтажного жилого дома.</w:t>
      </w:r>
    </w:p>
    <w:p w:rsidR="000E5E26" w:rsidRPr="00B60B3D" w:rsidRDefault="000E5E26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  <w:lang w:bidi="ru-RU"/>
        </w:rPr>
      </w:pPr>
      <w:r w:rsidRPr="00B60B3D">
        <w:rPr>
          <w:sz w:val="28"/>
          <w:szCs w:val="28"/>
        </w:rPr>
        <w:lastRenderedPageBreak/>
        <w:t xml:space="preserve">Нормативный размер земельного участка, определяемый согласно </w:t>
      </w:r>
      <w:r w:rsidRPr="00B60B3D">
        <w:rPr>
          <w:sz w:val="28"/>
          <w:szCs w:val="28"/>
        </w:rPr>
        <w:br/>
        <w:t>СП 30-101-98</w:t>
      </w:r>
      <w:r w:rsidRPr="00B60B3D">
        <w:rPr>
          <w:sz w:val="28"/>
          <w:szCs w:val="28"/>
          <w:lang w:bidi="ru-RU"/>
        </w:rPr>
        <w:t xml:space="preserve">:  </w:t>
      </w:r>
      <w:r w:rsidRPr="00B60B3D">
        <w:rPr>
          <w:sz w:val="28"/>
          <w:szCs w:val="28"/>
          <w:lang w:val="en-US" w:bidi="ru-RU"/>
        </w:rPr>
        <w:t>S</w:t>
      </w:r>
      <w:proofErr w:type="spellStart"/>
      <w:r w:rsidRPr="00B60B3D">
        <w:rPr>
          <w:sz w:val="28"/>
          <w:szCs w:val="28"/>
          <w:vertAlign w:val="subscript"/>
          <w:lang w:bidi="ru-RU"/>
        </w:rPr>
        <w:t>норм.к</w:t>
      </w:r>
      <w:proofErr w:type="spellEnd"/>
      <w:r w:rsidRPr="00B60B3D">
        <w:rPr>
          <w:sz w:val="28"/>
          <w:szCs w:val="28"/>
          <w:lang w:bidi="ru-RU"/>
        </w:rPr>
        <w:t>=</w:t>
      </w:r>
      <w:r w:rsidRPr="00B60B3D">
        <w:rPr>
          <w:sz w:val="28"/>
          <w:szCs w:val="28"/>
        </w:rPr>
        <w:t xml:space="preserve"> </w:t>
      </w:r>
      <w:r w:rsidRPr="00B60B3D">
        <w:rPr>
          <w:sz w:val="28"/>
          <w:szCs w:val="28"/>
          <w:lang w:bidi="ru-RU"/>
        </w:rPr>
        <w:t>653 кв. м.</w:t>
      </w:r>
    </w:p>
    <w:p w:rsidR="000E5E26" w:rsidRPr="00B60B3D" w:rsidRDefault="000E5E26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B60B3D">
        <w:rPr>
          <w:sz w:val="28"/>
          <w:szCs w:val="28"/>
        </w:rPr>
        <w:t xml:space="preserve">Земельный участок ЗУ19 образуется путем перераспределения земельного участка с кадастровым номером 36:34:0303002:9 и земель, государственная собственность на которые не разграничена, при этом существование исходного земельного участка прекращается. </w:t>
      </w:r>
    </w:p>
    <w:p w:rsidR="000E5E26" w:rsidRPr="00B60B3D" w:rsidRDefault="000E5E26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B60B3D">
        <w:rPr>
          <w:sz w:val="28"/>
          <w:szCs w:val="28"/>
        </w:rPr>
        <w:t xml:space="preserve">Земельный участок расположен в зоне </w:t>
      </w:r>
      <w:r w:rsidR="00B60B3D" w:rsidRPr="00B60B3D">
        <w:rPr>
          <w:sz w:val="28"/>
          <w:szCs w:val="28"/>
        </w:rPr>
        <w:t>Ж</w:t>
      </w:r>
      <w:proofErr w:type="gramStart"/>
      <w:r w:rsidR="00B60B3D" w:rsidRPr="00B60B3D">
        <w:rPr>
          <w:sz w:val="28"/>
          <w:szCs w:val="28"/>
        </w:rPr>
        <w:t>М(</w:t>
      </w:r>
      <w:proofErr w:type="gramEnd"/>
      <w:r w:rsidR="00B60B3D" w:rsidRPr="00B60B3D">
        <w:rPr>
          <w:sz w:val="28"/>
          <w:szCs w:val="28"/>
        </w:rPr>
        <w:t>н)</w:t>
      </w:r>
      <w:r w:rsidRPr="00B60B3D">
        <w:rPr>
          <w:sz w:val="28"/>
          <w:szCs w:val="28"/>
        </w:rPr>
        <w:t>. Вид разрешенного использования образуемого земельного участка устанавливается в соответствии с Классификатором как «Малоэтажная многоквартирная жилая застройка».</w:t>
      </w:r>
    </w:p>
    <w:p w:rsidR="00B60B3D" w:rsidRPr="00B60B3D" w:rsidRDefault="00B60B3D" w:rsidP="00B60B3D">
      <w:pPr>
        <w:widowControl/>
        <w:spacing w:line="360" w:lineRule="auto"/>
        <w:ind w:firstLine="709"/>
        <w:rPr>
          <w:sz w:val="28"/>
          <w:szCs w:val="28"/>
          <w:lang w:bidi="ru-RU"/>
        </w:rPr>
      </w:pPr>
      <w:r w:rsidRPr="00B60B3D">
        <w:rPr>
          <w:sz w:val="28"/>
          <w:szCs w:val="28"/>
          <w:lang w:bidi="ru-RU"/>
        </w:rPr>
        <w:t>В соответствии со ст. 17 Правил землепользования и застройки образуемый участок относится к объектам</w:t>
      </w:r>
      <w:r w:rsidR="007E293B">
        <w:rPr>
          <w:sz w:val="28"/>
          <w:szCs w:val="28"/>
          <w:lang w:bidi="ru-RU"/>
        </w:rPr>
        <w:t>, не соответствующим Правилам.</w:t>
      </w:r>
      <w:r w:rsidRPr="00B60B3D">
        <w:rPr>
          <w:sz w:val="28"/>
          <w:szCs w:val="28"/>
          <w:lang w:bidi="ru-RU"/>
        </w:rPr>
        <w:t xml:space="preserve"> </w:t>
      </w:r>
      <w:r w:rsidR="007E293B">
        <w:rPr>
          <w:sz w:val="28"/>
          <w:szCs w:val="28"/>
          <w:lang w:bidi="ru-RU"/>
        </w:rPr>
        <w:t>З</w:t>
      </w:r>
      <w:r w:rsidRPr="00B60B3D">
        <w:rPr>
          <w:sz w:val="28"/>
          <w:szCs w:val="28"/>
          <w:lang w:bidi="ru-RU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 w:rsidR="007E293B">
        <w:rPr>
          <w:sz w:val="28"/>
          <w:szCs w:val="28"/>
          <w:lang w:bidi="ru-RU"/>
        </w:rPr>
        <w:t>ил землепользования и застройки</w:t>
      </w:r>
      <w:r w:rsidRPr="00B60B3D">
        <w:rPr>
          <w:sz w:val="28"/>
          <w:szCs w:val="28"/>
          <w:lang w:bidi="ru-RU"/>
        </w:rPr>
        <w:t xml:space="preserve"> или до вступлен</w:t>
      </w:r>
      <w:r w:rsidR="007E293B">
        <w:rPr>
          <w:sz w:val="28"/>
          <w:szCs w:val="28"/>
          <w:lang w:bidi="ru-RU"/>
        </w:rPr>
        <w:t xml:space="preserve">ия в силу изменений в Правила </w:t>
      </w:r>
      <w:r w:rsidRPr="00B60B3D">
        <w:rPr>
          <w:sz w:val="28"/>
          <w:szCs w:val="28"/>
          <w:lang w:bidi="ru-RU"/>
        </w:rPr>
        <w:t xml:space="preserve">землепользования и застройки, являются не соответствующими </w:t>
      </w:r>
      <w:r w:rsidR="007E293B">
        <w:rPr>
          <w:sz w:val="28"/>
          <w:szCs w:val="28"/>
          <w:lang w:bidi="ru-RU"/>
        </w:rPr>
        <w:t xml:space="preserve">им  </w:t>
      </w:r>
      <w:r w:rsidRPr="00B60B3D">
        <w:rPr>
          <w:sz w:val="28"/>
          <w:szCs w:val="28"/>
          <w:lang w:bidi="ru-RU"/>
        </w:rPr>
        <w:t>в случаях, когда эти объекты:</w:t>
      </w:r>
    </w:p>
    <w:p w:rsidR="00B60B3D" w:rsidRPr="00B60B3D" w:rsidRDefault="00B60B3D" w:rsidP="00B60B3D">
      <w:pPr>
        <w:widowControl/>
        <w:spacing w:line="360" w:lineRule="auto"/>
        <w:ind w:firstLine="709"/>
        <w:rPr>
          <w:sz w:val="28"/>
          <w:szCs w:val="28"/>
          <w:lang w:bidi="ru-RU"/>
        </w:rPr>
      </w:pPr>
      <w:r w:rsidRPr="00B60B3D">
        <w:rPr>
          <w:sz w:val="28"/>
          <w:szCs w:val="28"/>
          <w:lang w:bidi="ru-RU"/>
        </w:rPr>
        <w:t>1)</w:t>
      </w:r>
      <w:r w:rsidRPr="00B60B3D">
        <w:rPr>
          <w:sz w:val="28"/>
          <w:szCs w:val="28"/>
          <w:lang w:bidi="ru-RU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7E293B" w:rsidRDefault="00B60B3D" w:rsidP="00B60B3D">
      <w:pPr>
        <w:widowControl/>
        <w:spacing w:line="360" w:lineRule="auto"/>
        <w:ind w:firstLine="709"/>
        <w:rPr>
          <w:sz w:val="28"/>
          <w:szCs w:val="28"/>
          <w:lang w:bidi="ru-RU"/>
        </w:rPr>
      </w:pPr>
      <w:r w:rsidRPr="00B60B3D">
        <w:rPr>
          <w:sz w:val="28"/>
          <w:szCs w:val="28"/>
          <w:lang w:bidi="ru-RU"/>
        </w:rPr>
        <w:t>2)</w:t>
      </w:r>
      <w:r w:rsidRPr="00B60B3D">
        <w:rPr>
          <w:sz w:val="28"/>
          <w:szCs w:val="28"/>
          <w:lang w:bidi="ru-RU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B60B3D">
        <w:rPr>
          <w:sz w:val="28"/>
          <w:szCs w:val="28"/>
          <w:lang w:bidi="ru-RU"/>
        </w:rPr>
        <w:t>подзоны</w:t>
      </w:r>
      <w:proofErr w:type="spellEnd"/>
      <w:r w:rsidRPr="00B60B3D">
        <w:rPr>
          <w:sz w:val="28"/>
          <w:szCs w:val="28"/>
          <w:lang w:bidi="ru-RU"/>
        </w:rPr>
        <w:t xml:space="preserve"> территориальной зоны. </w:t>
      </w:r>
    </w:p>
    <w:p w:rsidR="00B60B3D" w:rsidRPr="00B60B3D" w:rsidRDefault="00B60B3D" w:rsidP="00B60B3D">
      <w:pPr>
        <w:widowControl/>
        <w:spacing w:line="360" w:lineRule="auto"/>
        <w:ind w:firstLine="709"/>
        <w:rPr>
          <w:sz w:val="28"/>
          <w:szCs w:val="28"/>
          <w:lang w:bidi="ru-RU"/>
        </w:rPr>
      </w:pPr>
      <w:proofErr w:type="gramStart"/>
      <w:r w:rsidRPr="00B60B3D">
        <w:rPr>
          <w:sz w:val="28"/>
          <w:szCs w:val="28"/>
          <w:lang w:bidi="ru-RU"/>
        </w:rPr>
        <w:t>Использование таких земельных участков определ</w:t>
      </w:r>
      <w:r w:rsidR="007E293B">
        <w:rPr>
          <w:sz w:val="28"/>
          <w:szCs w:val="28"/>
          <w:lang w:bidi="ru-RU"/>
        </w:rPr>
        <w:t>яется в соответствии со ст.</w:t>
      </w:r>
      <w:r w:rsidRPr="00B60B3D">
        <w:rPr>
          <w:sz w:val="28"/>
          <w:szCs w:val="28"/>
          <w:lang w:bidi="ru-RU"/>
        </w:rPr>
        <w:t xml:space="preserve"> 7 и 15 Прави</w:t>
      </w:r>
      <w:r w:rsidR="007E293B">
        <w:rPr>
          <w:sz w:val="28"/>
          <w:szCs w:val="28"/>
          <w:lang w:bidi="ru-RU"/>
        </w:rPr>
        <w:t>л землепользования и застройки:</w:t>
      </w:r>
      <w:r w:rsidRPr="00B60B3D">
        <w:rPr>
          <w:sz w:val="28"/>
          <w:szCs w:val="28"/>
          <w:lang w:bidi="ru-RU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</w:t>
      </w:r>
      <w:r w:rsidRPr="00B60B3D">
        <w:rPr>
          <w:sz w:val="28"/>
          <w:szCs w:val="28"/>
          <w:lang w:bidi="ru-RU"/>
        </w:rPr>
        <w:lastRenderedPageBreak/>
        <w:t>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B60B3D">
        <w:rPr>
          <w:sz w:val="28"/>
          <w:szCs w:val="28"/>
          <w:lang w:bidi="ru-RU"/>
        </w:rPr>
        <w:t xml:space="preserve"> объектов капитального строительства опасно для жизни или здоровья человека, для окружающей среды, </w:t>
      </w:r>
      <w:r w:rsidR="007E293B">
        <w:rPr>
          <w:sz w:val="28"/>
          <w:szCs w:val="28"/>
          <w:lang w:bidi="ru-RU"/>
        </w:rPr>
        <w:t>объектов культурного наследия (о</w:t>
      </w:r>
      <w:r w:rsidRPr="00B60B3D">
        <w:rPr>
          <w:sz w:val="28"/>
          <w:szCs w:val="28"/>
          <w:lang w:bidi="ru-RU"/>
        </w:rPr>
        <w:t>бъект капитального строительства, расположенный на земельном участке</w:t>
      </w:r>
      <w:r w:rsidR="007E293B">
        <w:rPr>
          <w:sz w:val="28"/>
          <w:szCs w:val="28"/>
          <w:lang w:bidi="ru-RU"/>
        </w:rPr>
        <w:t>,</w:t>
      </w:r>
      <w:r w:rsidRPr="00B60B3D">
        <w:rPr>
          <w:sz w:val="28"/>
          <w:szCs w:val="28"/>
          <w:lang w:bidi="ru-RU"/>
        </w:rPr>
        <w:t xml:space="preserve"> построен в 1950 г.</w:t>
      </w:r>
      <w:r w:rsidR="007E293B">
        <w:rPr>
          <w:sz w:val="28"/>
          <w:szCs w:val="28"/>
          <w:lang w:bidi="ru-RU"/>
        </w:rPr>
        <w:t>).</w:t>
      </w:r>
    </w:p>
    <w:p w:rsidR="00B60B3D" w:rsidRPr="00B60B3D" w:rsidRDefault="00B60B3D" w:rsidP="00B60B3D">
      <w:pPr>
        <w:widowControl/>
        <w:spacing w:line="360" w:lineRule="auto"/>
        <w:ind w:firstLine="709"/>
        <w:rPr>
          <w:sz w:val="28"/>
          <w:szCs w:val="28"/>
          <w:lang w:bidi="ru-RU"/>
        </w:rPr>
      </w:pPr>
      <w:r w:rsidRPr="00B60B3D">
        <w:rPr>
          <w:sz w:val="28"/>
          <w:szCs w:val="28"/>
          <w:lang w:bidi="ru-RU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7E293B">
        <w:rPr>
          <w:sz w:val="28"/>
          <w:szCs w:val="28"/>
          <w:lang w:bidi="ru-RU"/>
        </w:rPr>
        <w:t>,</w:t>
      </w:r>
      <w:r w:rsidRPr="00B60B3D">
        <w:rPr>
          <w:sz w:val="28"/>
          <w:szCs w:val="28"/>
          <w:lang w:bidi="ru-RU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</w:t>
      </w:r>
      <w:r w:rsidR="007E293B">
        <w:rPr>
          <w:sz w:val="28"/>
          <w:szCs w:val="28"/>
          <w:lang w:bidi="ru-RU"/>
        </w:rPr>
        <w:t>рриториальной зоны Ж</w:t>
      </w:r>
      <w:proofErr w:type="gramStart"/>
      <w:r w:rsidR="007E293B">
        <w:rPr>
          <w:sz w:val="28"/>
          <w:szCs w:val="28"/>
          <w:lang w:bidi="ru-RU"/>
        </w:rPr>
        <w:t>М(</w:t>
      </w:r>
      <w:proofErr w:type="gramEnd"/>
      <w:r w:rsidR="007E293B">
        <w:rPr>
          <w:sz w:val="28"/>
          <w:szCs w:val="28"/>
          <w:lang w:bidi="ru-RU"/>
        </w:rPr>
        <w:t>н), а так</w:t>
      </w:r>
      <w:r w:rsidRPr="00B60B3D">
        <w:rPr>
          <w:sz w:val="28"/>
          <w:szCs w:val="28"/>
          <w:lang w:bidi="ru-RU"/>
        </w:rPr>
        <w:t>же фактического местоположения занимаемой территории.</w:t>
      </w:r>
    </w:p>
    <w:p w:rsidR="000E5E26" w:rsidRPr="00B60B3D" w:rsidRDefault="000E5E26" w:rsidP="00B60B3D">
      <w:pPr>
        <w:widowControl/>
        <w:spacing w:line="360" w:lineRule="auto"/>
        <w:ind w:firstLine="709"/>
        <w:rPr>
          <w:sz w:val="28"/>
          <w:szCs w:val="28"/>
        </w:rPr>
      </w:pPr>
      <w:r w:rsidRPr="00B60B3D">
        <w:rPr>
          <w:rFonts w:eastAsia="Calibri" w:cs="Calibri"/>
          <w:kern w:val="0"/>
          <w:sz w:val="28"/>
          <w:szCs w:val="28"/>
          <w:lang w:eastAsia="ar-SA"/>
        </w:rPr>
        <w:t>Ведомость координат характерных точек границ участка представлена в таблице № 22.</w:t>
      </w:r>
    </w:p>
    <w:p w:rsidR="000E5E26" w:rsidRPr="00B60B3D" w:rsidRDefault="000E5E26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 w:rsidRPr="00B60B3D">
        <w:rPr>
          <w:rFonts w:eastAsia="Calibri" w:cs="Calibri"/>
          <w:kern w:val="0"/>
          <w:sz w:val="28"/>
          <w:szCs w:val="28"/>
          <w:lang w:eastAsia="ar-SA"/>
        </w:rPr>
        <w:t>Таблица № 22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0E5E26" w:rsidRPr="00B60B3D" w:rsidTr="00026E3A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E5E26" w:rsidRPr="00B60B3D" w:rsidRDefault="000E5E26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60B3D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E26" w:rsidRPr="00B60B3D" w:rsidRDefault="000E5E26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60B3D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0E5E26" w:rsidRPr="00B60B3D" w:rsidTr="00026E3A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E26" w:rsidRPr="00B60B3D" w:rsidRDefault="000E5E26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E26" w:rsidRPr="00B60B3D" w:rsidRDefault="000E5E26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60B3D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E26" w:rsidRPr="00B60B3D" w:rsidRDefault="000E5E26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60B3D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B60B3D" w:rsidRPr="00B60B3D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146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513583,35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1304818,20</w:t>
            </w:r>
          </w:p>
        </w:tc>
      </w:tr>
      <w:tr w:rsidR="00B60B3D" w:rsidRPr="00B60B3D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117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513527,25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1304848,64</w:t>
            </w:r>
          </w:p>
        </w:tc>
      </w:tr>
      <w:tr w:rsidR="00B60B3D" w:rsidRPr="00B60B3D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131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513497,31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1304827,71</w:t>
            </w:r>
          </w:p>
        </w:tc>
      </w:tr>
      <w:tr w:rsidR="00B60B3D" w:rsidRPr="00B60B3D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147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513547,03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1304800,51</w:t>
            </w:r>
          </w:p>
        </w:tc>
      </w:tr>
      <w:tr w:rsidR="00B60B3D" w:rsidRPr="00B60B3D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148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513570,21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1304789,67</w:t>
            </w:r>
          </w:p>
        </w:tc>
      </w:tr>
      <w:tr w:rsidR="00B60B3D" w:rsidRPr="00D11DA8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146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B60B3D" w:rsidRP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513583,35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B60B3D" w:rsidRDefault="00B60B3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B3D">
              <w:rPr>
                <w:sz w:val="24"/>
                <w:szCs w:val="24"/>
              </w:rPr>
              <w:t>1304818,20</w:t>
            </w:r>
          </w:p>
        </w:tc>
      </w:tr>
    </w:tbl>
    <w:p w:rsidR="00AA4A80" w:rsidRPr="00390065" w:rsidRDefault="00AA4A80" w:rsidP="006B5C4B">
      <w:pPr>
        <w:widowControl/>
        <w:tabs>
          <w:tab w:val="left" w:pos="426"/>
        </w:tabs>
        <w:spacing w:line="372" w:lineRule="auto"/>
        <w:ind w:firstLine="709"/>
        <w:rPr>
          <w:sz w:val="18"/>
          <w:szCs w:val="18"/>
          <w:highlight w:val="yellow"/>
        </w:rPr>
      </w:pPr>
    </w:p>
    <w:p w:rsidR="000E5E26" w:rsidRPr="00B60B3D" w:rsidRDefault="000E5E26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60B3D">
        <w:rPr>
          <w:rFonts w:eastAsia="Lucida Sans Unicode"/>
          <w:b/>
          <w:spacing w:val="-5"/>
          <w:sz w:val="28"/>
          <w:szCs w:val="28"/>
          <w:lang w:bidi="ru-RU"/>
        </w:rPr>
        <w:t>Участок № 20 (ЗУ20)</w:t>
      </w:r>
    </w:p>
    <w:p w:rsidR="000E5E26" w:rsidRPr="00B60B3D" w:rsidRDefault="000E5E26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60B3D">
        <w:rPr>
          <w:sz w:val="28"/>
          <w:szCs w:val="28"/>
        </w:rPr>
        <w:t>Проектом межевания предлагается образовать земельный участок площадью 24</w:t>
      </w:r>
      <w:r w:rsidR="007E293B">
        <w:rPr>
          <w:sz w:val="28"/>
          <w:szCs w:val="28"/>
        </w:rPr>
        <w:t>16 кв. м, расположенный по ул.</w:t>
      </w:r>
      <w:r w:rsidRPr="00B60B3D">
        <w:rPr>
          <w:sz w:val="28"/>
          <w:szCs w:val="28"/>
        </w:rPr>
        <w:t xml:space="preserve"> Обручева, 8</w:t>
      </w:r>
      <w:r w:rsidR="007E293B">
        <w:rPr>
          <w:sz w:val="28"/>
          <w:szCs w:val="28"/>
        </w:rPr>
        <w:t>,</w:t>
      </w:r>
      <w:r w:rsidRPr="00B60B3D">
        <w:rPr>
          <w:sz w:val="28"/>
          <w:szCs w:val="28"/>
        </w:rPr>
        <w:t xml:space="preserve"> для размещения двухэтажного жилого дома.</w:t>
      </w:r>
    </w:p>
    <w:p w:rsidR="000E5E26" w:rsidRPr="00B60B3D" w:rsidRDefault="000E5E26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60B3D">
        <w:rPr>
          <w:sz w:val="28"/>
          <w:szCs w:val="28"/>
        </w:rPr>
        <w:t xml:space="preserve">Нормативный размер земельного участка, определяемый согласно </w:t>
      </w:r>
      <w:r w:rsidRPr="00B60B3D">
        <w:rPr>
          <w:sz w:val="28"/>
          <w:szCs w:val="28"/>
        </w:rPr>
        <w:br/>
        <w:t xml:space="preserve">СП 30-101-98:  </w:t>
      </w:r>
      <w:proofErr w:type="spellStart"/>
      <w:r w:rsidRPr="00B60B3D">
        <w:rPr>
          <w:sz w:val="28"/>
          <w:szCs w:val="28"/>
        </w:rPr>
        <w:t>S</w:t>
      </w:r>
      <w:r w:rsidRPr="00B60B3D">
        <w:rPr>
          <w:sz w:val="28"/>
          <w:szCs w:val="28"/>
          <w:vertAlign w:val="subscript"/>
        </w:rPr>
        <w:t>норм</w:t>
      </w:r>
      <w:proofErr w:type="gramStart"/>
      <w:r w:rsidRPr="00B60B3D">
        <w:rPr>
          <w:sz w:val="28"/>
          <w:szCs w:val="28"/>
          <w:vertAlign w:val="subscript"/>
        </w:rPr>
        <w:t>.к</w:t>
      </w:r>
      <w:proofErr w:type="spellEnd"/>
      <w:proofErr w:type="gramEnd"/>
      <w:r w:rsidRPr="00B60B3D">
        <w:rPr>
          <w:sz w:val="28"/>
          <w:szCs w:val="28"/>
        </w:rPr>
        <w:t>= 650 кв. м.</w:t>
      </w:r>
    </w:p>
    <w:p w:rsidR="000E5E26" w:rsidRPr="00B60B3D" w:rsidRDefault="000E5E26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60B3D">
        <w:rPr>
          <w:sz w:val="28"/>
          <w:szCs w:val="28"/>
        </w:rPr>
        <w:lastRenderedPageBreak/>
        <w:t xml:space="preserve">Земельный участок ЗУ20 образуется из земель, государственная собственность на которые не разграничена. </w:t>
      </w:r>
    </w:p>
    <w:p w:rsidR="000E5E26" w:rsidRPr="00B60B3D" w:rsidRDefault="000E5E26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60B3D">
        <w:rPr>
          <w:sz w:val="28"/>
          <w:szCs w:val="28"/>
        </w:rPr>
        <w:t xml:space="preserve">По данным кадастрового плана территории </w:t>
      </w:r>
      <w:r w:rsidR="007E293B" w:rsidRPr="00B60B3D">
        <w:rPr>
          <w:sz w:val="28"/>
          <w:szCs w:val="28"/>
        </w:rPr>
        <w:t xml:space="preserve">от 18.10.2021 </w:t>
      </w:r>
      <w:r w:rsidR="007E293B">
        <w:rPr>
          <w:sz w:val="28"/>
          <w:szCs w:val="28"/>
        </w:rPr>
        <w:br/>
      </w:r>
      <w:r w:rsidRPr="00B60B3D">
        <w:rPr>
          <w:sz w:val="28"/>
          <w:szCs w:val="28"/>
        </w:rPr>
        <w:t xml:space="preserve">№ КУВИ-999/2021-992353 имеются сведения о ранее учтенном земельном участке под размещение многоквартирного жилого дома, расположенного </w:t>
      </w:r>
      <w:r w:rsidR="007E293B">
        <w:rPr>
          <w:sz w:val="28"/>
          <w:szCs w:val="28"/>
        </w:rPr>
        <w:br/>
        <w:t>по адресу: Воронежская обл.</w:t>
      </w:r>
      <w:r w:rsidRPr="00B60B3D">
        <w:rPr>
          <w:sz w:val="28"/>
          <w:szCs w:val="28"/>
        </w:rPr>
        <w:t xml:space="preserve">, г. Воронеж, </w:t>
      </w:r>
      <w:r w:rsidR="007E293B">
        <w:rPr>
          <w:sz w:val="28"/>
          <w:szCs w:val="28"/>
        </w:rPr>
        <w:t xml:space="preserve">ул. </w:t>
      </w:r>
      <w:r w:rsidRPr="00B60B3D">
        <w:rPr>
          <w:sz w:val="28"/>
          <w:szCs w:val="28"/>
        </w:rPr>
        <w:t>Обручева, 8</w:t>
      </w:r>
      <w:r w:rsidR="007E293B">
        <w:rPr>
          <w:sz w:val="28"/>
          <w:szCs w:val="28"/>
        </w:rPr>
        <w:t>,</w:t>
      </w:r>
      <w:r w:rsidRPr="00B60B3D">
        <w:rPr>
          <w:sz w:val="28"/>
          <w:szCs w:val="28"/>
        </w:rPr>
        <w:t xml:space="preserve"> кадастр</w:t>
      </w:r>
      <w:r w:rsidR="007E293B">
        <w:rPr>
          <w:sz w:val="28"/>
          <w:szCs w:val="28"/>
        </w:rPr>
        <w:t xml:space="preserve">овый номер земельного участка </w:t>
      </w:r>
      <w:r w:rsidRPr="00B60B3D">
        <w:rPr>
          <w:sz w:val="28"/>
          <w:szCs w:val="28"/>
        </w:rPr>
        <w:t xml:space="preserve">36:34:0303002:16. Площадь земельного участка по сведениям ЕГРН </w:t>
      </w:r>
      <w:r w:rsidR="007E293B">
        <w:rPr>
          <w:sz w:val="28"/>
          <w:szCs w:val="28"/>
        </w:rPr>
        <w:t>– 1441 кв. м. К</w:t>
      </w:r>
      <w:r w:rsidRPr="00B60B3D">
        <w:rPr>
          <w:sz w:val="28"/>
          <w:szCs w:val="28"/>
        </w:rPr>
        <w:t>роме того</w:t>
      </w:r>
      <w:r w:rsidR="007E293B">
        <w:rPr>
          <w:sz w:val="28"/>
          <w:szCs w:val="28"/>
        </w:rPr>
        <w:t>,</w:t>
      </w:r>
      <w:r w:rsidRPr="00B60B3D">
        <w:rPr>
          <w:sz w:val="28"/>
          <w:szCs w:val="28"/>
        </w:rPr>
        <w:t xml:space="preserve"> границы данного земельного участка не установлены в соответствии с требованиями действующего законодательства и подлежат уточнению. </w:t>
      </w:r>
    </w:p>
    <w:p w:rsidR="000E5E26" w:rsidRPr="00B60B3D" w:rsidRDefault="000E5E26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60B3D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Классификатором как «Малоэтажная многоквартирная жилая застройка».</w:t>
      </w:r>
    </w:p>
    <w:p w:rsidR="00B60B3D" w:rsidRPr="004E34ED" w:rsidRDefault="00B60B3D" w:rsidP="00B60B3D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60B3D">
        <w:rPr>
          <w:sz w:val="28"/>
          <w:szCs w:val="28"/>
        </w:rPr>
        <w:t>В соответствии со ст. 17 Правил землепол</w:t>
      </w:r>
      <w:r w:rsidRPr="004E34ED">
        <w:rPr>
          <w:sz w:val="28"/>
          <w:szCs w:val="28"/>
        </w:rPr>
        <w:t>ьзования и застройки образуемый участок относится к объектам</w:t>
      </w:r>
      <w:r w:rsidR="005E683B"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не соответствующим Правилам</w:t>
      </w:r>
      <w:r w:rsidR="005E683B">
        <w:rPr>
          <w:sz w:val="28"/>
          <w:szCs w:val="28"/>
        </w:rPr>
        <w:t>.</w:t>
      </w:r>
      <w:r w:rsidRPr="004E34ED">
        <w:rPr>
          <w:sz w:val="28"/>
          <w:szCs w:val="28"/>
        </w:rPr>
        <w:t xml:space="preserve"> </w:t>
      </w:r>
      <w:r w:rsidR="00B95EB9">
        <w:rPr>
          <w:sz w:val="28"/>
          <w:szCs w:val="28"/>
        </w:rPr>
        <w:t>З</w:t>
      </w:r>
      <w:r w:rsidRPr="004E34ED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 w:rsidR="005E683B">
        <w:rPr>
          <w:sz w:val="28"/>
          <w:szCs w:val="28"/>
        </w:rPr>
        <w:t>ил землепользования и застройки</w:t>
      </w:r>
      <w:r w:rsidRPr="004E34ED">
        <w:rPr>
          <w:sz w:val="28"/>
          <w:szCs w:val="28"/>
        </w:rPr>
        <w:t xml:space="preserve"> или до вступлен</w:t>
      </w:r>
      <w:r w:rsidR="005E683B">
        <w:rPr>
          <w:sz w:val="28"/>
          <w:szCs w:val="28"/>
        </w:rPr>
        <w:t xml:space="preserve">ия в силу изменений в Правила </w:t>
      </w:r>
      <w:r w:rsidRPr="004E34ED">
        <w:rPr>
          <w:sz w:val="28"/>
          <w:szCs w:val="28"/>
        </w:rPr>
        <w:t>землепользования и застройки, являются не соответствующими</w:t>
      </w:r>
      <w:r w:rsidR="005E683B">
        <w:rPr>
          <w:sz w:val="28"/>
          <w:szCs w:val="28"/>
        </w:rPr>
        <w:t xml:space="preserve"> им </w:t>
      </w:r>
      <w:r w:rsidRPr="004E34ED">
        <w:rPr>
          <w:sz w:val="28"/>
          <w:szCs w:val="28"/>
        </w:rPr>
        <w:t xml:space="preserve"> в случаях, когда эти объекты:</w:t>
      </w:r>
    </w:p>
    <w:p w:rsidR="00B60B3D" w:rsidRPr="004E34ED" w:rsidRDefault="00B60B3D" w:rsidP="00B60B3D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1)</w:t>
      </w:r>
      <w:r w:rsidRPr="004E34ED"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5E683B" w:rsidRDefault="00B60B3D" w:rsidP="0039006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2)</w:t>
      </w:r>
      <w:r w:rsidRPr="004E34ED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4E34ED">
        <w:rPr>
          <w:sz w:val="28"/>
          <w:szCs w:val="28"/>
        </w:rPr>
        <w:t>подзоны</w:t>
      </w:r>
      <w:proofErr w:type="spellEnd"/>
      <w:r w:rsidRPr="004E34ED">
        <w:rPr>
          <w:sz w:val="28"/>
          <w:szCs w:val="28"/>
        </w:rPr>
        <w:t xml:space="preserve"> территориальной зоны. </w:t>
      </w:r>
    </w:p>
    <w:p w:rsidR="00B60B3D" w:rsidRPr="004E34ED" w:rsidRDefault="00B60B3D" w:rsidP="0039006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4E34ED">
        <w:rPr>
          <w:sz w:val="28"/>
          <w:szCs w:val="28"/>
        </w:rPr>
        <w:lastRenderedPageBreak/>
        <w:t>Использование таких земельных участков определя</w:t>
      </w:r>
      <w:r w:rsidR="005E683B">
        <w:rPr>
          <w:sz w:val="28"/>
          <w:szCs w:val="28"/>
        </w:rPr>
        <w:t xml:space="preserve">ется в соответствии со ст. </w:t>
      </w:r>
      <w:r w:rsidRPr="004E34ED">
        <w:rPr>
          <w:sz w:val="28"/>
          <w:szCs w:val="28"/>
        </w:rPr>
        <w:t>7 и 15 Правил землепо</w:t>
      </w:r>
      <w:r w:rsidR="005E683B">
        <w:rPr>
          <w:sz w:val="28"/>
          <w:szCs w:val="28"/>
        </w:rPr>
        <w:t>льзования и застройки:</w:t>
      </w:r>
      <w:r w:rsidRPr="004E34ED"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4E34ED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</w:t>
      </w:r>
      <w:r w:rsidR="005E683B">
        <w:rPr>
          <w:sz w:val="28"/>
          <w:szCs w:val="28"/>
        </w:rPr>
        <w:t>объектов культурного наследия (о</w:t>
      </w:r>
      <w:r w:rsidRPr="004E34ED">
        <w:rPr>
          <w:sz w:val="28"/>
          <w:szCs w:val="28"/>
        </w:rPr>
        <w:t>бъект капитального строительства, расположенный на земельном участке</w:t>
      </w:r>
      <w:r w:rsidR="005E683B"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построен в 1950 г.</w:t>
      </w:r>
      <w:r w:rsidR="005E683B">
        <w:rPr>
          <w:sz w:val="28"/>
          <w:szCs w:val="28"/>
        </w:rPr>
        <w:t>).</w:t>
      </w:r>
    </w:p>
    <w:p w:rsidR="00B60B3D" w:rsidRPr="00D511C8" w:rsidRDefault="00B60B3D" w:rsidP="00B60B3D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5E683B"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</w:t>
      </w:r>
      <w:r w:rsidR="005E683B">
        <w:rPr>
          <w:sz w:val="28"/>
          <w:szCs w:val="28"/>
        </w:rPr>
        <w:t>рриториальной зоны Ж</w:t>
      </w:r>
      <w:proofErr w:type="gramStart"/>
      <w:r w:rsidR="005E683B">
        <w:rPr>
          <w:sz w:val="28"/>
          <w:szCs w:val="28"/>
        </w:rPr>
        <w:t>М(</w:t>
      </w:r>
      <w:proofErr w:type="gramEnd"/>
      <w:r w:rsidR="005E683B">
        <w:rPr>
          <w:sz w:val="28"/>
          <w:szCs w:val="28"/>
        </w:rPr>
        <w:t>н), а так</w:t>
      </w:r>
      <w:r w:rsidRPr="004E34ED">
        <w:rPr>
          <w:sz w:val="28"/>
          <w:szCs w:val="28"/>
        </w:rPr>
        <w:t xml:space="preserve">же фактического </w:t>
      </w:r>
      <w:r w:rsidRPr="00D511C8">
        <w:rPr>
          <w:sz w:val="28"/>
          <w:szCs w:val="28"/>
        </w:rPr>
        <w:t>местоположения занимаемой территории.</w:t>
      </w:r>
    </w:p>
    <w:p w:rsidR="000E5E26" w:rsidRPr="00D511C8" w:rsidRDefault="000E5E26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D511C8">
        <w:rPr>
          <w:rFonts w:eastAsia="Calibri" w:cs="Calibri"/>
          <w:kern w:val="0"/>
          <w:sz w:val="28"/>
          <w:szCs w:val="28"/>
          <w:lang w:eastAsia="ar-SA"/>
        </w:rPr>
        <w:t>Ведомость координат характерных точек границ участка представлена в таблице № 23.</w:t>
      </w:r>
    </w:p>
    <w:p w:rsidR="000E5E26" w:rsidRPr="00322C78" w:rsidRDefault="000E5E26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 w:rsidRPr="00D511C8">
        <w:rPr>
          <w:rFonts w:eastAsia="Calibri" w:cs="Calibri"/>
          <w:kern w:val="0"/>
          <w:sz w:val="28"/>
          <w:szCs w:val="28"/>
          <w:lang w:eastAsia="ar-SA"/>
        </w:rPr>
        <w:t>Таблица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 № 23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0E5E26" w:rsidRPr="0081578C" w:rsidTr="00026E3A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E5E26" w:rsidRPr="0081578C" w:rsidRDefault="000E5E26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E26" w:rsidRPr="0081578C" w:rsidRDefault="000E5E26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0E5E26" w:rsidRPr="0081578C" w:rsidTr="00026E3A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E26" w:rsidRPr="0081578C" w:rsidRDefault="000E5E26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E26" w:rsidRPr="0081578C" w:rsidRDefault="000E5E26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5E26" w:rsidRPr="0081578C" w:rsidRDefault="000E5E26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513570,21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1304789,67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513547,03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1304800,51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513497,31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1304827,71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513482,92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1304816,73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513507,93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1304789,66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513513,62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1304786,26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513512,79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1304784,40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513557,11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1304761,03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513570,21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1304789,67</w:t>
            </w:r>
          </w:p>
        </w:tc>
      </w:tr>
    </w:tbl>
    <w:p w:rsidR="000E5E26" w:rsidRPr="007A3459" w:rsidRDefault="000E5E26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lastRenderedPageBreak/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21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21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846F92" w:rsidRDefault="00846F92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8E5D37">
        <w:rPr>
          <w:sz w:val="28"/>
          <w:szCs w:val="28"/>
        </w:rPr>
        <w:t xml:space="preserve">Проектом межевания предлагается образовать земельный участок площадью </w:t>
      </w:r>
      <w:r>
        <w:rPr>
          <w:sz w:val="28"/>
          <w:szCs w:val="28"/>
        </w:rPr>
        <w:t>1678 кв. м</w:t>
      </w:r>
      <w:r w:rsidRPr="008E5D37">
        <w:rPr>
          <w:sz w:val="28"/>
          <w:szCs w:val="28"/>
        </w:rPr>
        <w:t>, рас</w:t>
      </w:r>
      <w:r w:rsidR="00B95EB9">
        <w:rPr>
          <w:sz w:val="28"/>
          <w:szCs w:val="28"/>
        </w:rPr>
        <w:t>положенный по ул.</w:t>
      </w:r>
      <w:r>
        <w:rPr>
          <w:sz w:val="28"/>
          <w:szCs w:val="28"/>
        </w:rPr>
        <w:t xml:space="preserve"> Обручева, 6</w:t>
      </w:r>
      <w:r w:rsidR="00B95EB9">
        <w:rPr>
          <w:sz w:val="28"/>
          <w:szCs w:val="28"/>
        </w:rPr>
        <w:t>,</w:t>
      </w:r>
      <w:r>
        <w:rPr>
          <w:sz w:val="28"/>
          <w:szCs w:val="28"/>
        </w:rPr>
        <w:t xml:space="preserve"> для размещения дву</w:t>
      </w:r>
      <w:r w:rsidRPr="008E5D37">
        <w:rPr>
          <w:sz w:val="28"/>
          <w:szCs w:val="28"/>
        </w:rPr>
        <w:t>хэтажного жилого дома.</w:t>
      </w:r>
    </w:p>
    <w:p w:rsidR="00846F92" w:rsidRPr="008E5D37" w:rsidRDefault="00846F92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  <w:lang w:bidi="ru-RU"/>
        </w:rPr>
      </w:pPr>
      <w:r w:rsidRPr="00043CE2">
        <w:rPr>
          <w:sz w:val="28"/>
          <w:szCs w:val="28"/>
        </w:rPr>
        <w:t xml:space="preserve">Нормативный размер земельного участка, определяемый согласно </w:t>
      </w:r>
      <w:r>
        <w:rPr>
          <w:sz w:val="28"/>
          <w:szCs w:val="28"/>
        </w:rPr>
        <w:br/>
      </w:r>
      <w:r w:rsidRPr="00043CE2">
        <w:rPr>
          <w:sz w:val="28"/>
          <w:szCs w:val="28"/>
        </w:rPr>
        <w:t>СП 30-101-98</w:t>
      </w:r>
      <w:r w:rsidRPr="00043CE2">
        <w:rPr>
          <w:sz w:val="28"/>
          <w:szCs w:val="28"/>
          <w:lang w:bidi="ru-RU"/>
        </w:rPr>
        <w:t xml:space="preserve">:  </w:t>
      </w:r>
      <w:r w:rsidRPr="00043CE2">
        <w:rPr>
          <w:sz w:val="28"/>
          <w:szCs w:val="28"/>
          <w:lang w:val="en-US" w:bidi="ru-RU"/>
        </w:rPr>
        <w:t>S</w:t>
      </w:r>
      <w:proofErr w:type="spellStart"/>
      <w:r w:rsidRPr="00043CE2">
        <w:rPr>
          <w:sz w:val="28"/>
          <w:szCs w:val="28"/>
          <w:vertAlign w:val="subscript"/>
          <w:lang w:bidi="ru-RU"/>
        </w:rPr>
        <w:t>норм.к</w:t>
      </w:r>
      <w:proofErr w:type="spellEnd"/>
      <w:r w:rsidRPr="00043CE2">
        <w:rPr>
          <w:sz w:val="28"/>
          <w:szCs w:val="28"/>
          <w:lang w:bidi="ru-RU"/>
        </w:rPr>
        <w:t>=</w:t>
      </w:r>
      <w:r>
        <w:rPr>
          <w:sz w:val="28"/>
          <w:szCs w:val="28"/>
          <w:lang w:bidi="ru-RU"/>
        </w:rPr>
        <w:t xml:space="preserve"> 627 </w:t>
      </w:r>
      <w:r w:rsidRPr="00043CE2">
        <w:rPr>
          <w:sz w:val="28"/>
          <w:szCs w:val="28"/>
          <w:lang w:bidi="ru-RU"/>
        </w:rPr>
        <w:t>кв.</w:t>
      </w:r>
      <w:r>
        <w:rPr>
          <w:sz w:val="28"/>
          <w:szCs w:val="28"/>
          <w:lang w:bidi="ru-RU"/>
        </w:rPr>
        <w:t xml:space="preserve"> </w:t>
      </w:r>
      <w:r w:rsidRPr="00043CE2">
        <w:rPr>
          <w:sz w:val="28"/>
          <w:szCs w:val="28"/>
          <w:lang w:bidi="ru-RU"/>
        </w:rPr>
        <w:t>м.</w:t>
      </w:r>
    </w:p>
    <w:p w:rsidR="00846F92" w:rsidRPr="0097160F" w:rsidRDefault="00846F92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8E5D37">
        <w:rPr>
          <w:sz w:val="28"/>
          <w:szCs w:val="28"/>
        </w:rPr>
        <w:t>Земельный участок ЗУ21 образуется</w:t>
      </w:r>
      <w:r w:rsidRPr="0097160F">
        <w:rPr>
          <w:sz w:val="28"/>
          <w:szCs w:val="28"/>
        </w:rPr>
        <w:t xml:space="preserve"> из земель, государственная собственность на которые не разграничена. </w:t>
      </w:r>
    </w:p>
    <w:p w:rsidR="00846F92" w:rsidRDefault="00846F92" w:rsidP="00B95EB9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307713">
        <w:rPr>
          <w:sz w:val="28"/>
          <w:szCs w:val="28"/>
        </w:rPr>
        <w:t xml:space="preserve">По данным кадастрового плана </w:t>
      </w:r>
      <w:r w:rsidRPr="007B37E0">
        <w:rPr>
          <w:sz w:val="28"/>
          <w:szCs w:val="28"/>
        </w:rPr>
        <w:t>территории</w:t>
      </w:r>
      <w:r w:rsidR="00B95EB9" w:rsidRPr="00B95EB9">
        <w:rPr>
          <w:sz w:val="28"/>
          <w:szCs w:val="28"/>
        </w:rPr>
        <w:t xml:space="preserve"> </w:t>
      </w:r>
      <w:r w:rsidR="00B95EB9">
        <w:rPr>
          <w:sz w:val="28"/>
          <w:szCs w:val="28"/>
        </w:rPr>
        <w:t>от 18.10.2021</w:t>
      </w:r>
      <w:r w:rsidR="00B95EB9">
        <w:rPr>
          <w:sz w:val="28"/>
          <w:szCs w:val="28"/>
        </w:rPr>
        <w:br/>
      </w:r>
      <w:r w:rsidRPr="007B37E0">
        <w:rPr>
          <w:sz w:val="28"/>
          <w:szCs w:val="28"/>
        </w:rPr>
        <w:t>№ КУВИ-999/2021-992353 имеются сведения о ранее учтенн</w:t>
      </w:r>
      <w:r w:rsidRPr="00307713">
        <w:rPr>
          <w:sz w:val="28"/>
          <w:szCs w:val="28"/>
        </w:rPr>
        <w:t xml:space="preserve">ом земельном участке под размещение многоквартирного жилого дома, расположенного </w:t>
      </w:r>
      <w:r w:rsidR="00B95EB9">
        <w:rPr>
          <w:sz w:val="28"/>
          <w:szCs w:val="28"/>
        </w:rPr>
        <w:br/>
      </w:r>
      <w:r w:rsidRPr="00307713">
        <w:rPr>
          <w:sz w:val="28"/>
          <w:szCs w:val="28"/>
        </w:rPr>
        <w:t>по адресу</w:t>
      </w:r>
      <w:r>
        <w:rPr>
          <w:sz w:val="28"/>
          <w:szCs w:val="28"/>
        </w:rPr>
        <w:t>:</w:t>
      </w:r>
      <w:r w:rsidR="00B95EB9">
        <w:rPr>
          <w:sz w:val="28"/>
          <w:szCs w:val="28"/>
        </w:rPr>
        <w:t xml:space="preserve"> Воронежская обл.</w:t>
      </w:r>
      <w:r w:rsidRPr="00307713">
        <w:rPr>
          <w:sz w:val="28"/>
          <w:szCs w:val="28"/>
        </w:rPr>
        <w:t xml:space="preserve">, г. Воронеж, </w:t>
      </w:r>
      <w:r w:rsidR="00B95EB9">
        <w:rPr>
          <w:sz w:val="28"/>
          <w:szCs w:val="28"/>
        </w:rPr>
        <w:t xml:space="preserve">ул. </w:t>
      </w:r>
      <w:r w:rsidRPr="00307713">
        <w:rPr>
          <w:sz w:val="28"/>
          <w:szCs w:val="28"/>
        </w:rPr>
        <w:t xml:space="preserve">Обручева, </w:t>
      </w:r>
      <w:r>
        <w:rPr>
          <w:sz w:val="28"/>
          <w:szCs w:val="28"/>
        </w:rPr>
        <w:t>6</w:t>
      </w:r>
      <w:r w:rsidR="00B95EB9">
        <w:rPr>
          <w:sz w:val="28"/>
          <w:szCs w:val="28"/>
        </w:rPr>
        <w:t>,</w:t>
      </w:r>
      <w:r w:rsidRPr="00307713">
        <w:rPr>
          <w:sz w:val="28"/>
          <w:szCs w:val="28"/>
        </w:rPr>
        <w:t xml:space="preserve"> кадастровый номер земельного участка 36:34:0303002:1</w:t>
      </w:r>
      <w:r>
        <w:rPr>
          <w:sz w:val="28"/>
          <w:szCs w:val="28"/>
        </w:rPr>
        <w:t>5</w:t>
      </w:r>
      <w:r w:rsidRPr="00307713">
        <w:rPr>
          <w:sz w:val="28"/>
          <w:szCs w:val="28"/>
        </w:rPr>
        <w:t xml:space="preserve">. Площадь земельного участка по сведениям ЕГРН </w:t>
      </w:r>
      <w:r w:rsidR="00B95EB9">
        <w:rPr>
          <w:sz w:val="28"/>
          <w:szCs w:val="28"/>
        </w:rPr>
        <w:t xml:space="preserve">– </w:t>
      </w:r>
      <w:r>
        <w:rPr>
          <w:sz w:val="28"/>
          <w:szCs w:val="28"/>
        </w:rPr>
        <w:t>1641 кв. м</w:t>
      </w:r>
      <w:r w:rsidR="00B95EB9">
        <w:rPr>
          <w:sz w:val="28"/>
          <w:szCs w:val="28"/>
        </w:rPr>
        <w:t>. К</w:t>
      </w:r>
      <w:r w:rsidRPr="00307713">
        <w:rPr>
          <w:sz w:val="28"/>
          <w:szCs w:val="28"/>
        </w:rPr>
        <w:t>роме того</w:t>
      </w:r>
      <w:r w:rsidR="00B95EB9">
        <w:rPr>
          <w:sz w:val="28"/>
          <w:szCs w:val="28"/>
        </w:rPr>
        <w:t>,</w:t>
      </w:r>
      <w:r w:rsidRPr="00307713">
        <w:rPr>
          <w:sz w:val="28"/>
          <w:szCs w:val="28"/>
        </w:rPr>
        <w:t xml:space="preserve"> границы данного земельного участка не установлены в соответствии с требованиями действующего законодательства и подлежат уточнению. </w:t>
      </w:r>
    </w:p>
    <w:p w:rsidR="00846F92" w:rsidRPr="00307713" w:rsidRDefault="00846F92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307713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 xml:space="preserve">как </w:t>
      </w:r>
      <w:r w:rsidRPr="00307713">
        <w:rPr>
          <w:sz w:val="28"/>
          <w:szCs w:val="28"/>
        </w:rPr>
        <w:t>«Малоэтажная многоквартирная жилая застройка».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60B3D">
        <w:rPr>
          <w:sz w:val="28"/>
          <w:szCs w:val="28"/>
        </w:rPr>
        <w:t>В соответствии со ст. 17 Правил землепол</w:t>
      </w:r>
      <w:r w:rsidRPr="004E34ED">
        <w:rPr>
          <w:sz w:val="28"/>
          <w:szCs w:val="28"/>
        </w:rPr>
        <w:t>ьзования и застройки образуемый участок относится к объектам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не соответствующим Правилам</w:t>
      </w:r>
      <w:r>
        <w:rPr>
          <w:sz w:val="28"/>
          <w:szCs w:val="28"/>
        </w:rPr>
        <w:t>.</w:t>
      </w:r>
      <w:r w:rsidRPr="004E34ED">
        <w:rPr>
          <w:sz w:val="28"/>
          <w:szCs w:val="28"/>
        </w:rPr>
        <w:t xml:space="preserve"> </w:t>
      </w:r>
      <w:r w:rsidR="00B95EB9">
        <w:rPr>
          <w:sz w:val="28"/>
          <w:szCs w:val="28"/>
        </w:rPr>
        <w:t>З</w:t>
      </w:r>
      <w:r w:rsidRPr="004E34ED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>
        <w:rPr>
          <w:sz w:val="28"/>
          <w:szCs w:val="28"/>
        </w:rPr>
        <w:t>ил землепользования и застройки</w:t>
      </w:r>
      <w:r w:rsidRPr="004E34ED">
        <w:rPr>
          <w:sz w:val="28"/>
          <w:szCs w:val="28"/>
        </w:rPr>
        <w:t xml:space="preserve"> или до вступлен</w:t>
      </w:r>
      <w:r>
        <w:rPr>
          <w:sz w:val="28"/>
          <w:szCs w:val="28"/>
        </w:rPr>
        <w:t xml:space="preserve">ия в силу изменений в Правила </w:t>
      </w:r>
      <w:r w:rsidRPr="004E34ED">
        <w:rPr>
          <w:sz w:val="28"/>
          <w:szCs w:val="28"/>
        </w:rPr>
        <w:t>землепользования и застройки, являются не соответствующими</w:t>
      </w:r>
      <w:r>
        <w:rPr>
          <w:sz w:val="28"/>
          <w:szCs w:val="28"/>
        </w:rPr>
        <w:t xml:space="preserve"> им </w:t>
      </w:r>
      <w:r w:rsidRPr="004E34ED">
        <w:rPr>
          <w:sz w:val="28"/>
          <w:szCs w:val="28"/>
        </w:rPr>
        <w:t xml:space="preserve"> в случаях, когда эти объекты:</w:t>
      </w:r>
    </w:p>
    <w:p w:rsidR="005E683B" w:rsidRPr="004E34ED" w:rsidRDefault="005E683B" w:rsidP="0039006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1)</w:t>
      </w:r>
      <w:r w:rsidRPr="004E34ED"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5E683B" w:rsidRDefault="005E683B" w:rsidP="0039006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lastRenderedPageBreak/>
        <w:t>2)</w:t>
      </w:r>
      <w:r w:rsidRPr="004E34ED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4E34ED">
        <w:rPr>
          <w:sz w:val="28"/>
          <w:szCs w:val="28"/>
        </w:rPr>
        <w:t>подзоны</w:t>
      </w:r>
      <w:proofErr w:type="spellEnd"/>
      <w:r w:rsidRPr="004E34ED">
        <w:rPr>
          <w:sz w:val="28"/>
          <w:szCs w:val="28"/>
        </w:rPr>
        <w:t xml:space="preserve"> территориальной зоны. </w:t>
      </w:r>
    </w:p>
    <w:p w:rsidR="00B95EB9" w:rsidRPr="004E34ED" w:rsidRDefault="005E683B" w:rsidP="00390065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4E34ED">
        <w:rPr>
          <w:sz w:val="28"/>
          <w:szCs w:val="28"/>
        </w:rPr>
        <w:t>Использование таких земельных участков определя</w:t>
      </w:r>
      <w:r>
        <w:rPr>
          <w:sz w:val="28"/>
          <w:szCs w:val="28"/>
        </w:rPr>
        <w:t xml:space="preserve">ется в соответствии со ст. </w:t>
      </w:r>
      <w:r w:rsidRPr="004E34ED">
        <w:rPr>
          <w:sz w:val="28"/>
          <w:szCs w:val="28"/>
        </w:rPr>
        <w:t>7 и 15 Правил землепо</w:t>
      </w:r>
      <w:r>
        <w:rPr>
          <w:sz w:val="28"/>
          <w:szCs w:val="28"/>
        </w:rPr>
        <w:t>льзования и застройки:</w:t>
      </w:r>
      <w:r w:rsidRPr="004E34ED"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4E34ED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</w:t>
      </w:r>
      <w:r>
        <w:rPr>
          <w:sz w:val="28"/>
          <w:szCs w:val="28"/>
        </w:rPr>
        <w:t>объектов культурного наследия (о</w:t>
      </w:r>
      <w:r w:rsidRPr="004E34ED">
        <w:rPr>
          <w:sz w:val="28"/>
          <w:szCs w:val="28"/>
        </w:rPr>
        <w:t>бъект капитального строительства, расположенный на земельном участке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построен в 1950 г.</w:t>
      </w:r>
      <w:r>
        <w:rPr>
          <w:sz w:val="28"/>
          <w:szCs w:val="28"/>
        </w:rPr>
        <w:t>).</w:t>
      </w:r>
    </w:p>
    <w:p w:rsidR="00D511C8" w:rsidRPr="004E34ED" w:rsidRDefault="00D511C8" w:rsidP="00D511C8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5E683B"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</w:t>
      </w:r>
      <w:r w:rsidR="005E683B">
        <w:rPr>
          <w:sz w:val="28"/>
          <w:szCs w:val="28"/>
        </w:rPr>
        <w:t>рриториальной зоны Ж</w:t>
      </w:r>
      <w:proofErr w:type="gramStart"/>
      <w:r w:rsidR="005E683B">
        <w:rPr>
          <w:sz w:val="28"/>
          <w:szCs w:val="28"/>
        </w:rPr>
        <w:t>М(</w:t>
      </w:r>
      <w:proofErr w:type="gramEnd"/>
      <w:r w:rsidR="005E683B">
        <w:rPr>
          <w:sz w:val="28"/>
          <w:szCs w:val="28"/>
        </w:rPr>
        <w:t>н), а так</w:t>
      </w:r>
      <w:r w:rsidRPr="004E34ED">
        <w:rPr>
          <w:sz w:val="28"/>
          <w:szCs w:val="28"/>
        </w:rPr>
        <w:t>же фактического местоположения занимаемой территории.</w:t>
      </w:r>
    </w:p>
    <w:p w:rsidR="00A86B7B" w:rsidRDefault="00846F92" w:rsidP="005E683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24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390065" w:rsidRDefault="00390065" w:rsidP="005E683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</w:p>
    <w:p w:rsidR="00390065" w:rsidRDefault="00390065" w:rsidP="005E683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</w:p>
    <w:p w:rsidR="00390065" w:rsidRPr="005E683B" w:rsidRDefault="00390065" w:rsidP="005E683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</w:p>
    <w:p w:rsidR="00846F92" w:rsidRPr="00322C78" w:rsidRDefault="00846F92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lastRenderedPageBreak/>
        <w:t>Таблица № 24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846F92" w:rsidRPr="0081578C" w:rsidTr="00026E3A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F92" w:rsidRPr="0081578C" w:rsidRDefault="00846F9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F92" w:rsidRPr="0081578C" w:rsidRDefault="00846F9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846F92" w:rsidRPr="0081578C" w:rsidTr="00026E3A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F92" w:rsidRPr="0081578C" w:rsidRDefault="00846F9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F92" w:rsidRPr="0081578C" w:rsidRDefault="00846F9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F92" w:rsidRPr="0081578C" w:rsidRDefault="00846F9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513557,11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1304761,03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513512,79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1304784,40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513513,62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1304786,26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513507,93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1304789,66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513482,92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1304816,73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513475,14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1304810,80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513481,17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1304802,69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513512,55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1304760,64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513527,95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1304739,37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513557,11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1304761,03</w:t>
            </w:r>
          </w:p>
        </w:tc>
      </w:tr>
    </w:tbl>
    <w:p w:rsidR="00846F92" w:rsidRDefault="00846F92" w:rsidP="006B5C4B">
      <w:pPr>
        <w:widowControl/>
        <w:spacing w:line="372" w:lineRule="auto"/>
        <w:ind w:firstLine="0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846F92" w:rsidRDefault="00846F92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22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22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CC4FF2" w:rsidRDefault="00CC4FF2" w:rsidP="006B5C4B">
      <w:pPr>
        <w:widowControl/>
        <w:spacing w:line="360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  <w:r w:rsidRPr="00CC4FF2">
        <w:rPr>
          <w:rFonts w:eastAsia="Lucida Sans Unicode"/>
          <w:spacing w:val="-5"/>
          <w:sz w:val="28"/>
          <w:szCs w:val="28"/>
          <w:lang w:bidi="ru-RU"/>
        </w:rPr>
        <w:t>Проектом межевания предлагается образовать земель</w:t>
      </w:r>
      <w:r>
        <w:rPr>
          <w:rFonts w:eastAsia="Lucida Sans Unicode"/>
          <w:spacing w:val="-5"/>
          <w:sz w:val="28"/>
          <w:szCs w:val="28"/>
          <w:lang w:bidi="ru-RU"/>
        </w:rPr>
        <w:t>ный участок площадью 1808 кв. м</w:t>
      </w:r>
      <w:r w:rsidRPr="00CC4FF2">
        <w:rPr>
          <w:rFonts w:eastAsia="Lucida Sans Unicode"/>
          <w:spacing w:val="-5"/>
          <w:sz w:val="28"/>
          <w:szCs w:val="28"/>
          <w:lang w:bidi="ru-RU"/>
        </w:rPr>
        <w:t>, р</w:t>
      </w:r>
      <w:r>
        <w:rPr>
          <w:rFonts w:eastAsia="Lucida Sans Unicode"/>
          <w:spacing w:val="-5"/>
          <w:sz w:val="28"/>
          <w:szCs w:val="28"/>
          <w:lang w:bidi="ru-RU"/>
        </w:rPr>
        <w:t>асположенный по ул. Обручева, 4</w:t>
      </w:r>
      <w:r w:rsidR="00B95EB9">
        <w:rPr>
          <w:rFonts w:eastAsia="Lucida Sans Unicode"/>
          <w:spacing w:val="-5"/>
          <w:sz w:val="28"/>
          <w:szCs w:val="28"/>
          <w:lang w:bidi="ru-RU"/>
        </w:rPr>
        <w:t>,</w:t>
      </w:r>
      <w:r>
        <w:rPr>
          <w:rFonts w:eastAsia="Lucida Sans Unicode"/>
          <w:spacing w:val="-5"/>
          <w:sz w:val="28"/>
          <w:szCs w:val="28"/>
          <w:lang w:bidi="ru-RU"/>
        </w:rPr>
        <w:t xml:space="preserve"> для размещения дву</w:t>
      </w:r>
      <w:r w:rsidRPr="00CC4FF2">
        <w:rPr>
          <w:rFonts w:eastAsia="Lucida Sans Unicode"/>
          <w:spacing w:val="-5"/>
          <w:sz w:val="28"/>
          <w:szCs w:val="28"/>
          <w:lang w:bidi="ru-RU"/>
        </w:rPr>
        <w:t>хэтажного жилого дома.</w:t>
      </w:r>
    </w:p>
    <w:p w:rsidR="00CC4FF2" w:rsidRPr="00CC4FF2" w:rsidRDefault="00CC4FF2" w:rsidP="006B5C4B">
      <w:pPr>
        <w:widowControl/>
        <w:spacing w:line="360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  <w:r w:rsidRPr="00CC4FF2">
        <w:rPr>
          <w:rFonts w:eastAsia="Lucida Sans Unicode"/>
          <w:spacing w:val="-5"/>
          <w:sz w:val="28"/>
          <w:szCs w:val="28"/>
          <w:lang w:bidi="ru-RU"/>
        </w:rPr>
        <w:t xml:space="preserve">Нормативный размер земельного участка, определяемый согласно </w:t>
      </w:r>
      <w:r>
        <w:rPr>
          <w:rFonts w:eastAsia="Lucida Sans Unicode"/>
          <w:spacing w:val="-5"/>
          <w:sz w:val="28"/>
          <w:szCs w:val="28"/>
          <w:lang w:bidi="ru-RU"/>
        </w:rPr>
        <w:br/>
      </w:r>
      <w:r w:rsidRPr="00CC4FF2">
        <w:rPr>
          <w:rFonts w:eastAsia="Lucida Sans Unicode"/>
          <w:spacing w:val="-5"/>
          <w:sz w:val="28"/>
          <w:szCs w:val="28"/>
          <w:lang w:bidi="ru-RU"/>
        </w:rPr>
        <w:t xml:space="preserve">СП 30-101-98:  </w:t>
      </w:r>
      <w:proofErr w:type="spellStart"/>
      <w:r w:rsidRPr="00CC4FF2">
        <w:rPr>
          <w:rFonts w:eastAsia="Lucida Sans Unicode"/>
          <w:spacing w:val="-5"/>
          <w:sz w:val="28"/>
          <w:szCs w:val="28"/>
          <w:lang w:bidi="ru-RU"/>
        </w:rPr>
        <w:t>S</w:t>
      </w:r>
      <w:r w:rsidRPr="00CC4FF2">
        <w:rPr>
          <w:rFonts w:eastAsia="Lucida Sans Unicode"/>
          <w:spacing w:val="-5"/>
          <w:sz w:val="28"/>
          <w:szCs w:val="28"/>
          <w:vertAlign w:val="subscript"/>
          <w:lang w:bidi="ru-RU"/>
        </w:rPr>
        <w:t>норм</w:t>
      </w:r>
      <w:proofErr w:type="gramStart"/>
      <w:r w:rsidRPr="00CC4FF2">
        <w:rPr>
          <w:rFonts w:eastAsia="Lucida Sans Unicode"/>
          <w:spacing w:val="-5"/>
          <w:sz w:val="28"/>
          <w:szCs w:val="28"/>
          <w:vertAlign w:val="subscript"/>
          <w:lang w:bidi="ru-RU"/>
        </w:rPr>
        <w:t>.к</w:t>
      </w:r>
      <w:proofErr w:type="spellEnd"/>
      <w:proofErr w:type="gramEnd"/>
      <w:r w:rsidRPr="00CC4FF2">
        <w:rPr>
          <w:rFonts w:eastAsia="Lucida Sans Unicode"/>
          <w:spacing w:val="-5"/>
          <w:sz w:val="28"/>
          <w:szCs w:val="28"/>
          <w:lang w:bidi="ru-RU"/>
        </w:rPr>
        <w:t>=</w:t>
      </w:r>
      <w:r>
        <w:rPr>
          <w:rFonts w:eastAsia="Lucida Sans Unicode"/>
          <w:spacing w:val="-5"/>
          <w:sz w:val="28"/>
          <w:szCs w:val="28"/>
          <w:lang w:bidi="ru-RU"/>
        </w:rPr>
        <w:t xml:space="preserve"> </w:t>
      </w:r>
      <w:r w:rsidRPr="00CC4FF2">
        <w:rPr>
          <w:rFonts w:eastAsia="Lucida Sans Unicode"/>
          <w:spacing w:val="-5"/>
          <w:sz w:val="28"/>
          <w:szCs w:val="28"/>
          <w:lang w:bidi="ru-RU"/>
        </w:rPr>
        <w:t>635 кв.</w:t>
      </w:r>
      <w:r>
        <w:rPr>
          <w:rFonts w:eastAsia="Lucida Sans Unicode"/>
          <w:spacing w:val="-5"/>
          <w:sz w:val="28"/>
          <w:szCs w:val="28"/>
          <w:lang w:bidi="ru-RU"/>
        </w:rPr>
        <w:t xml:space="preserve"> м.</w:t>
      </w:r>
    </w:p>
    <w:p w:rsidR="00CC4FF2" w:rsidRDefault="00CC4FF2" w:rsidP="006B5C4B">
      <w:pPr>
        <w:widowControl/>
        <w:spacing w:line="360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  <w:r w:rsidRPr="00CC4FF2">
        <w:rPr>
          <w:rFonts w:eastAsia="Lucida Sans Unicode"/>
          <w:spacing w:val="-5"/>
          <w:sz w:val="28"/>
          <w:szCs w:val="28"/>
          <w:lang w:bidi="ru-RU"/>
        </w:rPr>
        <w:t xml:space="preserve">Земельный участок ЗУ22 образуется путем перераспределения земельного участка с кадастровым номером 36:34:0303002:14 и земель, государственная собственность на которые не разграничена, при этом существование исходного земельного участка прекращается. </w:t>
      </w:r>
    </w:p>
    <w:p w:rsidR="00CC4FF2" w:rsidRPr="00CC4FF2" w:rsidRDefault="00CC4FF2" w:rsidP="006B5C4B">
      <w:pPr>
        <w:widowControl/>
        <w:spacing w:line="360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  <w:r w:rsidRPr="00CC4FF2">
        <w:rPr>
          <w:rFonts w:eastAsia="Lucida Sans Unicode"/>
          <w:spacing w:val="-5"/>
          <w:sz w:val="28"/>
          <w:szCs w:val="28"/>
          <w:lang w:bidi="ru-RU"/>
        </w:rPr>
        <w:t xml:space="preserve">Земельный участок расположен в зоне </w:t>
      </w:r>
      <w:r w:rsidR="00D511C8">
        <w:rPr>
          <w:rFonts w:eastAsia="Lucida Sans Unicode"/>
          <w:spacing w:val="-5"/>
          <w:sz w:val="28"/>
          <w:szCs w:val="28"/>
          <w:lang w:bidi="ru-RU"/>
        </w:rPr>
        <w:t>Ж</w:t>
      </w:r>
      <w:proofErr w:type="gramStart"/>
      <w:r w:rsidR="00D511C8">
        <w:rPr>
          <w:rFonts w:eastAsia="Lucida Sans Unicode"/>
          <w:spacing w:val="-5"/>
          <w:sz w:val="28"/>
          <w:szCs w:val="28"/>
          <w:lang w:bidi="ru-RU"/>
        </w:rPr>
        <w:t>М(</w:t>
      </w:r>
      <w:proofErr w:type="gramEnd"/>
      <w:r w:rsidR="00D511C8">
        <w:rPr>
          <w:rFonts w:eastAsia="Lucida Sans Unicode"/>
          <w:spacing w:val="-5"/>
          <w:sz w:val="28"/>
          <w:szCs w:val="28"/>
          <w:lang w:bidi="ru-RU"/>
        </w:rPr>
        <w:t>н)</w:t>
      </w:r>
      <w:r w:rsidRPr="00CC4FF2">
        <w:rPr>
          <w:rFonts w:eastAsia="Lucida Sans Unicode"/>
          <w:spacing w:val="-5"/>
          <w:sz w:val="28"/>
          <w:szCs w:val="28"/>
          <w:lang w:bidi="ru-RU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>
        <w:rPr>
          <w:rFonts w:eastAsia="Lucida Sans Unicode"/>
          <w:spacing w:val="-5"/>
          <w:sz w:val="28"/>
          <w:szCs w:val="28"/>
          <w:lang w:bidi="ru-RU"/>
        </w:rPr>
        <w:t xml:space="preserve">как </w:t>
      </w:r>
      <w:r w:rsidRPr="00CC4FF2">
        <w:rPr>
          <w:rFonts w:eastAsia="Lucida Sans Unicode"/>
          <w:spacing w:val="-5"/>
          <w:sz w:val="28"/>
          <w:szCs w:val="28"/>
          <w:lang w:bidi="ru-RU"/>
        </w:rPr>
        <w:t>«Малоэтажная многоквартирная жилая застройка».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60B3D">
        <w:rPr>
          <w:sz w:val="28"/>
          <w:szCs w:val="28"/>
        </w:rPr>
        <w:t>В соответствии со ст. 17 Правил землепол</w:t>
      </w:r>
      <w:r w:rsidRPr="004E34ED">
        <w:rPr>
          <w:sz w:val="28"/>
          <w:szCs w:val="28"/>
        </w:rPr>
        <w:t>ьзования и застройки образуемый участок относится к объектам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не соответствующим Правилам</w:t>
      </w:r>
      <w:r>
        <w:rPr>
          <w:sz w:val="28"/>
          <w:szCs w:val="28"/>
        </w:rPr>
        <w:t>.</w:t>
      </w:r>
      <w:r w:rsidRPr="004E34ED">
        <w:rPr>
          <w:sz w:val="28"/>
          <w:szCs w:val="28"/>
        </w:rPr>
        <w:t xml:space="preserve"> </w:t>
      </w:r>
      <w:r w:rsidR="00B95EB9">
        <w:rPr>
          <w:sz w:val="28"/>
          <w:szCs w:val="28"/>
        </w:rPr>
        <w:t>З</w:t>
      </w:r>
      <w:r w:rsidRPr="004E34ED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>
        <w:rPr>
          <w:sz w:val="28"/>
          <w:szCs w:val="28"/>
        </w:rPr>
        <w:t>ил землепользования и застройки</w:t>
      </w:r>
      <w:r w:rsidRPr="004E34ED">
        <w:rPr>
          <w:sz w:val="28"/>
          <w:szCs w:val="28"/>
        </w:rPr>
        <w:t xml:space="preserve"> или до вступлен</w:t>
      </w:r>
      <w:r>
        <w:rPr>
          <w:sz w:val="28"/>
          <w:szCs w:val="28"/>
        </w:rPr>
        <w:t xml:space="preserve">ия в силу изменений в Правила </w:t>
      </w:r>
      <w:r w:rsidRPr="004E34ED">
        <w:rPr>
          <w:sz w:val="28"/>
          <w:szCs w:val="28"/>
        </w:rPr>
        <w:t>землепользования и застройки, являются не соответствующими</w:t>
      </w:r>
      <w:r>
        <w:rPr>
          <w:sz w:val="28"/>
          <w:szCs w:val="28"/>
        </w:rPr>
        <w:t xml:space="preserve"> им </w:t>
      </w:r>
      <w:r w:rsidRPr="004E34ED">
        <w:rPr>
          <w:sz w:val="28"/>
          <w:szCs w:val="28"/>
        </w:rPr>
        <w:t xml:space="preserve"> в случаях, когда эти объекты: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lastRenderedPageBreak/>
        <w:t>1)</w:t>
      </w:r>
      <w:r w:rsidRPr="004E34ED"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5E683B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2)</w:t>
      </w:r>
      <w:r w:rsidRPr="004E34ED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4E34ED">
        <w:rPr>
          <w:sz w:val="28"/>
          <w:szCs w:val="28"/>
        </w:rPr>
        <w:t>подзоны</w:t>
      </w:r>
      <w:proofErr w:type="spellEnd"/>
      <w:r w:rsidRPr="004E34ED">
        <w:rPr>
          <w:sz w:val="28"/>
          <w:szCs w:val="28"/>
        </w:rPr>
        <w:t xml:space="preserve"> территориальной зоны. </w:t>
      </w:r>
    </w:p>
    <w:p w:rsidR="005E683B" w:rsidRPr="004E34ED" w:rsidRDefault="005E683B" w:rsidP="00B95EB9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4E34ED">
        <w:rPr>
          <w:sz w:val="28"/>
          <w:szCs w:val="28"/>
        </w:rPr>
        <w:t>Использование таких земельных участков определя</w:t>
      </w:r>
      <w:r>
        <w:rPr>
          <w:sz w:val="28"/>
          <w:szCs w:val="28"/>
        </w:rPr>
        <w:t xml:space="preserve">ется в соответствии со ст. </w:t>
      </w:r>
      <w:r w:rsidRPr="004E34ED">
        <w:rPr>
          <w:sz w:val="28"/>
          <w:szCs w:val="28"/>
        </w:rPr>
        <w:t>7 и 15 Правил землепо</w:t>
      </w:r>
      <w:r>
        <w:rPr>
          <w:sz w:val="28"/>
          <w:szCs w:val="28"/>
        </w:rPr>
        <w:t>льзования и застройки:</w:t>
      </w:r>
      <w:r w:rsidRPr="004E34ED"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4E34ED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</w:t>
      </w:r>
      <w:r>
        <w:rPr>
          <w:sz w:val="28"/>
          <w:szCs w:val="28"/>
        </w:rPr>
        <w:t>объектов культурного наследия (о</w:t>
      </w:r>
      <w:r w:rsidRPr="004E34ED">
        <w:rPr>
          <w:sz w:val="28"/>
          <w:szCs w:val="28"/>
        </w:rPr>
        <w:t>бъект капитального строительства, расположенный на земельном участке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построен в 1950 г.</w:t>
      </w:r>
      <w:r>
        <w:rPr>
          <w:sz w:val="28"/>
          <w:szCs w:val="28"/>
        </w:rPr>
        <w:t>).</w:t>
      </w:r>
    </w:p>
    <w:p w:rsidR="00D511C8" w:rsidRPr="004E34ED" w:rsidRDefault="00D511C8" w:rsidP="00B95EB9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5E683B"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территориальной з</w:t>
      </w:r>
      <w:r w:rsidR="005E683B">
        <w:rPr>
          <w:sz w:val="28"/>
          <w:szCs w:val="28"/>
        </w:rPr>
        <w:t>оны Ж</w:t>
      </w:r>
      <w:proofErr w:type="gramStart"/>
      <w:r w:rsidR="005E683B">
        <w:rPr>
          <w:sz w:val="28"/>
          <w:szCs w:val="28"/>
        </w:rPr>
        <w:t>М(</w:t>
      </w:r>
      <w:proofErr w:type="gramEnd"/>
      <w:r w:rsidR="005E683B">
        <w:rPr>
          <w:sz w:val="28"/>
          <w:szCs w:val="28"/>
        </w:rPr>
        <w:t>н), а так</w:t>
      </w:r>
      <w:r w:rsidRPr="004E34ED">
        <w:rPr>
          <w:sz w:val="28"/>
          <w:szCs w:val="28"/>
        </w:rPr>
        <w:t>же фактического местоположения занимаемой территории.</w:t>
      </w:r>
    </w:p>
    <w:p w:rsidR="00846F92" w:rsidRPr="00D7615A" w:rsidRDefault="00846F92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25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846F92" w:rsidRPr="00322C78" w:rsidRDefault="00846F92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lastRenderedPageBreak/>
        <w:t>Таблица № 25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846F92" w:rsidRPr="0081578C" w:rsidTr="00026E3A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F92" w:rsidRPr="0081578C" w:rsidRDefault="00846F9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F92" w:rsidRPr="0081578C" w:rsidRDefault="00846F9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846F92" w:rsidRPr="0081578C" w:rsidTr="00026E3A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F92" w:rsidRPr="0081578C" w:rsidRDefault="00846F9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F92" w:rsidRPr="0081578C" w:rsidRDefault="00846F9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F92" w:rsidRPr="0081578C" w:rsidRDefault="00846F9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513527,95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1304739,37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513512,55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1304760,64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513481,17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1304802,69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513475,84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1304797,90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513479,44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1304791,28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513474,83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1304788,70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513485,28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1304772,38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513474,99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1304763,58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513481,55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1304754,39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513501,53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1304726,83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513504,84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1304722,25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513527,95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1304739,37</w:t>
            </w:r>
          </w:p>
        </w:tc>
      </w:tr>
    </w:tbl>
    <w:p w:rsidR="00846F92" w:rsidRDefault="00846F92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CC4FF2" w:rsidRDefault="00CC4FF2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23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23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CC4FF2" w:rsidRDefault="00CC4FF2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8E5D37">
        <w:rPr>
          <w:sz w:val="28"/>
          <w:szCs w:val="28"/>
        </w:rPr>
        <w:t>Проектом межевания предлагается образовать земель</w:t>
      </w:r>
      <w:r w:rsidR="00026E3A">
        <w:rPr>
          <w:sz w:val="28"/>
          <w:szCs w:val="28"/>
        </w:rPr>
        <w:t>ный участок площадью 1370 кв. м</w:t>
      </w:r>
      <w:r w:rsidRPr="008E5D37">
        <w:rPr>
          <w:sz w:val="28"/>
          <w:szCs w:val="28"/>
        </w:rPr>
        <w:t>, р</w:t>
      </w:r>
      <w:r w:rsidR="00026E3A">
        <w:rPr>
          <w:sz w:val="28"/>
          <w:szCs w:val="28"/>
        </w:rPr>
        <w:t>асположенный по ул. Обручева, 2</w:t>
      </w:r>
      <w:r w:rsidR="00B95EB9">
        <w:rPr>
          <w:sz w:val="28"/>
          <w:szCs w:val="28"/>
        </w:rPr>
        <w:t>,</w:t>
      </w:r>
      <w:r w:rsidR="00026E3A">
        <w:rPr>
          <w:sz w:val="28"/>
          <w:szCs w:val="28"/>
        </w:rPr>
        <w:t xml:space="preserve"> для размещения дву</w:t>
      </w:r>
      <w:r w:rsidRPr="008E5D37">
        <w:rPr>
          <w:sz w:val="28"/>
          <w:szCs w:val="28"/>
        </w:rPr>
        <w:t>хэтажного жилого дома.</w:t>
      </w:r>
    </w:p>
    <w:p w:rsidR="00CC4FF2" w:rsidRPr="008E5D37" w:rsidRDefault="00CC4FF2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  <w:lang w:bidi="ru-RU"/>
        </w:rPr>
      </w:pPr>
      <w:r w:rsidRPr="002E07E7">
        <w:rPr>
          <w:sz w:val="28"/>
          <w:szCs w:val="28"/>
        </w:rPr>
        <w:t xml:space="preserve">Нормативный размер земельного участка, определяемый согласно </w:t>
      </w:r>
      <w:r>
        <w:rPr>
          <w:sz w:val="28"/>
          <w:szCs w:val="28"/>
        </w:rPr>
        <w:br/>
      </w:r>
      <w:r w:rsidRPr="002E07E7">
        <w:rPr>
          <w:sz w:val="28"/>
          <w:szCs w:val="28"/>
        </w:rPr>
        <w:t>СП 30-101-98</w:t>
      </w:r>
      <w:r w:rsidRPr="002E07E7">
        <w:rPr>
          <w:sz w:val="28"/>
          <w:szCs w:val="28"/>
          <w:lang w:bidi="ru-RU"/>
        </w:rPr>
        <w:t xml:space="preserve">:  </w:t>
      </w:r>
      <w:r w:rsidRPr="002E07E7">
        <w:rPr>
          <w:sz w:val="28"/>
          <w:szCs w:val="28"/>
          <w:lang w:val="en-US" w:bidi="ru-RU"/>
        </w:rPr>
        <w:t>S</w:t>
      </w:r>
      <w:proofErr w:type="spellStart"/>
      <w:r w:rsidRPr="002E07E7">
        <w:rPr>
          <w:sz w:val="28"/>
          <w:szCs w:val="28"/>
          <w:vertAlign w:val="subscript"/>
          <w:lang w:bidi="ru-RU"/>
        </w:rPr>
        <w:t>норм.к</w:t>
      </w:r>
      <w:proofErr w:type="spellEnd"/>
      <w:r w:rsidRPr="002E07E7">
        <w:rPr>
          <w:sz w:val="28"/>
          <w:szCs w:val="28"/>
          <w:lang w:bidi="ru-RU"/>
        </w:rPr>
        <w:t>=</w:t>
      </w:r>
      <w:r>
        <w:rPr>
          <w:sz w:val="28"/>
          <w:szCs w:val="28"/>
        </w:rPr>
        <w:t xml:space="preserve"> </w:t>
      </w:r>
      <w:r w:rsidRPr="002E07E7">
        <w:rPr>
          <w:sz w:val="28"/>
          <w:szCs w:val="28"/>
          <w:lang w:bidi="ru-RU"/>
        </w:rPr>
        <w:t>6</w:t>
      </w:r>
      <w:r>
        <w:rPr>
          <w:sz w:val="28"/>
          <w:szCs w:val="28"/>
          <w:lang w:bidi="ru-RU"/>
        </w:rPr>
        <w:t xml:space="preserve">43 </w:t>
      </w:r>
      <w:r w:rsidRPr="002E07E7">
        <w:rPr>
          <w:sz w:val="28"/>
          <w:szCs w:val="28"/>
          <w:lang w:bidi="ru-RU"/>
        </w:rPr>
        <w:t>кв.</w:t>
      </w:r>
      <w:r>
        <w:rPr>
          <w:sz w:val="28"/>
          <w:szCs w:val="28"/>
          <w:lang w:bidi="ru-RU"/>
        </w:rPr>
        <w:t xml:space="preserve"> </w:t>
      </w:r>
      <w:r w:rsidRPr="002E07E7">
        <w:rPr>
          <w:sz w:val="28"/>
          <w:szCs w:val="28"/>
          <w:lang w:bidi="ru-RU"/>
        </w:rPr>
        <w:t>м.</w:t>
      </w:r>
      <w:r>
        <w:rPr>
          <w:sz w:val="28"/>
          <w:szCs w:val="28"/>
          <w:lang w:bidi="ru-RU"/>
        </w:rPr>
        <w:t xml:space="preserve"> </w:t>
      </w:r>
    </w:p>
    <w:p w:rsidR="00026E3A" w:rsidRDefault="00CC4FF2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8E5D37">
        <w:rPr>
          <w:sz w:val="28"/>
          <w:szCs w:val="28"/>
        </w:rPr>
        <w:t>Земельный участок ЗУ23 образуется путем перераспределения земельных участков с кадастровыми</w:t>
      </w:r>
      <w:r w:rsidRPr="002E07E7">
        <w:rPr>
          <w:sz w:val="28"/>
          <w:szCs w:val="28"/>
        </w:rPr>
        <w:t xml:space="preserve"> номер</w:t>
      </w:r>
      <w:r>
        <w:rPr>
          <w:sz w:val="28"/>
          <w:szCs w:val="28"/>
        </w:rPr>
        <w:t>ами</w:t>
      </w:r>
      <w:r w:rsidRPr="002E07E7">
        <w:rPr>
          <w:sz w:val="28"/>
          <w:szCs w:val="28"/>
        </w:rPr>
        <w:t xml:space="preserve"> 36:34:0303002:1</w:t>
      </w:r>
      <w:r>
        <w:rPr>
          <w:sz w:val="28"/>
          <w:szCs w:val="28"/>
        </w:rPr>
        <w:t xml:space="preserve">3, </w:t>
      </w:r>
      <w:r w:rsidRPr="002E07E7">
        <w:rPr>
          <w:sz w:val="28"/>
          <w:szCs w:val="28"/>
        </w:rPr>
        <w:t>36:34:0303002:</w:t>
      </w:r>
      <w:r>
        <w:rPr>
          <w:sz w:val="28"/>
          <w:szCs w:val="28"/>
        </w:rPr>
        <w:t>4</w:t>
      </w:r>
      <w:r w:rsidR="00026E3A">
        <w:rPr>
          <w:sz w:val="28"/>
          <w:szCs w:val="28"/>
        </w:rPr>
        <w:t xml:space="preserve"> </w:t>
      </w:r>
      <w:r w:rsidRPr="002E07E7">
        <w:rPr>
          <w:sz w:val="28"/>
          <w:szCs w:val="28"/>
        </w:rPr>
        <w:t>и земель, государственная собственность на которые не разграничена, при этом существование исходн</w:t>
      </w:r>
      <w:r>
        <w:rPr>
          <w:sz w:val="28"/>
          <w:szCs w:val="28"/>
        </w:rPr>
        <w:t>ых</w:t>
      </w:r>
      <w:r w:rsidRPr="002E07E7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ых</w:t>
      </w:r>
      <w:r w:rsidRPr="002E07E7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2E07E7">
        <w:rPr>
          <w:sz w:val="28"/>
          <w:szCs w:val="28"/>
        </w:rPr>
        <w:t xml:space="preserve"> прекращается. </w:t>
      </w:r>
    </w:p>
    <w:p w:rsidR="00CC4FF2" w:rsidRPr="002E07E7" w:rsidRDefault="00CC4FF2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2E07E7">
        <w:rPr>
          <w:sz w:val="28"/>
          <w:szCs w:val="28"/>
        </w:rPr>
        <w:t xml:space="preserve">Земельный участок расположен в зоне </w:t>
      </w:r>
      <w:r w:rsidR="00D511C8">
        <w:rPr>
          <w:sz w:val="28"/>
          <w:szCs w:val="28"/>
        </w:rPr>
        <w:t>Ж</w:t>
      </w:r>
      <w:proofErr w:type="gramStart"/>
      <w:r w:rsidR="00D511C8">
        <w:rPr>
          <w:sz w:val="28"/>
          <w:szCs w:val="28"/>
        </w:rPr>
        <w:t>М(</w:t>
      </w:r>
      <w:proofErr w:type="gramEnd"/>
      <w:r w:rsidR="00D511C8">
        <w:rPr>
          <w:sz w:val="28"/>
          <w:szCs w:val="28"/>
        </w:rPr>
        <w:t>н)</w:t>
      </w:r>
      <w:r w:rsidRPr="002E07E7">
        <w:rPr>
          <w:sz w:val="28"/>
          <w:szCs w:val="28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 w:rsidR="00026E3A">
        <w:rPr>
          <w:sz w:val="28"/>
          <w:szCs w:val="28"/>
        </w:rPr>
        <w:t xml:space="preserve">как </w:t>
      </w:r>
      <w:r w:rsidRPr="002E07E7">
        <w:rPr>
          <w:sz w:val="28"/>
          <w:szCs w:val="28"/>
        </w:rPr>
        <w:t>«Малоэтажная многоквартирная жилая застройка».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60B3D">
        <w:rPr>
          <w:sz w:val="28"/>
          <w:szCs w:val="28"/>
        </w:rPr>
        <w:t>В соответствии со ст. 17 Правил землепол</w:t>
      </w:r>
      <w:r w:rsidRPr="004E34ED">
        <w:rPr>
          <w:sz w:val="28"/>
          <w:szCs w:val="28"/>
        </w:rPr>
        <w:t>ьзования и застройки образуемый участок относится к объектам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не соответствующим Правилам</w:t>
      </w:r>
      <w:r>
        <w:rPr>
          <w:sz w:val="28"/>
          <w:szCs w:val="28"/>
        </w:rPr>
        <w:t>.</w:t>
      </w:r>
      <w:r w:rsidRPr="004E34ED">
        <w:rPr>
          <w:sz w:val="28"/>
          <w:szCs w:val="28"/>
        </w:rPr>
        <w:t xml:space="preserve"> </w:t>
      </w:r>
      <w:r w:rsidR="00B95EB9">
        <w:rPr>
          <w:sz w:val="28"/>
          <w:szCs w:val="28"/>
        </w:rPr>
        <w:t>З</w:t>
      </w:r>
      <w:r w:rsidRPr="004E34ED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>
        <w:rPr>
          <w:sz w:val="28"/>
          <w:szCs w:val="28"/>
        </w:rPr>
        <w:t xml:space="preserve">ил </w:t>
      </w:r>
      <w:r>
        <w:rPr>
          <w:sz w:val="28"/>
          <w:szCs w:val="28"/>
        </w:rPr>
        <w:lastRenderedPageBreak/>
        <w:t>землепользования и застройки</w:t>
      </w:r>
      <w:r w:rsidRPr="004E34ED">
        <w:rPr>
          <w:sz w:val="28"/>
          <w:szCs w:val="28"/>
        </w:rPr>
        <w:t xml:space="preserve"> или до вступлен</w:t>
      </w:r>
      <w:r>
        <w:rPr>
          <w:sz w:val="28"/>
          <w:szCs w:val="28"/>
        </w:rPr>
        <w:t xml:space="preserve">ия в силу изменений в Правила </w:t>
      </w:r>
      <w:r w:rsidRPr="004E34ED">
        <w:rPr>
          <w:sz w:val="28"/>
          <w:szCs w:val="28"/>
        </w:rPr>
        <w:t>землепользования и застройки, являются не соответствующими</w:t>
      </w:r>
      <w:r>
        <w:rPr>
          <w:sz w:val="28"/>
          <w:szCs w:val="28"/>
        </w:rPr>
        <w:t xml:space="preserve"> им </w:t>
      </w:r>
      <w:r w:rsidRPr="004E34ED">
        <w:rPr>
          <w:sz w:val="28"/>
          <w:szCs w:val="28"/>
        </w:rPr>
        <w:t xml:space="preserve"> в случаях, когда эти объекты: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1)</w:t>
      </w:r>
      <w:r w:rsidRPr="004E34ED"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5E683B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2)</w:t>
      </w:r>
      <w:r w:rsidRPr="004E34ED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4E34ED">
        <w:rPr>
          <w:sz w:val="28"/>
          <w:szCs w:val="28"/>
        </w:rPr>
        <w:t>подзоны</w:t>
      </w:r>
      <w:proofErr w:type="spellEnd"/>
      <w:r w:rsidRPr="004E34ED">
        <w:rPr>
          <w:sz w:val="28"/>
          <w:szCs w:val="28"/>
        </w:rPr>
        <w:t xml:space="preserve"> территориальной зоны. 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4E34ED">
        <w:rPr>
          <w:sz w:val="28"/>
          <w:szCs w:val="28"/>
        </w:rPr>
        <w:t>Использование таких земельных участков определя</w:t>
      </w:r>
      <w:r>
        <w:rPr>
          <w:sz w:val="28"/>
          <w:szCs w:val="28"/>
        </w:rPr>
        <w:t xml:space="preserve">ется в соответствии со ст. </w:t>
      </w:r>
      <w:r w:rsidRPr="004E34ED">
        <w:rPr>
          <w:sz w:val="28"/>
          <w:szCs w:val="28"/>
        </w:rPr>
        <w:t>7 и 15 Правил землепо</w:t>
      </w:r>
      <w:r>
        <w:rPr>
          <w:sz w:val="28"/>
          <w:szCs w:val="28"/>
        </w:rPr>
        <w:t>льзования и застройки:</w:t>
      </w:r>
      <w:r w:rsidRPr="004E34ED"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4E34ED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</w:t>
      </w:r>
      <w:r>
        <w:rPr>
          <w:sz w:val="28"/>
          <w:szCs w:val="28"/>
        </w:rPr>
        <w:t>объектов культурного наследия (о</w:t>
      </w:r>
      <w:r w:rsidRPr="004E34ED">
        <w:rPr>
          <w:sz w:val="28"/>
          <w:szCs w:val="28"/>
        </w:rPr>
        <w:t>бъект капитального строительства, расположенный на земельном участке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построен в 1950 г.</w:t>
      </w:r>
      <w:r>
        <w:rPr>
          <w:sz w:val="28"/>
          <w:szCs w:val="28"/>
        </w:rPr>
        <w:t>).</w:t>
      </w:r>
    </w:p>
    <w:p w:rsidR="00D511C8" w:rsidRDefault="00D511C8" w:rsidP="00D511C8">
      <w:pPr>
        <w:widowControl/>
        <w:spacing w:line="360" w:lineRule="auto"/>
        <w:ind w:firstLine="709"/>
        <w:rPr>
          <w:sz w:val="28"/>
          <w:szCs w:val="28"/>
          <w:lang w:bidi="ru-RU"/>
        </w:rPr>
      </w:pPr>
      <w:r w:rsidRPr="00D511C8">
        <w:rPr>
          <w:sz w:val="28"/>
          <w:szCs w:val="28"/>
          <w:lang w:bidi="ru-RU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5E683B">
        <w:rPr>
          <w:sz w:val="28"/>
          <w:szCs w:val="28"/>
          <w:lang w:bidi="ru-RU"/>
        </w:rPr>
        <w:t>,</w:t>
      </w:r>
      <w:r w:rsidRPr="00D511C8">
        <w:rPr>
          <w:sz w:val="28"/>
          <w:szCs w:val="28"/>
          <w:lang w:bidi="ru-RU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</w:t>
      </w:r>
      <w:r w:rsidRPr="00D511C8">
        <w:rPr>
          <w:sz w:val="28"/>
          <w:szCs w:val="28"/>
          <w:lang w:bidi="ru-RU"/>
        </w:rPr>
        <w:lastRenderedPageBreak/>
        <w:t>квартала и границ территориальной зоны Ж</w:t>
      </w:r>
      <w:proofErr w:type="gramStart"/>
      <w:r w:rsidRPr="00D511C8">
        <w:rPr>
          <w:sz w:val="28"/>
          <w:szCs w:val="28"/>
          <w:lang w:bidi="ru-RU"/>
        </w:rPr>
        <w:t>М(</w:t>
      </w:r>
      <w:proofErr w:type="gramEnd"/>
      <w:r w:rsidRPr="00D511C8">
        <w:rPr>
          <w:sz w:val="28"/>
          <w:szCs w:val="28"/>
          <w:lang w:bidi="ru-RU"/>
        </w:rPr>
        <w:t>н</w:t>
      </w:r>
      <w:r w:rsidR="005E683B">
        <w:rPr>
          <w:sz w:val="28"/>
          <w:szCs w:val="28"/>
          <w:lang w:bidi="ru-RU"/>
        </w:rPr>
        <w:t>), а так</w:t>
      </w:r>
      <w:r w:rsidRPr="00D511C8">
        <w:rPr>
          <w:sz w:val="28"/>
          <w:szCs w:val="28"/>
          <w:lang w:bidi="ru-RU"/>
        </w:rPr>
        <w:t>же фактического местоположения занимаемой территории.</w:t>
      </w:r>
    </w:p>
    <w:p w:rsidR="00CC4FF2" w:rsidRPr="00D7615A" w:rsidRDefault="00CC4FF2" w:rsidP="00D511C8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26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CC4FF2" w:rsidRPr="00322C78" w:rsidRDefault="00CC4FF2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26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CC4FF2" w:rsidRPr="0081578C" w:rsidTr="00026E3A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4FF2" w:rsidRPr="0081578C" w:rsidRDefault="00CC4FF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FF2" w:rsidRPr="0081578C" w:rsidRDefault="00CC4FF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CC4FF2" w:rsidRPr="0081578C" w:rsidTr="00026E3A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FF2" w:rsidRPr="0081578C" w:rsidRDefault="00CC4FF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FF2" w:rsidRPr="0081578C" w:rsidRDefault="00CC4FF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FF2" w:rsidRPr="0081578C" w:rsidRDefault="00CC4FF2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513504,84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1304722,25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513481,55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1304754,39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513474,99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1304763,58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513454,58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1304746,13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513469,52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1304723,63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513482,28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1304706,02</w:t>
            </w:r>
          </w:p>
        </w:tc>
      </w:tr>
      <w:tr w:rsidR="00D511C8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513504,84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1304722,25</w:t>
            </w:r>
          </w:p>
        </w:tc>
      </w:tr>
    </w:tbl>
    <w:p w:rsidR="00CC4FF2" w:rsidRPr="00390065" w:rsidRDefault="00CC4FF2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18"/>
          <w:szCs w:val="18"/>
          <w:lang w:bidi="ru-RU"/>
        </w:rPr>
      </w:pPr>
    </w:p>
    <w:p w:rsidR="00026E3A" w:rsidRDefault="00026E3A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24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24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026E3A" w:rsidRDefault="00026E3A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8E5D37">
        <w:rPr>
          <w:sz w:val="28"/>
          <w:szCs w:val="28"/>
        </w:rPr>
        <w:t>Проектом межевания предлагается образовать земель</w:t>
      </w:r>
      <w:r>
        <w:rPr>
          <w:sz w:val="28"/>
          <w:szCs w:val="28"/>
        </w:rPr>
        <w:t xml:space="preserve">ный участок площадью </w:t>
      </w:r>
      <w:r w:rsidR="00D511C8">
        <w:rPr>
          <w:sz w:val="28"/>
          <w:szCs w:val="28"/>
        </w:rPr>
        <w:t>1323</w:t>
      </w:r>
      <w:r>
        <w:rPr>
          <w:sz w:val="28"/>
          <w:szCs w:val="28"/>
        </w:rPr>
        <w:t xml:space="preserve"> кв. м</w:t>
      </w:r>
      <w:r w:rsidRPr="008E5D37">
        <w:rPr>
          <w:sz w:val="28"/>
          <w:szCs w:val="28"/>
        </w:rPr>
        <w:t>, расп</w:t>
      </w:r>
      <w:r w:rsidR="00B95EB9">
        <w:rPr>
          <w:sz w:val="28"/>
          <w:szCs w:val="28"/>
        </w:rPr>
        <w:t>оложенный по ул.</w:t>
      </w:r>
      <w:r>
        <w:rPr>
          <w:sz w:val="28"/>
          <w:szCs w:val="28"/>
        </w:rPr>
        <w:t xml:space="preserve"> Димитрова, </w:t>
      </w:r>
      <w:r w:rsidRPr="008E5D37">
        <w:rPr>
          <w:sz w:val="28"/>
          <w:szCs w:val="28"/>
        </w:rPr>
        <w:t xml:space="preserve">107. </w:t>
      </w:r>
    </w:p>
    <w:p w:rsidR="00026E3A" w:rsidRDefault="00026E3A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8E5D37">
        <w:rPr>
          <w:sz w:val="28"/>
          <w:szCs w:val="28"/>
        </w:rPr>
        <w:t>Земельный участок ЗУ24 образуется</w:t>
      </w:r>
      <w:r w:rsidRPr="00B87995">
        <w:rPr>
          <w:sz w:val="28"/>
          <w:szCs w:val="28"/>
        </w:rPr>
        <w:t xml:space="preserve"> путем перераспределения земельн</w:t>
      </w:r>
      <w:r>
        <w:rPr>
          <w:sz w:val="28"/>
          <w:szCs w:val="28"/>
        </w:rPr>
        <w:t>ых</w:t>
      </w:r>
      <w:r w:rsidRPr="00B87995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B87995">
        <w:rPr>
          <w:sz w:val="28"/>
          <w:szCs w:val="28"/>
        </w:rPr>
        <w:t xml:space="preserve"> с кадастровым</w:t>
      </w:r>
      <w:r>
        <w:rPr>
          <w:sz w:val="28"/>
          <w:szCs w:val="28"/>
        </w:rPr>
        <w:t>и</w:t>
      </w:r>
      <w:r w:rsidRPr="00B87995">
        <w:rPr>
          <w:sz w:val="28"/>
          <w:szCs w:val="28"/>
        </w:rPr>
        <w:t xml:space="preserve"> номер</w:t>
      </w:r>
      <w:r>
        <w:rPr>
          <w:sz w:val="28"/>
          <w:szCs w:val="28"/>
        </w:rPr>
        <w:t>ами</w:t>
      </w:r>
      <w:r w:rsidRPr="00B87995">
        <w:rPr>
          <w:sz w:val="28"/>
          <w:szCs w:val="28"/>
        </w:rPr>
        <w:t xml:space="preserve"> 36:34:030300</w:t>
      </w:r>
      <w:r>
        <w:rPr>
          <w:sz w:val="28"/>
          <w:szCs w:val="28"/>
        </w:rPr>
        <w:t>2</w:t>
      </w:r>
      <w:r w:rsidRPr="00B87995">
        <w:rPr>
          <w:sz w:val="28"/>
          <w:szCs w:val="28"/>
        </w:rPr>
        <w:t>:</w:t>
      </w:r>
      <w:r>
        <w:rPr>
          <w:sz w:val="28"/>
          <w:szCs w:val="28"/>
        </w:rPr>
        <w:t xml:space="preserve">4, </w:t>
      </w:r>
      <w:r w:rsidRPr="00B87995">
        <w:rPr>
          <w:sz w:val="28"/>
          <w:szCs w:val="28"/>
        </w:rPr>
        <w:t>36:34:030300</w:t>
      </w:r>
      <w:r>
        <w:rPr>
          <w:sz w:val="28"/>
          <w:szCs w:val="28"/>
        </w:rPr>
        <w:t>2</w:t>
      </w:r>
      <w:r w:rsidRPr="00B87995">
        <w:rPr>
          <w:sz w:val="28"/>
          <w:szCs w:val="28"/>
        </w:rPr>
        <w:t>:</w:t>
      </w:r>
      <w:r>
        <w:rPr>
          <w:sz w:val="28"/>
          <w:szCs w:val="28"/>
        </w:rPr>
        <w:t xml:space="preserve">5 </w:t>
      </w:r>
      <w:r w:rsidRPr="00B87995">
        <w:rPr>
          <w:sz w:val="28"/>
          <w:szCs w:val="28"/>
        </w:rPr>
        <w:t>и земель, государственная собственность на которые не разграничена, при этом существование исходн</w:t>
      </w:r>
      <w:r>
        <w:rPr>
          <w:sz w:val="28"/>
          <w:szCs w:val="28"/>
        </w:rPr>
        <w:t>ых</w:t>
      </w:r>
      <w:r w:rsidRPr="00B87995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ых</w:t>
      </w:r>
      <w:r w:rsidRPr="00B87995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B87995">
        <w:rPr>
          <w:sz w:val="28"/>
          <w:szCs w:val="28"/>
        </w:rPr>
        <w:t xml:space="preserve"> прекращается. </w:t>
      </w:r>
    </w:p>
    <w:p w:rsidR="00026E3A" w:rsidRPr="00985F50" w:rsidRDefault="00026E3A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FD3276">
        <w:rPr>
          <w:sz w:val="28"/>
          <w:szCs w:val="28"/>
        </w:rPr>
        <w:t xml:space="preserve">Земельный участок расположен в зоне </w:t>
      </w:r>
      <w:r w:rsidR="00D511C8">
        <w:rPr>
          <w:sz w:val="28"/>
          <w:szCs w:val="28"/>
        </w:rPr>
        <w:t>Ж</w:t>
      </w:r>
      <w:proofErr w:type="gramStart"/>
      <w:r w:rsidR="00D511C8">
        <w:rPr>
          <w:sz w:val="28"/>
          <w:szCs w:val="28"/>
        </w:rPr>
        <w:t>М(</w:t>
      </w:r>
      <w:proofErr w:type="gramEnd"/>
      <w:r w:rsidR="00D511C8">
        <w:rPr>
          <w:sz w:val="28"/>
          <w:szCs w:val="28"/>
        </w:rPr>
        <w:t>н)</w:t>
      </w:r>
      <w:r w:rsidRPr="00FD327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85F50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985F50">
        <w:rPr>
          <w:sz w:val="28"/>
          <w:szCs w:val="28"/>
        </w:rPr>
        <w:t xml:space="preserve"> «</w:t>
      </w:r>
      <w:proofErr w:type="spellStart"/>
      <w:r w:rsidR="00D511C8">
        <w:rPr>
          <w:sz w:val="28"/>
          <w:szCs w:val="28"/>
        </w:rPr>
        <w:t>Средне</w:t>
      </w:r>
      <w:r w:rsidRPr="00985F50">
        <w:rPr>
          <w:sz w:val="28"/>
          <w:szCs w:val="28"/>
        </w:rPr>
        <w:t>этажная</w:t>
      </w:r>
      <w:proofErr w:type="spellEnd"/>
      <w:r w:rsidRPr="00985F50">
        <w:rPr>
          <w:sz w:val="28"/>
          <w:szCs w:val="28"/>
        </w:rPr>
        <w:t xml:space="preserve"> жилая застройка».</w:t>
      </w:r>
    </w:p>
    <w:p w:rsidR="00026E3A" w:rsidRPr="006B5C4B" w:rsidRDefault="00026E3A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985F50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</w:t>
      </w:r>
      <w:r w:rsidR="005E683B">
        <w:rPr>
          <w:sz w:val="28"/>
          <w:szCs w:val="28"/>
        </w:rPr>
        <w:t>ка, границ территориальных зон,</w:t>
      </w:r>
      <w:r w:rsidRPr="00985F50">
        <w:rPr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</w:t>
      </w:r>
      <w:r w:rsidR="006B5C4B">
        <w:rPr>
          <w:sz w:val="28"/>
          <w:szCs w:val="28"/>
        </w:rPr>
        <w:t xml:space="preserve">ого проектирования. </w:t>
      </w:r>
    </w:p>
    <w:p w:rsidR="00026E3A" w:rsidRPr="00D7615A" w:rsidRDefault="00026E3A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27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026E3A" w:rsidRPr="00322C78" w:rsidRDefault="00026E3A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lastRenderedPageBreak/>
        <w:t>Таблица № 27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026E3A" w:rsidRPr="0081578C" w:rsidTr="00026E3A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6E3A" w:rsidRPr="0081578C" w:rsidRDefault="00026E3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6E3A" w:rsidRPr="0081578C" w:rsidRDefault="00026E3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026E3A" w:rsidRPr="0081578C" w:rsidTr="00026E3A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6E3A" w:rsidRPr="0081578C" w:rsidRDefault="00026E3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6E3A" w:rsidRPr="0081578C" w:rsidRDefault="00026E3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6E3A" w:rsidRPr="0081578C" w:rsidRDefault="00026E3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513482,28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1304706,02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513469,52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1304723,63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513454,58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1304746,13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513432,2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1304728,35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513451,21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1304702,56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513460,31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1304690,27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513482,28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1304706,02</w:t>
            </w:r>
          </w:p>
        </w:tc>
      </w:tr>
    </w:tbl>
    <w:p w:rsidR="000E5E26" w:rsidRPr="00390065" w:rsidRDefault="000E5E26" w:rsidP="00390065">
      <w:pPr>
        <w:ind w:left="200" w:firstLine="0"/>
        <w:rPr>
          <w:sz w:val="20"/>
        </w:rPr>
      </w:pPr>
    </w:p>
    <w:p w:rsidR="00026E3A" w:rsidRDefault="00026E3A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25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25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026E3A" w:rsidRPr="00026E3A" w:rsidRDefault="00026E3A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026E3A">
        <w:rPr>
          <w:sz w:val="28"/>
          <w:szCs w:val="28"/>
        </w:rPr>
        <w:t>Проектом межевания предлагается образовать земель</w:t>
      </w:r>
      <w:r>
        <w:rPr>
          <w:sz w:val="28"/>
          <w:szCs w:val="28"/>
        </w:rPr>
        <w:t>ный участок площадью 1</w:t>
      </w:r>
      <w:r w:rsidR="00D511C8">
        <w:rPr>
          <w:sz w:val="28"/>
          <w:szCs w:val="28"/>
        </w:rPr>
        <w:t>190</w:t>
      </w:r>
      <w:r>
        <w:rPr>
          <w:sz w:val="28"/>
          <w:szCs w:val="28"/>
        </w:rPr>
        <w:t xml:space="preserve"> кв. м</w:t>
      </w:r>
      <w:r w:rsidRPr="00026E3A">
        <w:rPr>
          <w:sz w:val="28"/>
          <w:szCs w:val="28"/>
        </w:rPr>
        <w:t>, расп</w:t>
      </w:r>
      <w:r w:rsidR="00B95EB9">
        <w:rPr>
          <w:sz w:val="28"/>
          <w:szCs w:val="28"/>
        </w:rPr>
        <w:t>оложенный по ул</w:t>
      </w:r>
      <w:r w:rsidR="007B2B6B">
        <w:rPr>
          <w:sz w:val="28"/>
          <w:szCs w:val="28"/>
        </w:rPr>
        <w:t>.</w:t>
      </w:r>
      <w:r>
        <w:rPr>
          <w:sz w:val="28"/>
          <w:szCs w:val="28"/>
        </w:rPr>
        <w:t xml:space="preserve"> Димитрова, </w:t>
      </w:r>
      <w:r w:rsidRPr="00026E3A">
        <w:rPr>
          <w:sz w:val="28"/>
          <w:szCs w:val="28"/>
        </w:rPr>
        <w:t xml:space="preserve">109. </w:t>
      </w:r>
    </w:p>
    <w:p w:rsidR="00026E3A" w:rsidRDefault="00026E3A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026E3A">
        <w:rPr>
          <w:sz w:val="28"/>
          <w:szCs w:val="28"/>
        </w:rPr>
        <w:t xml:space="preserve">Земельный участок ЗУ25 образуется путем перераспределения земельного участка с кадастровым номером 36:34:0303002:5 и земель, государственная собственность на которые не разграничена, при этом существование исходного земельного участка прекращается. </w:t>
      </w:r>
    </w:p>
    <w:p w:rsidR="00026E3A" w:rsidRPr="00026E3A" w:rsidRDefault="00026E3A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026E3A">
        <w:rPr>
          <w:sz w:val="28"/>
          <w:szCs w:val="28"/>
        </w:rPr>
        <w:t xml:space="preserve">Земельный участок расположен в зоне </w:t>
      </w:r>
      <w:r w:rsidR="00D511C8">
        <w:rPr>
          <w:sz w:val="28"/>
          <w:szCs w:val="28"/>
        </w:rPr>
        <w:t>Ж</w:t>
      </w:r>
      <w:proofErr w:type="gramStart"/>
      <w:r w:rsidR="00D511C8">
        <w:rPr>
          <w:sz w:val="28"/>
          <w:szCs w:val="28"/>
        </w:rPr>
        <w:t>М(</w:t>
      </w:r>
      <w:proofErr w:type="gramEnd"/>
      <w:r w:rsidR="00D511C8">
        <w:rPr>
          <w:sz w:val="28"/>
          <w:szCs w:val="28"/>
        </w:rPr>
        <w:t>н)</w:t>
      </w:r>
      <w:r w:rsidRPr="00026E3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26E3A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026E3A">
        <w:rPr>
          <w:sz w:val="28"/>
          <w:szCs w:val="28"/>
        </w:rPr>
        <w:t xml:space="preserve"> «</w:t>
      </w:r>
      <w:proofErr w:type="spellStart"/>
      <w:r w:rsidR="00D511C8">
        <w:rPr>
          <w:sz w:val="28"/>
          <w:szCs w:val="28"/>
        </w:rPr>
        <w:t>Средне</w:t>
      </w:r>
      <w:r w:rsidR="00D511C8" w:rsidRPr="00985F50">
        <w:rPr>
          <w:sz w:val="28"/>
          <w:szCs w:val="28"/>
        </w:rPr>
        <w:t>этажная</w:t>
      </w:r>
      <w:proofErr w:type="spellEnd"/>
      <w:r w:rsidR="00D511C8" w:rsidRPr="00985F50">
        <w:rPr>
          <w:sz w:val="28"/>
          <w:szCs w:val="28"/>
        </w:rPr>
        <w:t xml:space="preserve"> жилая застройка</w:t>
      </w:r>
      <w:r w:rsidRPr="00026E3A">
        <w:rPr>
          <w:sz w:val="28"/>
          <w:szCs w:val="28"/>
        </w:rPr>
        <w:t>».</w:t>
      </w:r>
    </w:p>
    <w:p w:rsidR="00026E3A" w:rsidRDefault="00026E3A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026E3A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5E683B">
        <w:rPr>
          <w:sz w:val="28"/>
          <w:szCs w:val="28"/>
        </w:rPr>
        <w:t>,</w:t>
      </w:r>
      <w:r w:rsidRPr="00026E3A">
        <w:rPr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</w:t>
      </w:r>
    </w:p>
    <w:p w:rsidR="00A86B7B" w:rsidRPr="005E683B" w:rsidRDefault="00E76867" w:rsidP="005E683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28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E76867" w:rsidRPr="00322C78" w:rsidRDefault="00E76867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28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E76867" w:rsidRPr="0081578C" w:rsidTr="00DB7EF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6867" w:rsidRPr="0081578C" w:rsidRDefault="00E7686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6867" w:rsidRPr="0081578C" w:rsidRDefault="00E7686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E76867" w:rsidRPr="0081578C" w:rsidTr="00DB7EF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6867" w:rsidRPr="0081578C" w:rsidRDefault="00E7686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6867" w:rsidRPr="0081578C" w:rsidRDefault="00E7686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6867" w:rsidRPr="0081578C" w:rsidRDefault="00E7686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513454,58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1304746,13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513474,99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1304763,58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513485,28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1304772,38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165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513474,83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1304788,7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513471,76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1304793,48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513470,29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1304792,4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513442,55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1304771,91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513432,93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1304770,94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513416,87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1304754,81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513416,04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1304753,98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513417,25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1304752,43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513415,46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1304751,06</w:t>
            </w:r>
          </w:p>
        </w:tc>
      </w:tr>
      <w:tr w:rsidR="00D511C8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513454,58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D511C8" w:rsidRDefault="00D511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1304746,13</w:t>
            </w:r>
          </w:p>
        </w:tc>
      </w:tr>
    </w:tbl>
    <w:p w:rsidR="00026E3A" w:rsidRPr="00390065" w:rsidRDefault="00026E3A" w:rsidP="006B5C4B">
      <w:pPr>
        <w:widowControl/>
        <w:spacing w:line="360" w:lineRule="auto"/>
        <w:ind w:firstLine="0"/>
        <w:rPr>
          <w:rFonts w:eastAsia="Calibri" w:cs="Calibri"/>
          <w:kern w:val="0"/>
          <w:sz w:val="18"/>
          <w:szCs w:val="18"/>
          <w:lang w:eastAsia="ar-SA"/>
        </w:rPr>
      </w:pPr>
    </w:p>
    <w:p w:rsidR="00026E3A" w:rsidRPr="00026E3A" w:rsidRDefault="00026E3A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26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26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026E3A" w:rsidRDefault="00026E3A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026E3A">
        <w:rPr>
          <w:rFonts w:eastAsia="Calibri" w:cs="Calibri"/>
          <w:kern w:val="0"/>
          <w:sz w:val="28"/>
          <w:szCs w:val="28"/>
          <w:lang w:eastAsia="ar-SA"/>
        </w:rPr>
        <w:t>Проектом межевания предлагается образовать земель</w:t>
      </w:r>
      <w:r>
        <w:rPr>
          <w:rFonts w:eastAsia="Calibri" w:cs="Calibri"/>
          <w:kern w:val="0"/>
          <w:sz w:val="28"/>
          <w:szCs w:val="28"/>
          <w:lang w:eastAsia="ar-SA"/>
        </w:rPr>
        <w:t>ный участок площадью 1903 кв. м</w:t>
      </w:r>
      <w:r w:rsidRPr="00026E3A">
        <w:rPr>
          <w:rFonts w:eastAsia="Calibri" w:cs="Calibri"/>
          <w:kern w:val="0"/>
          <w:sz w:val="28"/>
          <w:szCs w:val="28"/>
          <w:lang w:eastAsia="ar-SA"/>
        </w:rPr>
        <w:t>, ра</w:t>
      </w:r>
      <w:r>
        <w:rPr>
          <w:rFonts w:eastAsia="Calibri" w:cs="Calibri"/>
          <w:kern w:val="0"/>
          <w:sz w:val="28"/>
          <w:szCs w:val="28"/>
          <w:lang w:eastAsia="ar-SA"/>
        </w:rPr>
        <w:t>сположенный по ул. Димитрова, 111</w:t>
      </w:r>
      <w:r w:rsidR="007B2B6B">
        <w:rPr>
          <w:rFonts w:eastAsia="Calibri" w:cs="Calibri"/>
          <w:kern w:val="0"/>
          <w:sz w:val="28"/>
          <w:szCs w:val="28"/>
          <w:lang w:eastAsia="ar-SA"/>
        </w:rPr>
        <w:t>,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 для размещения дву</w:t>
      </w:r>
      <w:r w:rsidRPr="00026E3A">
        <w:rPr>
          <w:rFonts w:eastAsia="Calibri" w:cs="Calibri"/>
          <w:kern w:val="0"/>
          <w:sz w:val="28"/>
          <w:szCs w:val="28"/>
          <w:lang w:eastAsia="ar-SA"/>
        </w:rPr>
        <w:t>хэтажного жилого дома.</w:t>
      </w:r>
    </w:p>
    <w:p w:rsidR="00026E3A" w:rsidRPr="00026E3A" w:rsidRDefault="00026E3A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026E3A">
        <w:rPr>
          <w:rFonts w:eastAsia="Calibri" w:cs="Calibri"/>
          <w:kern w:val="0"/>
          <w:sz w:val="28"/>
          <w:szCs w:val="28"/>
          <w:lang w:eastAsia="ar-SA"/>
        </w:rPr>
        <w:t xml:space="preserve">Нормативный размер земельного участка, определяемый согласно </w:t>
      </w:r>
      <w:r>
        <w:rPr>
          <w:rFonts w:eastAsia="Calibri" w:cs="Calibri"/>
          <w:kern w:val="0"/>
          <w:sz w:val="28"/>
          <w:szCs w:val="28"/>
          <w:lang w:eastAsia="ar-SA"/>
        </w:rPr>
        <w:br/>
      </w:r>
      <w:r w:rsidRPr="00026E3A">
        <w:rPr>
          <w:rFonts w:eastAsia="Calibri" w:cs="Calibri"/>
          <w:kern w:val="0"/>
          <w:sz w:val="28"/>
          <w:szCs w:val="28"/>
          <w:lang w:eastAsia="ar-SA"/>
        </w:rPr>
        <w:t xml:space="preserve">СП 30-101-98:  </w:t>
      </w:r>
      <w:proofErr w:type="spellStart"/>
      <w:r w:rsidRPr="00026E3A">
        <w:rPr>
          <w:rFonts w:eastAsia="Calibri" w:cs="Calibri"/>
          <w:kern w:val="0"/>
          <w:sz w:val="28"/>
          <w:szCs w:val="28"/>
          <w:lang w:eastAsia="ar-SA"/>
        </w:rPr>
        <w:t>S</w:t>
      </w:r>
      <w:r w:rsidRPr="00026E3A">
        <w:rPr>
          <w:rFonts w:eastAsia="Calibri" w:cs="Calibri"/>
          <w:kern w:val="0"/>
          <w:sz w:val="28"/>
          <w:szCs w:val="28"/>
          <w:vertAlign w:val="subscript"/>
          <w:lang w:eastAsia="ar-SA"/>
        </w:rPr>
        <w:t>норм</w:t>
      </w:r>
      <w:proofErr w:type="gramStart"/>
      <w:r w:rsidRPr="00026E3A">
        <w:rPr>
          <w:rFonts w:eastAsia="Calibri" w:cs="Calibri"/>
          <w:kern w:val="0"/>
          <w:sz w:val="28"/>
          <w:szCs w:val="28"/>
          <w:vertAlign w:val="subscript"/>
          <w:lang w:eastAsia="ar-SA"/>
        </w:rPr>
        <w:t>.к</w:t>
      </w:r>
      <w:proofErr w:type="spellEnd"/>
      <w:proofErr w:type="gramEnd"/>
      <w:r w:rsidRPr="00026E3A">
        <w:rPr>
          <w:rFonts w:eastAsia="Calibri" w:cs="Calibri"/>
          <w:kern w:val="0"/>
          <w:sz w:val="28"/>
          <w:szCs w:val="28"/>
          <w:lang w:eastAsia="ar-SA"/>
        </w:rPr>
        <w:t>=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 </w:t>
      </w:r>
      <w:r w:rsidRPr="00026E3A">
        <w:rPr>
          <w:rFonts w:eastAsia="Calibri" w:cs="Calibri"/>
          <w:kern w:val="0"/>
          <w:sz w:val="28"/>
          <w:szCs w:val="28"/>
          <w:lang w:eastAsia="ar-SA"/>
        </w:rPr>
        <w:t>1588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 </w:t>
      </w:r>
      <w:r w:rsidRPr="00026E3A">
        <w:rPr>
          <w:rFonts w:eastAsia="Calibri" w:cs="Calibri"/>
          <w:kern w:val="0"/>
          <w:sz w:val="28"/>
          <w:szCs w:val="28"/>
          <w:lang w:eastAsia="ar-SA"/>
        </w:rPr>
        <w:t>кв.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 м.</w:t>
      </w:r>
    </w:p>
    <w:p w:rsidR="00026E3A" w:rsidRDefault="00026E3A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026E3A">
        <w:rPr>
          <w:rFonts w:eastAsia="Calibri" w:cs="Calibri"/>
          <w:kern w:val="0"/>
          <w:sz w:val="28"/>
          <w:szCs w:val="28"/>
          <w:lang w:eastAsia="ar-SA"/>
        </w:rPr>
        <w:t xml:space="preserve">Земельный участок ЗУ26 образуется путем перераспределения земельных участков с кадастровыми номерами 36:34:0303002:6, 36:34:0303002:5, 36:34:0303002:7 и земель, государственная собственность на которые не разграничена, при этом существование исходных земельных участков прекращается. </w:t>
      </w:r>
    </w:p>
    <w:p w:rsidR="00026E3A" w:rsidRPr="00026E3A" w:rsidRDefault="00026E3A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026E3A">
        <w:rPr>
          <w:rFonts w:eastAsia="Calibri" w:cs="Calibri"/>
          <w:kern w:val="0"/>
          <w:sz w:val="28"/>
          <w:szCs w:val="28"/>
          <w:lang w:eastAsia="ar-SA"/>
        </w:rPr>
        <w:t xml:space="preserve">Земельный участок расположен в зоне </w:t>
      </w:r>
      <w:r w:rsidR="00D511C8">
        <w:rPr>
          <w:rFonts w:eastAsia="Calibri" w:cs="Calibri"/>
          <w:kern w:val="0"/>
          <w:sz w:val="28"/>
          <w:szCs w:val="28"/>
          <w:lang w:eastAsia="ar-SA"/>
        </w:rPr>
        <w:t>Ж</w:t>
      </w:r>
      <w:proofErr w:type="gramStart"/>
      <w:r w:rsidR="00D511C8">
        <w:rPr>
          <w:rFonts w:eastAsia="Calibri" w:cs="Calibri"/>
          <w:kern w:val="0"/>
          <w:sz w:val="28"/>
          <w:szCs w:val="28"/>
          <w:lang w:eastAsia="ar-SA"/>
        </w:rPr>
        <w:t>М(</w:t>
      </w:r>
      <w:proofErr w:type="gramEnd"/>
      <w:r w:rsidR="00D511C8">
        <w:rPr>
          <w:rFonts w:eastAsia="Calibri" w:cs="Calibri"/>
          <w:kern w:val="0"/>
          <w:sz w:val="28"/>
          <w:szCs w:val="28"/>
          <w:lang w:eastAsia="ar-SA"/>
        </w:rPr>
        <w:t>н)</w:t>
      </w:r>
      <w:r w:rsidRPr="00026E3A">
        <w:rPr>
          <w:rFonts w:eastAsia="Calibri" w:cs="Calibri"/>
          <w:kern w:val="0"/>
          <w:sz w:val="28"/>
          <w:szCs w:val="28"/>
          <w:lang w:eastAsia="ar-SA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>
        <w:rPr>
          <w:rFonts w:eastAsia="Calibri" w:cs="Calibri"/>
          <w:kern w:val="0"/>
          <w:sz w:val="28"/>
          <w:szCs w:val="28"/>
          <w:lang w:eastAsia="ar-SA"/>
        </w:rPr>
        <w:t>как</w:t>
      </w:r>
      <w:r w:rsidRPr="00026E3A">
        <w:rPr>
          <w:rFonts w:eastAsia="Calibri" w:cs="Calibri"/>
          <w:kern w:val="0"/>
          <w:sz w:val="28"/>
          <w:szCs w:val="28"/>
          <w:lang w:eastAsia="ar-SA"/>
        </w:rPr>
        <w:t xml:space="preserve"> «Малоэтажная многоквартирная жилая застройка».</w:t>
      </w:r>
    </w:p>
    <w:p w:rsidR="005E683B" w:rsidRPr="004E34ED" w:rsidRDefault="005E683B" w:rsidP="0039006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60B3D">
        <w:rPr>
          <w:sz w:val="28"/>
          <w:szCs w:val="28"/>
        </w:rPr>
        <w:t>В соответствии со ст. 17 Правил землепол</w:t>
      </w:r>
      <w:r w:rsidRPr="004E34ED">
        <w:rPr>
          <w:sz w:val="28"/>
          <w:szCs w:val="28"/>
        </w:rPr>
        <w:t>ьзования и застройки образуемый участок относится к объектам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не соответствующим Правилам</w:t>
      </w:r>
      <w:r>
        <w:rPr>
          <w:sz w:val="28"/>
          <w:szCs w:val="28"/>
        </w:rPr>
        <w:t>.</w:t>
      </w:r>
      <w:r w:rsidRPr="004E34ED">
        <w:rPr>
          <w:sz w:val="28"/>
          <w:szCs w:val="28"/>
        </w:rPr>
        <w:t xml:space="preserve"> </w:t>
      </w:r>
      <w:r w:rsidR="007B2B6B">
        <w:rPr>
          <w:sz w:val="28"/>
          <w:szCs w:val="28"/>
        </w:rPr>
        <w:t>З</w:t>
      </w:r>
      <w:r w:rsidRPr="004E34ED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>
        <w:rPr>
          <w:sz w:val="28"/>
          <w:szCs w:val="28"/>
        </w:rPr>
        <w:t>ил землепользования и застройки</w:t>
      </w:r>
      <w:r w:rsidRPr="004E34ED">
        <w:rPr>
          <w:sz w:val="28"/>
          <w:szCs w:val="28"/>
        </w:rPr>
        <w:t xml:space="preserve"> или до вступлен</w:t>
      </w:r>
      <w:r>
        <w:rPr>
          <w:sz w:val="28"/>
          <w:szCs w:val="28"/>
        </w:rPr>
        <w:t xml:space="preserve">ия в силу изменений в Правила </w:t>
      </w:r>
      <w:r w:rsidRPr="004E34ED">
        <w:rPr>
          <w:sz w:val="28"/>
          <w:szCs w:val="28"/>
        </w:rPr>
        <w:t>землепользования и застройки, являются не соответствующими</w:t>
      </w:r>
      <w:r>
        <w:rPr>
          <w:sz w:val="28"/>
          <w:szCs w:val="28"/>
        </w:rPr>
        <w:t xml:space="preserve"> им </w:t>
      </w:r>
      <w:r w:rsidRPr="004E34ED">
        <w:rPr>
          <w:sz w:val="28"/>
          <w:szCs w:val="28"/>
        </w:rPr>
        <w:t xml:space="preserve"> в случаях, когда эти объекты:</w:t>
      </w:r>
    </w:p>
    <w:p w:rsidR="005E683B" w:rsidRPr="004E34ED" w:rsidRDefault="005E683B" w:rsidP="0039006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lastRenderedPageBreak/>
        <w:t>1)</w:t>
      </w:r>
      <w:r w:rsidRPr="004E34ED"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5E683B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2)</w:t>
      </w:r>
      <w:r w:rsidRPr="004E34ED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4E34ED">
        <w:rPr>
          <w:sz w:val="28"/>
          <w:szCs w:val="28"/>
        </w:rPr>
        <w:t>подзоны</w:t>
      </w:r>
      <w:proofErr w:type="spellEnd"/>
      <w:r w:rsidRPr="004E34ED">
        <w:rPr>
          <w:sz w:val="28"/>
          <w:szCs w:val="28"/>
        </w:rPr>
        <w:t xml:space="preserve"> территориальной зоны. 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4E34ED">
        <w:rPr>
          <w:sz w:val="28"/>
          <w:szCs w:val="28"/>
        </w:rPr>
        <w:t>Использование таких земельных участков определя</w:t>
      </w:r>
      <w:r>
        <w:rPr>
          <w:sz w:val="28"/>
          <w:szCs w:val="28"/>
        </w:rPr>
        <w:t xml:space="preserve">ется в соответствии со ст. </w:t>
      </w:r>
      <w:r w:rsidRPr="004E34ED">
        <w:rPr>
          <w:sz w:val="28"/>
          <w:szCs w:val="28"/>
        </w:rPr>
        <w:t>7 и 15 Правил землепо</w:t>
      </w:r>
      <w:r>
        <w:rPr>
          <w:sz w:val="28"/>
          <w:szCs w:val="28"/>
        </w:rPr>
        <w:t>льзования и застройки:</w:t>
      </w:r>
      <w:r w:rsidRPr="004E34ED"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4E34ED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</w:t>
      </w:r>
      <w:r>
        <w:rPr>
          <w:sz w:val="28"/>
          <w:szCs w:val="28"/>
        </w:rPr>
        <w:t>объектов культурного наследия (о</w:t>
      </w:r>
      <w:r w:rsidRPr="004E34ED">
        <w:rPr>
          <w:sz w:val="28"/>
          <w:szCs w:val="28"/>
        </w:rPr>
        <w:t>бъект капитального строительства, расположенный на земельном участке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построен в 1950 г.</w:t>
      </w:r>
      <w:r>
        <w:rPr>
          <w:sz w:val="28"/>
          <w:szCs w:val="28"/>
        </w:rPr>
        <w:t>).</w:t>
      </w:r>
    </w:p>
    <w:p w:rsidR="00F21D2A" w:rsidRPr="004E34ED" w:rsidRDefault="00F21D2A" w:rsidP="00A86B7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5E683B"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</w:t>
      </w:r>
      <w:r w:rsidR="005E683B">
        <w:rPr>
          <w:sz w:val="28"/>
          <w:szCs w:val="28"/>
        </w:rPr>
        <w:t>рриториальной зоны Ж</w:t>
      </w:r>
      <w:proofErr w:type="gramStart"/>
      <w:r w:rsidR="005E683B">
        <w:rPr>
          <w:sz w:val="28"/>
          <w:szCs w:val="28"/>
        </w:rPr>
        <w:t>М(</w:t>
      </w:r>
      <w:proofErr w:type="gramEnd"/>
      <w:r w:rsidR="005E683B">
        <w:rPr>
          <w:sz w:val="28"/>
          <w:szCs w:val="28"/>
        </w:rPr>
        <w:t>н), а так</w:t>
      </w:r>
      <w:r w:rsidRPr="004E34ED">
        <w:rPr>
          <w:sz w:val="28"/>
          <w:szCs w:val="28"/>
        </w:rPr>
        <w:t>же фактического местоположения занимаемой территории.</w:t>
      </w:r>
    </w:p>
    <w:p w:rsidR="00026E3A" w:rsidRDefault="00026E3A" w:rsidP="00A86B7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</w:t>
      </w:r>
      <w:r w:rsidR="00E76867">
        <w:rPr>
          <w:rFonts w:eastAsia="Calibri" w:cs="Calibri"/>
          <w:kern w:val="0"/>
          <w:sz w:val="28"/>
          <w:szCs w:val="28"/>
          <w:lang w:eastAsia="ar-SA"/>
        </w:rPr>
        <w:t>стка представлена в таблице № 29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026E3A" w:rsidRPr="00322C78" w:rsidRDefault="00E76867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lastRenderedPageBreak/>
        <w:t>Таблица № 29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026E3A" w:rsidRPr="0081578C" w:rsidTr="00026E3A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6E3A" w:rsidRPr="0081578C" w:rsidRDefault="00026E3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6E3A" w:rsidRPr="0081578C" w:rsidRDefault="00026E3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026E3A" w:rsidRPr="0081578C" w:rsidTr="00026E3A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6E3A" w:rsidRPr="0081578C" w:rsidRDefault="00026E3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6E3A" w:rsidRPr="0081578C" w:rsidRDefault="00026E3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6E3A" w:rsidRPr="0081578C" w:rsidRDefault="00026E3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513471,76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1304793,48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513462,78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1304800,91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513443,26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1304827,08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513440,78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1304825,21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513438,62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1304828,06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513414,68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1304808,64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513409,52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1304805,41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513432,93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1304770,94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513442,55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1304771,91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513470,29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1304792,40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513471,76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1304793,48</w:t>
            </w:r>
          </w:p>
        </w:tc>
      </w:tr>
    </w:tbl>
    <w:p w:rsidR="00026E3A" w:rsidRPr="00390065" w:rsidRDefault="00026E3A" w:rsidP="006B5C4B">
      <w:pPr>
        <w:widowControl/>
        <w:tabs>
          <w:tab w:val="left" w:pos="426"/>
        </w:tabs>
        <w:spacing w:line="372" w:lineRule="auto"/>
        <w:ind w:firstLine="709"/>
        <w:rPr>
          <w:sz w:val="18"/>
          <w:szCs w:val="18"/>
        </w:rPr>
      </w:pPr>
    </w:p>
    <w:p w:rsidR="00E76867" w:rsidRPr="00026E3A" w:rsidRDefault="00E76867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27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27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E76867" w:rsidRDefault="00E76867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E76867">
        <w:rPr>
          <w:rFonts w:eastAsia="Calibri" w:cs="Calibri"/>
          <w:kern w:val="0"/>
          <w:sz w:val="28"/>
          <w:szCs w:val="28"/>
          <w:lang w:eastAsia="ar-SA"/>
        </w:rPr>
        <w:t>Проектом межевания предлагается образовать земельны</w:t>
      </w:r>
      <w:r>
        <w:rPr>
          <w:rFonts w:eastAsia="Calibri" w:cs="Calibri"/>
          <w:kern w:val="0"/>
          <w:sz w:val="28"/>
          <w:szCs w:val="28"/>
          <w:lang w:eastAsia="ar-SA"/>
        </w:rPr>
        <w:t>й участок площадью 2115 кв. м</w:t>
      </w:r>
      <w:r w:rsidRPr="00E76867">
        <w:rPr>
          <w:rFonts w:eastAsia="Calibri" w:cs="Calibri"/>
          <w:kern w:val="0"/>
          <w:sz w:val="28"/>
          <w:szCs w:val="28"/>
          <w:lang w:eastAsia="ar-SA"/>
        </w:rPr>
        <w:t>, ра</w:t>
      </w:r>
      <w:r>
        <w:rPr>
          <w:rFonts w:eastAsia="Calibri" w:cs="Calibri"/>
          <w:kern w:val="0"/>
          <w:sz w:val="28"/>
          <w:szCs w:val="28"/>
          <w:lang w:eastAsia="ar-SA"/>
        </w:rPr>
        <w:t>сположенный по пер. Уточкина, 1</w:t>
      </w:r>
      <w:r w:rsidR="007B2B6B">
        <w:rPr>
          <w:rFonts w:eastAsia="Calibri" w:cs="Calibri"/>
          <w:kern w:val="0"/>
          <w:sz w:val="28"/>
          <w:szCs w:val="28"/>
          <w:lang w:eastAsia="ar-SA"/>
        </w:rPr>
        <w:t>,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 для размещения дву</w:t>
      </w:r>
      <w:r w:rsidRPr="00E76867">
        <w:rPr>
          <w:rFonts w:eastAsia="Calibri" w:cs="Calibri"/>
          <w:kern w:val="0"/>
          <w:sz w:val="28"/>
          <w:szCs w:val="28"/>
          <w:lang w:eastAsia="ar-SA"/>
        </w:rPr>
        <w:t>хэтажного жилого дома.</w:t>
      </w:r>
    </w:p>
    <w:p w:rsidR="00F21D2A" w:rsidRPr="00E76867" w:rsidRDefault="00F21D2A" w:rsidP="00F21D2A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E76867">
        <w:rPr>
          <w:rFonts w:eastAsia="Calibri" w:cs="Calibri"/>
          <w:kern w:val="0"/>
          <w:sz w:val="28"/>
          <w:szCs w:val="28"/>
          <w:lang w:eastAsia="ar-SA"/>
        </w:rPr>
        <w:t xml:space="preserve">Нормативный размер земельного участка, определяемый согласно </w:t>
      </w:r>
      <w:r>
        <w:rPr>
          <w:rFonts w:eastAsia="Calibri" w:cs="Calibri"/>
          <w:kern w:val="0"/>
          <w:sz w:val="28"/>
          <w:szCs w:val="28"/>
          <w:lang w:eastAsia="ar-SA"/>
        </w:rPr>
        <w:br/>
      </w:r>
      <w:r w:rsidRPr="00E76867">
        <w:rPr>
          <w:rFonts w:eastAsia="Calibri" w:cs="Calibri"/>
          <w:kern w:val="0"/>
          <w:sz w:val="28"/>
          <w:szCs w:val="28"/>
          <w:lang w:eastAsia="ar-SA"/>
        </w:rPr>
        <w:t xml:space="preserve">СП 30-101-98:  </w:t>
      </w:r>
      <w:proofErr w:type="spellStart"/>
      <w:r w:rsidRPr="00E76867">
        <w:rPr>
          <w:rFonts w:eastAsia="Calibri" w:cs="Calibri"/>
          <w:kern w:val="0"/>
          <w:sz w:val="28"/>
          <w:szCs w:val="28"/>
          <w:lang w:eastAsia="ar-SA"/>
        </w:rPr>
        <w:t>S</w:t>
      </w:r>
      <w:r w:rsidRPr="00E76867">
        <w:rPr>
          <w:rFonts w:eastAsia="Calibri" w:cs="Calibri"/>
          <w:kern w:val="0"/>
          <w:sz w:val="28"/>
          <w:szCs w:val="28"/>
          <w:vertAlign w:val="subscript"/>
          <w:lang w:eastAsia="ar-SA"/>
        </w:rPr>
        <w:t>норм</w:t>
      </w:r>
      <w:proofErr w:type="gramStart"/>
      <w:r w:rsidRPr="00E76867">
        <w:rPr>
          <w:rFonts w:eastAsia="Calibri" w:cs="Calibri"/>
          <w:kern w:val="0"/>
          <w:sz w:val="28"/>
          <w:szCs w:val="28"/>
          <w:vertAlign w:val="subscript"/>
          <w:lang w:eastAsia="ar-SA"/>
        </w:rPr>
        <w:t>.к</w:t>
      </w:r>
      <w:proofErr w:type="spellEnd"/>
      <w:proofErr w:type="gramEnd"/>
      <w:r w:rsidRPr="00E76867">
        <w:rPr>
          <w:rFonts w:eastAsia="Calibri" w:cs="Calibri"/>
          <w:kern w:val="0"/>
          <w:sz w:val="28"/>
          <w:szCs w:val="28"/>
          <w:lang w:eastAsia="ar-SA"/>
        </w:rPr>
        <w:t>=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 </w:t>
      </w:r>
      <w:r w:rsidRPr="00E76867">
        <w:rPr>
          <w:rFonts w:eastAsia="Calibri" w:cs="Calibri"/>
          <w:kern w:val="0"/>
          <w:sz w:val="28"/>
          <w:szCs w:val="28"/>
          <w:lang w:eastAsia="ar-SA"/>
        </w:rPr>
        <w:t>628 кв.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 м.</w:t>
      </w:r>
    </w:p>
    <w:p w:rsidR="00E76867" w:rsidRPr="00E76867" w:rsidRDefault="00E76867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E76867">
        <w:rPr>
          <w:rFonts w:eastAsia="Calibri" w:cs="Calibri"/>
          <w:kern w:val="0"/>
          <w:sz w:val="28"/>
          <w:szCs w:val="28"/>
          <w:lang w:eastAsia="ar-SA"/>
        </w:rPr>
        <w:t xml:space="preserve">Земельный участок ЗУ27 образуется из земель, государственная собственность на которые не разграничена. </w:t>
      </w:r>
    </w:p>
    <w:p w:rsidR="00E76867" w:rsidRDefault="00E76867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E76867">
        <w:rPr>
          <w:rFonts w:eastAsia="Calibri" w:cs="Calibri"/>
          <w:kern w:val="0"/>
          <w:sz w:val="28"/>
          <w:szCs w:val="28"/>
          <w:lang w:eastAsia="ar-SA"/>
        </w:rPr>
        <w:t>По данным кадастрового плана территории</w:t>
      </w:r>
      <w:r w:rsidR="007B2B6B">
        <w:rPr>
          <w:rFonts w:eastAsia="Calibri" w:cs="Calibri"/>
          <w:kern w:val="0"/>
          <w:sz w:val="28"/>
          <w:szCs w:val="28"/>
          <w:lang w:eastAsia="ar-SA"/>
        </w:rPr>
        <w:t xml:space="preserve"> от 18.10.2021</w:t>
      </w:r>
      <w:r w:rsidR="007B2B6B">
        <w:rPr>
          <w:rFonts w:eastAsia="Calibri" w:cs="Calibri"/>
          <w:kern w:val="0"/>
          <w:sz w:val="28"/>
          <w:szCs w:val="28"/>
          <w:lang w:eastAsia="ar-SA"/>
        </w:rPr>
        <w:br/>
      </w:r>
      <w:r w:rsidRPr="00E76867">
        <w:rPr>
          <w:rFonts w:eastAsia="Calibri" w:cs="Calibri"/>
          <w:kern w:val="0"/>
          <w:sz w:val="28"/>
          <w:szCs w:val="28"/>
          <w:lang w:eastAsia="ar-SA"/>
        </w:rPr>
        <w:t xml:space="preserve"> № КУВИ-999/2021-992353 имеются сведения о ранее учтенном земельном участке под размещение многоквартирного жилого дома, расположенного </w:t>
      </w:r>
      <w:r w:rsidR="007B2B6B">
        <w:rPr>
          <w:rFonts w:eastAsia="Calibri" w:cs="Calibri"/>
          <w:kern w:val="0"/>
          <w:sz w:val="28"/>
          <w:szCs w:val="28"/>
          <w:lang w:eastAsia="ar-SA"/>
        </w:rPr>
        <w:br/>
      </w:r>
      <w:r w:rsidRPr="00E76867">
        <w:rPr>
          <w:rFonts w:eastAsia="Calibri" w:cs="Calibri"/>
          <w:kern w:val="0"/>
          <w:sz w:val="28"/>
          <w:szCs w:val="28"/>
          <w:lang w:eastAsia="ar-SA"/>
        </w:rPr>
        <w:t>по адресу</w:t>
      </w:r>
      <w:r>
        <w:rPr>
          <w:rFonts w:eastAsia="Calibri" w:cs="Calibri"/>
          <w:kern w:val="0"/>
          <w:sz w:val="28"/>
          <w:szCs w:val="28"/>
          <w:lang w:eastAsia="ar-SA"/>
        </w:rPr>
        <w:t>:</w:t>
      </w:r>
      <w:r w:rsidR="007B2B6B">
        <w:rPr>
          <w:rFonts w:eastAsia="Calibri" w:cs="Calibri"/>
          <w:kern w:val="0"/>
          <w:sz w:val="28"/>
          <w:szCs w:val="28"/>
          <w:lang w:eastAsia="ar-SA"/>
        </w:rPr>
        <w:t xml:space="preserve"> Воронежская обл.</w:t>
      </w:r>
      <w:r w:rsidRPr="00E76867">
        <w:rPr>
          <w:rFonts w:eastAsia="Calibri" w:cs="Calibri"/>
          <w:kern w:val="0"/>
          <w:sz w:val="28"/>
          <w:szCs w:val="28"/>
          <w:lang w:eastAsia="ar-SA"/>
        </w:rPr>
        <w:t>, г. Воронеж, пер. Уточкина, д.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 </w:t>
      </w:r>
      <w:r w:rsidRPr="00E76867">
        <w:rPr>
          <w:rFonts w:eastAsia="Calibri" w:cs="Calibri"/>
          <w:kern w:val="0"/>
          <w:sz w:val="28"/>
          <w:szCs w:val="28"/>
          <w:lang w:eastAsia="ar-SA"/>
        </w:rPr>
        <w:t>1</w:t>
      </w:r>
      <w:r w:rsidR="007B2B6B">
        <w:rPr>
          <w:rFonts w:eastAsia="Calibri" w:cs="Calibri"/>
          <w:kern w:val="0"/>
          <w:sz w:val="28"/>
          <w:szCs w:val="28"/>
          <w:lang w:eastAsia="ar-SA"/>
        </w:rPr>
        <w:t>,</w:t>
      </w:r>
      <w:r w:rsidRPr="00E76867">
        <w:rPr>
          <w:rFonts w:eastAsia="Calibri" w:cs="Calibri"/>
          <w:kern w:val="0"/>
          <w:sz w:val="28"/>
          <w:szCs w:val="28"/>
          <w:lang w:eastAsia="ar-SA"/>
        </w:rPr>
        <w:t xml:space="preserve"> кадастровый номер земельного участка 36:34:0303002:1. Площадь земельного участ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ка </w:t>
      </w:r>
      <w:r w:rsidR="007B2B6B">
        <w:rPr>
          <w:rFonts w:eastAsia="Calibri" w:cs="Calibri"/>
          <w:kern w:val="0"/>
          <w:sz w:val="28"/>
          <w:szCs w:val="28"/>
          <w:lang w:eastAsia="ar-SA"/>
        </w:rPr>
        <w:br/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по сведениям ЕГРН </w:t>
      </w:r>
      <w:r w:rsidR="007B2B6B">
        <w:rPr>
          <w:rFonts w:eastAsia="Calibri" w:cs="Calibri"/>
          <w:kern w:val="0"/>
          <w:sz w:val="28"/>
          <w:szCs w:val="28"/>
          <w:lang w:eastAsia="ar-SA"/>
        </w:rPr>
        <w:t xml:space="preserve">– </w:t>
      </w:r>
      <w:r>
        <w:rPr>
          <w:rFonts w:eastAsia="Calibri" w:cs="Calibri"/>
          <w:kern w:val="0"/>
          <w:sz w:val="28"/>
          <w:szCs w:val="28"/>
          <w:lang w:eastAsia="ar-SA"/>
        </w:rPr>
        <w:t>2080 кв. м</w:t>
      </w:r>
      <w:r w:rsidR="007B2B6B">
        <w:rPr>
          <w:rFonts w:eastAsia="Calibri" w:cs="Calibri"/>
          <w:kern w:val="0"/>
          <w:sz w:val="28"/>
          <w:szCs w:val="28"/>
          <w:lang w:eastAsia="ar-SA"/>
        </w:rPr>
        <w:t>. К</w:t>
      </w:r>
      <w:r w:rsidRPr="00E76867">
        <w:rPr>
          <w:rFonts w:eastAsia="Calibri" w:cs="Calibri"/>
          <w:kern w:val="0"/>
          <w:sz w:val="28"/>
          <w:szCs w:val="28"/>
          <w:lang w:eastAsia="ar-SA"/>
        </w:rPr>
        <w:t>роме того</w:t>
      </w:r>
      <w:r w:rsidR="007B2B6B">
        <w:rPr>
          <w:rFonts w:eastAsia="Calibri" w:cs="Calibri"/>
          <w:kern w:val="0"/>
          <w:sz w:val="28"/>
          <w:szCs w:val="28"/>
          <w:lang w:eastAsia="ar-SA"/>
        </w:rPr>
        <w:t>,</w:t>
      </w:r>
      <w:r w:rsidRPr="00E76867">
        <w:rPr>
          <w:rFonts w:eastAsia="Calibri" w:cs="Calibri"/>
          <w:kern w:val="0"/>
          <w:sz w:val="28"/>
          <w:szCs w:val="28"/>
          <w:lang w:eastAsia="ar-SA"/>
        </w:rPr>
        <w:t xml:space="preserve"> границы данного земельного участка не установлены в соответствии с требованиями действующего законодательства и подлежат уточнению. </w:t>
      </w:r>
    </w:p>
    <w:p w:rsidR="00F21D2A" w:rsidRPr="00E76867" w:rsidRDefault="00E76867" w:rsidP="00A86B7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E76867">
        <w:rPr>
          <w:rFonts w:eastAsia="Calibri" w:cs="Calibri"/>
          <w:kern w:val="0"/>
          <w:sz w:val="28"/>
          <w:szCs w:val="28"/>
          <w:lang w:eastAsia="ar-SA"/>
        </w:rPr>
        <w:t xml:space="preserve">Вид разрешенного использования образуемого земельного участка устанавливается в соответствии с Классификатором </w:t>
      </w:r>
      <w:r>
        <w:rPr>
          <w:rFonts w:eastAsia="Calibri" w:cs="Calibri"/>
          <w:kern w:val="0"/>
          <w:sz w:val="28"/>
          <w:szCs w:val="28"/>
          <w:lang w:eastAsia="ar-SA"/>
        </w:rPr>
        <w:t>как</w:t>
      </w:r>
      <w:r w:rsidRPr="00E76867">
        <w:rPr>
          <w:rFonts w:eastAsia="Calibri" w:cs="Calibri"/>
          <w:kern w:val="0"/>
          <w:sz w:val="28"/>
          <w:szCs w:val="28"/>
          <w:lang w:eastAsia="ar-SA"/>
        </w:rPr>
        <w:t xml:space="preserve"> «Малоэтажная многоквартирная жилая застройка».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60B3D">
        <w:rPr>
          <w:sz w:val="28"/>
          <w:szCs w:val="28"/>
        </w:rPr>
        <w:t>В соответствии со ст. 17 Правил землепол</w:t>
      </w:r>
      <w:r w:rsidRPr="004E34ED">
        <w:rPr>
          <w:sz w:val="28"/>
          <w:szCs w:val="28"/>
        </w:rPr>
        <w:t xml:space="preserve">ьзования и застройки </w:t>
      </w:r>
      <w:r w:rsidRPr="004E34ED">
        <w:rPr>
          <w:sz w:val="28"/>
          <w:szCs w:val="28"/>
        </w:rPr>
        <w:lastRenderedPageBreak/>
        <w:t>образуемый участок относится к объектам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не соответствующим Правилам</w:t>
      </w:r>
      <w:r>
        <w:rPr>
          <w:sz w:val="28"/>
          <w:szCs w:val="28"/>
        </w:rPr>
        <w:t>.</w:t>
      </w:r>
      <w:r w:rsidRPr="004E34ED">
        <w:rPr>
          <w:sz w:val="28"/>
          <w:szCs w:val="28"/>
        </w:rPr>
        <w:t xml:space="preserve"> </w:t>
      </w:r>
      <w:r w:rsidR="007B2B6B">
        <w:rPr>
          <w:sz w:val="28"/>
          <w:szCs w:val="28"/>
        </w:rPr>
        <w:t>З</w:t>
      </w:r>
      <w:r w:rsidRPr="004E34ED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>
        <w:rPr>
          <w:sz w:val="28"/>
          <w:szCs w:val="28"/>
        </w:rPr>
        <w:t>ил землепользования и застройки</w:t>
      </w:r>
      <w:r w:rsidRPr="004E34ED">
        <w:rPr>
          <w:sz w:val="28"/>
          <w:szCs w:val="28"/>
        </w:rPr>
        <w:t xml:space="preserve"> или до вступлен</w:t>
      </w:r>
      <w:r>
        <w:rPr>
          <w:sz w:val="28"/>
          <w:szCs w:val="28"/>
        </w:rPr>
        <w:t xml:space="preserve">ия в силу изменений в Правила </w:t>
      </w:r>
      <w:r w:rsidRPr="004E34ED">
        <w:rPr>
          <w:sz w:val="28"/>
          <w:szCs w:val="28"/>
        </w:rPr>
        <w:t>землепользования и застройки, являются не соответствующими</w:t>
      </w:r>
      <w:r>
        <w:rPr>
          <w:sz w:val="28"/>
          <w:szCs w:val="28"/>
        </w:rPr>
        <w:t xml:space="preserve"> им </w:t>
      </w:r>
      <w:r w:rsidRPr="004E34ED">
        <w:rPr>
          <w:sz w:val="28"/>
          <w:szCs w:val="28"/>
        </w:rPr>
        <w:t xml:space="preserve"> в случаях, когда эти объекты: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1)</w:t>
      </w:r>
      <w:r w:rsidRPr="004E34ED"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5E683B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2)</w:t>
      </w:r>
      <w:r w:rsidRPr="004E34ED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4E34ED">
        <w:rPr>
          <w:sz w:val="28"/>
          <w:szCs w:val="28"/>
        </w:rPr>
        <w:t>подзоны</w:t>
      </w:r>
      <w:proofErr w:type="spellEnd"/>
      <w:r w:rsidRPr="004E34ED">
        <w:rPr>
          <w:sz w:val="28"/>
          <w:szCs w:val="28"/>
        </w:rPr>
        <w:t xml:space="preserve"> территориальной зоны. 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4E34ED">
        <w:rPr>
          <w:sz w:val="28"/>
          <w:szCs w:val="28"/>
        </w:rPr>
        <w:t>Использование таких земельных участков определя</w:t>
      </w:r>
      <w:r>
        <w:rPr>
          <w:sz w:val="28"/>
          <w:szCs w:val="28"/>
        </w:rPr>
        <w:t xml:space="preserve">ется в соответствии со ст. </w:t>
      </w:r>
      <w:r w:rsidRPr="004E34ED">
        <w:rPr>
          <w:sz w:val="28"/>
          <w:szCs w:val="28"/>
        </w:rPr>
        <w:t>7 и 15 Правил землепо</w:t>
      </w:r>
      <w:r>
        <w:rPr>
          <w:sz w:val="28"/>
          <w:szCs w:val="28"/>
        </w:rPr>
        <w:t>льзования и застройки:</w:t>
      </w:r>
      <w:r w:rsidRPr="004E34ED"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4E34ED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</w:t>
      </w:r>
      <w:r>
        <w:rPr>
          <w:sz w:val="28"/>
          <w:szCs w:val="28"/>
        </w:rPr>
        <w:t>объектов культурного наследия (о</w:t>
      </w:r>
      <w:r w:rsidRPr="004E34ED">
        <w:rPr>
          <w:sz w:val="28"/>
          <w:szCs w:val="28"/>
        </w:rPr>
        <w:t>бъект капитального строительства, расположенный на земельном участке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построен в 1950 г.</w:t>
      </w:r>
      <w:r>
        <w:rPr>
          <w:sz w:val="28"/>
          <w:szCs w:val="28"/>
        </w:rPr>
        <w:t>).</w:t>
      </w:r>
    </w:p>
    <w:p w:rsidR="00F21D2A" w:rsidRPr="004E34ED" w:rsidRDefault="00F21D2A" w:rsidP="00F21D2A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5E683B"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</w:t>
      </w:r>
      <w:r w:rsidRPr="004E34ED">
        <w:rPr>
          <w:sz w:val="28"/>
          <w:szCs w:val="28"/>
        </w:rPr>
        <w:lastRenderedPageBreak/>
        <w:t>проектирования. Площадь образуемого земельного участка больше нормативной площади в силу сложившихся планировочных особенностей квартала и границ те</w:t>
      </w:r>
      <w:r w:rsidR="005E683B">
        <w:rPr>
          <w:sz w:val="28"/>
          <w:szCs w:val="28"/>
        </w:rPr>
        <w:t>рриториальной зоны Ж</w:t>
      </w:r>
      <w:proofErr w:type="gramStart"/>
      <w:r w:rsidR="005E683B">
        <w:rPr>
          <w:sz w:val="28"/>
          <w:szCs w:val="28"/>
        </w:rPr>
        <w:t>М(</w:t>
      </w:r>
      <w:proofErr w:type="gramEnd"/>
      <w:r w:rsidR="005E683B">
        <w:rPr>
          <w:sz w:val="28"/>
          <w:szCs w:val="28"/>
        </w:rPr>
        <w:t>н), а так</w:t>
      </w:r>
      <w:r w:rsidRPr="004E34ED">
        <w:rPr>
          <w:sz w:val="28"/>
          <w:szCs w:val="28"/>
        </w:rPr>
        <w:t>же фактического местоположения занимаемой территории.</w:t>
      </w:r>
    </w:p>
    <w:p w:rsidR="00026E3A" w:rsidRPr="00D7615A" w:rsidRDefault="00026E3A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</w:t>
      </w:r>
      <w:r w:rsidR="00E76867">
        <w:rPr>
          <w:rFonts w:eastAsia="Calibri" w:cs="Calibri"/>
          <w:kern w:val="0"/>
          <w:sz w:val="28"/>
          <w:szCs w:val="28"/>
          <w:lang w:eastAsia="ar-SA"/>
        </w:rPr>
        <w:t>30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026E3A" w:rsidRPr="00322C78" w:rsidRDefault="00026E3A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</w:t>
      </w:r>
      <w:r w:rsidR="00E76867">
        <w:rPr>
          <w:rFonts w:eastAsia="Calibri" w:cs="Calibri"/>
          <w:kern w:val="0"/>
          <w:sz w:val="28"/>
          <w:szCs w:val="28"/>
          <w:lang w:eastAsia="ar-SA"/>
        </w:rPr>
        <w:t>30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026E3A" w:rsidRPr="0081578C" w:rsidTr="00026E3A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6E3A" w:rsidRPr="0081578C" w:rsidRDefault="00026E3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6E3A" w:rsidRPr="0081578C" w:rsidRDefault="00026E3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026E3A" w:rsidRPr="0081578C" w:rsidTr="00026E3A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6E3A" w:rsidRPr="0081578C" w:rsidRDefault="00026E3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6E3A" w:rsidRPr="0081578C" w:rsidRDefault="00026E3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6E3A" w:rsidRPr="0081578C" w:rsidRDefault="00026E3A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513443,26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1304827,08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513406,51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1304880,65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513382,26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1304863,66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513406,01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1304830,93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513399,83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1304826,43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513414,68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1304808,64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513438,62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1304828,06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513440,78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1304825,21</w:t>
            </w:r>
          </w:p>
        </w:tc>
      </w:tr>
      <w:tr w:rsidR="00F21D2A" w:rsidRPr="0081578C" w:rsidTr="00026E3A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513443,26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1304827,08</w:t>
            </w:r>
          </w:p>
        </w:tc>
      </w:tr>
    </w:tbl>
    <w:p w:rsidR="00390065" w:rsidRDefault="00390065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E76867" w:rsidRPr="00026E3A" w:rsidRDefault="00E76867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28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28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E76867" w:rsidRPr="00E76867" w:rsidRDefault="00E76867" w:rsidP="006B5C4B">
      <w:pPr>
        <w:widowControl/>
        <w:tabs>
          <w:tab w:val="left" w:pos="0"/>
        </w:tabs>
        <w:suppressAutoHyphens w:val="0"/>
        <w:autoSpaceDN/>
        <w:spacing w:before="20" w:afterLines="20" w:after="48" w:line="360" w:lineRule="auto"/>
        <w:ind w:right="-1" w:firstLine="709"/>
        <w:contextualSpacing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E76867">
        <w:rPr>
          <w:rFonts w:eastAsiaTheme="minorHAnsi"/>
          <w:kern w:val="0"/>
          <w:sz w:val="28"/>
          <w:szCs w:val="28"/>
          <w:lang w:eastAsia="en-US"/>
        </w:rPr>
        <w:t xml:space="preserve">Проектом межевания предлагается образовать земельный участок </w:t>
      </w:r>
      <w:r>
        <w:rPr>
          <w:rFonts w:eastAsiaTheme="minorHAnsi"/>
          <w:kern w:val="0"/>
          <w:sz w:val="28"/>
          <w:szCs w:val="28"/>
          <w:lang w:eastAsia="en-US"/>
        </w:rPr>
        <w:t xml:space="preserve">площадью </w:t>
      </w:r>
      <w:r w:rsidR="00F21D2A">
        <w:rPr>
          <w:rFonts w:eastAsiaTheme="minorHAnsi"/>
          <w:kern w:val="0"/>
          <w:sz w:val="28"/>
          <w:szCs w:val="28"/>
          <w:lang w:eastAsia="en-US"/>
        </w:rPr>
        <w:t>2280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кв. м, расположенный по ул. Димитрова, </w:t>
      </w:r>
      <w:r w:rsidRPr="00E76867">
        <w:rPr>
          <w:rFonts w:eastAsiaTheme="minorHAnsi"/>
          <w:kern w:val="0"/>
          <w:sz w:val="28"/>
          <w:szCs w:val="28"/>
          <w:lang w:eastAsia="en-US"/>
        </w:rPr>
        <w:t xml:space="preserve">113, 115. </w:t>
      </w:r>
    </w:p>
    <w:p w:rsidR="00A86B7B" w:rsidRDefault="00E76867" w:rsidP="00A86B7B">
      <w:pPr>
        <w:tabs>
          <w:tab w:val="left" w:pos="0"/>
        </w:tabs>
        <w:suppressAutoHyphens w:val="0"/>
        <w:autoSpaceDN/>
        <w:spacing w:before="20" w:afterLines="20" w:after="48" w:line="360" w:lineRule="auto"/>
        <w:ind w:firstLine="709"/>
        <w:contextualSpacing/>
        <w:textAlignment w:val="auto"/>
        <w:rPr>
          <w:kern w:val="0"/>
          <w:sz w:val="28"/>
          <w:szCs w:val="28"/>
        </w:rPr>
      </w:pPr>
      <w:r w:rsidRPr="00E76867">
        <w:rPr>
          <w:rFonts w:eastAsiaTheme="minorHAnsi"/>
          <w:kern w:val="0"/>
          <w:sz w:val="28"/>
          <w:szCs w:val="28"/>
          <w:lang w:eastAsia="en-US"/>
        </w:rPr>
        <w:t xml:space="preserve">Земельный участок ЗУ28 </w:t>
      </w:r>
      <w:r w:rsidRPr="00E76867">
        <w:rPr>
          <w:kern w:val="0"/>
          <w:sz w:val="28"/>
          <w:szCs w:val="28"/>
        </w:rPr>
        <w:t>образуется путем перераспределения земельных участков с кадастровыми номерами 36:34:0303002:7, 36:34:0303002:8</w:t>
      </w:r>
      <w:r>
        <w:rPr>
          <w:kern w:val="0"/>
          <w:sz w:val="28"/>
          <w:szCs w:val="28"/>
        </w:rPr>
        <w:t xml:space="preserve"> </w:t>
      </w:r>
      <w:r w:rsidRPr="00E76867">
        <w:rPr>
          <w:kern w:val="0"/>
          <w:sz w:val="28"/>
          <w:szCs w:val="28"/>
        </w:rPr>
        <w:t xml:space="preserve">и земель, государственная собственность на которые не разграничена, при этом существование исходных земельных участков прекращается. </w:t>
      </w:r>
    </w:p>
    <w:p w:rsidR="00E76867" w:rsidRPr="00E76867" w:rsidRDefault="00E76867" w:rsidP="00A86B7B">
      <w:pPr>
        <w:widowControl/>
        <w:tabs>
          <w:tab w:val="left" w:pos="0"/>
        </w:tabs>
        <w:suppressAutoHyphens w:val="0"/>
        <w:autoSpaceDN/>
        <w:spacing w:before="20" w:afterLines="20" w:after="48" w:line="360" w:lineRule="auto"/>
        <w:ind w:firstLine="709"/>
        <w:contextualSpacing/>
        <w:textAlignment w:val="auto"/>
        <w:rPr>
          <w:kern w:val="0"/>
          <w:sz w:val="28"/>
          <w:szCs w:val="28"/>
        </w:rPr>
      </w:pPr>
      <w:r w:rsidRPr="00E76867">
        <w:rPr>
          <w:kern w:val="0"/>
          <w:sz w:val="28"/>
          <w:szCs w:val="28"/>
        </w:rPr>
        <w:t xml:space="preserve">Земельный участок расположен в зоне </w:t>
      </w:r>
      <w:r w:rsidR="00F21D2A">
        <w:rPr>
          <w:kern w:val="0"/>
          <w:sz w:val="28"/>
          <w:szCs w:val="28"/>
        </w:rPr>
        <w:t>Ж</w:t>
      </w:r>
      <w:proofErr w:type="gramStart"/>
      <w:r w:rsidR="00F21D2A">
        <w:rPr>
          <w:kern w:val="0"/>
          <w:sz w:val="28"/>
          <w:szCs w:val="28"/>
        </w:rPr>
        <w:t>М(</w:t>
      </w:r>
      <w:proofErr w:type="gramEnd"/>
      <w:r w:rsidR="00F21D2A">
        <w:rPr>
          <w:kern w:val="0"/>
          <w:sz w:val="28"/>
          <w:szCs w:val="28"/>
        </w:rPr>
        <w:t>н)</w:t>
      </w:r>
      <w:r w:rsidRPr="00E76867">
        <w:rPr>
          <w:kern w:val="0"/>
          <w:sz w:val="28"/>
          <w:szCs w:val="28"/>
        </w:rPr>
        <w:t>.</w:t>
      </w:r>
      <w:r>
        <w:rPr>
          <w:kern w:val="0"/>
          <w:sz w:val="28"/>
          <w:szCs w:val="28"/>
        </w:rPr>
        <w:t xml:space="preserve"> </w:t>
      </w:r>
      <w:r w:rsidRPr="00E76867">
        <w:rPr>
          <w:kern w:val="0"/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</w:t>
      </w:r>
      <w:r>
        <w:rPr>
          <w:kern w:val="0"/>
          <w:sz w:val="28"/>
          <w:szCs w:val="28"/>
        </w:rPr>
        <w:t xml:space="preserve">как </w:t>
      </w:r>
      <w:r w:rsidRPr="00E76867">
        <w:rPr>
          <w:kern w:val="0"/>
          <w:sz w:val="28"/>
          <w:szCs w:val="28"/>
        </w:rPr>
        <w:t>«</w:t>
      </w:r>
      <w:proofErr w:type="spellStart"/>
      <w:r w:rsidR="00F21D2A">
        <w:rPr>
          <w:kern w:val="0"/>
          <w:sz w:val="28"/>
          <w:szCs w:val="28"/>
        </w:rPr>
        <w:t>Средне</w:t>
      </w:r>
      <w:r w:rsidRPr="00E76867">
        <w:rPr>
          <w:kern w:val="0"/>
          <w:sz w:val="28"/>
          <w:szCs w:val="28"/>
        </w:rPr>
        <w:t>этажная</w:t>
      </w:r>
      <w:proofErr w:type="spellEnd"/>
      <w:r w:rsidRPr="00E76867">
        <w:rPr>
          <w:kern w:val="0"/>
          <w:sz w:val="28"/>
          <w:szCs w:val="28"/>
        </w:rPr>
        <w:t xml:space="preserve"> жилая застройка».</w:t>
      </w:r>
    </w:p>
    <w:p w:rsidR="00E76867" w:rsidRPr="00E76867" w:rsidRDefault="00E76867" w:rsidP="00A86B7B">
      <w:pPr>
        <w:widowControl/>
        <w:tabs>
          <w:tab w:val="left" w:pos="0"/>
        </w:tabs>
        <w:suppressAutoHyphens w:val="0"/>
        <w:autoSpaceDN/>
        <w:spacing w:before="20" w:afterLines="20" w:after="48" w:line="360" w:lineRule="auto"/>
        <w:ind w:firstLine="709"/>
        <w:contextualSpacing/>
        <w:textAlignment w:val="auto"/>
        <w:rPr>
          <w:kern w:val="0"/>
          <w:sz w:val="28"/>
          <w:szCs w:val="28"/>
        </w:rPr>
      </w:pPr>
      <w:r w:rsidRPr="00E76867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5E683B">
        <w:rPr>
          <w:kern w:val="0"/>
          <w:sz w:val="28"/>
          <w:szCs w:val="28"/>
        </w:rPr>
        <w:t>,</w:t>
      </w:r>
      <w:r w:rsidRPr="00E76867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</w:t>
      </w:r>
      <w:r w:rsidRPr="00E76867">
        <w:rPr>
          <w:kern w:val="0"/>
          <w:sz w:val="28"/>
          <w:szCs w:val="28"/>
        </w:rPr>
        <w:lastRenderedPageBreak/>
        <w:t xml:space="preserve">установленных в соответствии с иными нормативами градостроительного проектирования. </w:t>
      </w:r>
    </w:p>
    <w:p w:rsidR="00914CF1" w:rsidRPr="00F21D2A" w:rsidRDefault="00E76867" w:rsidP="00A86B7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31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E76867" w:rsidRPr="00322C78" w:rsidRDefault="00E76867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31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E76867" w:rsidRPr="0081578C" w:rsidTr="00DB7EF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6867" w:rsidRPr="0081578C" w:rsidRDefault="00E7686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6867" w:rsidRPr="0081578C" w:rsidRDefault="00E7686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E76867" w:rsidRPr="0081578C" w:rsidTr="00DB7EF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6867" w:rsidRPr="0081578C" w:rsidRDefault="00E7686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6867" w:rsidRPr="0081578C" w:rsidRDefault="00E7686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6867" w:rsidRPr="0081578C" w:rsidRDefault="00E7686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F21D2A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513409,52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1304805,41</w:t>
            </w:r>
          </w:p>
        </w:tc>
      </w:tr>
      <w:tr w:rsidR="00F21D2A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513414,68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1304808,64</w:t>
            </w:r>
          </w:p>
        </w:tc>
      </w:tr>
      <w:tr w:rsidR="00F21D2A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513399,83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1304826,43</w:t>
            </w:r>
          </w:p>
        </w:tc>
      </w:tr>
      <w:tr w:rsidR="00F21D2A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513406,01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1304830,93</w:t>
            </w:r>
          </w:p>
        </w:tc>
      </w:tr>
      <w:tr w:rsidR="00F21D2A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513382,26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1304863,66</w:t>
            </w:r>
          </w:p>
        </w:tc>
      </w:tr>
      <w:tr w:rsidR="00F21D2A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513351,88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1304838,63</w:t>
            </w:r>
          </w:p>
        </w:tc>
      </w:tr>
      <w:tr w:rsidR="00F21D2A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513375,87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1304806,08</w:t>
            </w:r>
          </w:p>
        </w:tc>
      </w:tr>
      <w:tr w:rsidR="00F21D2A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513387,62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1304788,91</w:t>
            </w:r>
          </w:p>
        </w:tc>
      </w:tr>
      <w:tr w:rsidR="00F21D2A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513390,24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1304790,79</w:t>
            </w:r>
          </w:p>
        </w:tc>
      </w:tr>
      <w:tr w:rsidR="00F21D2A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513409,52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21D2A" w:rsidRDefault="00F21D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1304805,41</w:t>
            </w:r>
          </w:p>
        </w:tc>
      </w:tr>
    </w:tbl>
    <w:p w:rsidR="00390065" w:rsidRDefault="00390065" w:rsidP="006B5C4B">
      <w:pPr>
        <w:widowControl/>
        <w:spacing w:line="372" w:lineRule="auto"/>
        <w:ind w:firstLine="709"/>
        <w:rPr>
          <w:sz w:val="22"/>
          <w:szCs w:val="22"/>
        </w:rPr>
      </w:pPr>
    </w:p>
    <w:p w:rsidR="00E76867" w:rsidRPr="00026E3A" w:rsidRDefault="00E76867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29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29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E76867" w:rsidRDefault="00E76867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4D13A9">
        <w:rPr>
          <w:sz w:val="28"/>
          <w:szCs w:val="28"/>
        </w:rPr>
        <w:t xml:space="preserve">Проектом межевания предлагается образовать земельный участок </w:t>
      </w:r>
      <w:r>
        <w:rPr>
          <w:sz w:val="28"/>
          <w:szCs w:val="28"/>
        </w:rPr>
        <w:t>площадью 3017 кв. м</w:t>
      </w:r>
      <w:r w:rsidRPr="00FB6171">
        <w:rPr>
          <w:sz w:val="28"/>
          <w:szCs w:val="28"/>
        </w:rPr>
        <w:t xml:space="preserve">, расположенный по </w:t>
      </w:r>
      <w:bookmarkStart w:id="1" w:name="_Hlk86189493"/>
      <w:r>
        <w:rPr>
          <w:sz w:val="28"/>
          <w:szCs w:val="28"/>
        </w:rPr>
        <w:t xml:space="preserve">ул. </w:t>
      </w:r>
      <w:proofErr w:type="gramStart"/>
      <w:r>
        <w:rPr>
          <w:sz w:val="28"/>
          <w:szCs w:val="28"/>
        </w:rPr>
        <w:t>Клинская</w:t>
      </w:r>
      <w:proofErr w:type="gramEnd"/>
      <w:r>
        <w:rPr>
          <w:sz w:val="28"/>
          <w:szCs w:val="28"/>
        </w:rPr>
        <w:t xml:space="preserve">, </w:t>
      </w:r>
      <w:r w:rsidRPr="00FB6171">
        <w:rPr>
          <w:sz w:val="28"/>
          <w:szCs w:val="28"/>
        </w:rPr>
        <w:t>1</w:t>
      </w:r>
      <w:r w:rsidR="007B2B6B">
        <w:rPr>
          <w:sz w:val="28"/>
          <w:szCs w:val="28"/>
        </w:rPr>
        <w:t>,</w:t>
      </w:r>
      <w:r w:rsidRPr="00FB6171">
        <w:rPr>
          <w:sz w:val="28"/>
          <w:szCs w:val="28"/>
        </w:rPr>
        <w:t xml:space="preserve"> </w:t>
      </w:r>
      <w:bookmarkEnd w:id="1"/>
      <w:r>
        <w:rPr>
          <w:sz w:val="28"/>
          <w:szCs w:val="28"/>
        </w:rPr>
        <w:t>для размещения дву</w:t>
      </w:r>
      <w:r w:rsidRPr="00FB6171">
        <w:rPr>
          <w:sz w:val="28"/>
          <w:szCs w:val="28"/>
        </w:rPr>
        <w:t>хэтажного жилого дома.</w:t>
      </w:r>
    </w:p>
    <w:p w:rsidR="00DB7EF7" w:rsidRPr="00FB6171" w:rsidRDefault="00DB7EF7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  <w:lang w:bidi="ru-RU"/>
        </w:rPr>
      </w:pPr>
      <w:r w:rsidRPr="004D13A9">
        <w:rPr>
          <w:sz w:val="28"/>
          <w:szCs w:val="28"/>
        </w:rPr>
        <w:t xml:space="preserve">Нормативный размер земельного участка, определяемый согласно </w:t>
      </w:r>
      <w:r>
        <w:rPr>
          <w:sz w:val="28"/>
          <w:szCs w:val="28"/>
        </w:rPr>
        <w:br/>
      </w:r>
      <w:r w:rsidRPr="004D13A9">
        <w:rPr>
          <w:sz w:val="28"/>
          <w:szCs w:val="28"/>
        </w:rPr>
        <w:t>СП 30-101-98</w:t>
      </w:r>
      <w:r w:rsidRPr="004D13A9">
        <w:rPr>
          <w:sz w:val="28"/>
          <w:szCs w:val="28"/>
          <w:lang w:bidi="ru-RU"/>
        </w:rPr>
        <w:t xml:space="preserve">:  </w:t>
      </w:r>
      <w:r w:rsidRPr="004D13A9">
        <w:rPr>
          <w:sz w:val="28"/>
          <w:szCs w:val="28"/>
          <w:lang w:val="en-US" w:bidi="ru-RU"/>
        </w:rPr>
        <w:t>S</w:t>
      </w:r>
      <w:proofErr w:type="spellStart"/>
      <w:r w:rsidRPr="004D13A9">
        <w:rPr>
          <w:sz w:val="28"/>
          <w:szCs w:val="28"/>
          <w:vertAlign w:val="subscript"/>
          <w:lang w:bidi="ru-RU"/>
        </w:rPr>
        <w:t>норм.к</w:t>
      </w:r>
      <w:proofErr w:type="spellEnd"/>
      <w:r w:rsidRPr="004D13A9">
        <w:rPr>
          <w:sz w:val="28"/>
          <w:szCs w:val="28"/>
          <w:lang w:bidi="ru-RU"/>
        </w:rPr>
        <w:t>=</w:t>
      </w:r>
      <w:r>
        <w:rPr>
          <w:sz w:val="28"/>
          <w:szCs w:val="28"/>
        </w:rPr>
        <w:t xml:space="preserve"> </w:t>
      </w:r>
      <w:r w:rsidRPr="004D13A9">
        <w:rPr>
          <w:sz w:val="28"/>
          <w:szCs w:val="28"/>
          <w:lang w:bidi="ru-RU"/>
        </w:rPr>
        <w:t>1744 кв.</w:t>
      </w:r>
      <w:r>
        <w:rPr>
          <w:sz w:val="28"/>
          <w:szCs w:val="28"/>
          <w:lang w:bidi="ru-RU"/>
        </w:rPr>
        <w:t xml:space="preserve"> м.</w:t>
      </w:r>
    </w:p>
    <w:p w:rsidR="00E76867" w:rsidRPr="004D13A9" w:rsidRDefault="00E76867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FB6171">
        <w:rPr>
          <w:sz w:val="28"/>
          <w:szCs w:val="28"/>
        </w:rPr>
        <w:t>Земельный участок ЗУ29 образуется</w:t>
      </w:r>
      <w:r w:rsidRPr="004D13A9">
        <w:rPr>
          <w:sz w:val="28"/>
          <w:szCs w:val="28"/>
        </w:rPr>
        <w:t xml:space="preserve"> из земель, государственная собственность на которые не разграничена. </w:t>
      </w:r>
    </w:p>
    <w:p w:rsidR="00DB7EF7" w:rsidRDefault="00E76867" w:rsidP="007B2B6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4D13A9">
        <w:rPr>
          <w:sz w:val="28"/>
          <w:szCs w:val="28"/>
        </w:rPr>
        <w:t xml:space="preserve">По данным кадастрового плана </w:t>
      </w:r>
      <w:r w:rsidRPr="007B37E0">
        <w:rPr>
          <w:sz w:val="28"/>
          <w:szCs w:val="28"/>
        </w:rPr>
        <w:t xml:space="preserve">территории </w:t>
      </w:r>
      <w:r w:rsidR="007B2B6B" w:rsidRPr="007B37E0">
        <w:rPr>
          <w:sz w:val="28"/>
          <w:szCs w:val="28"/>
        </w:rPr>
        <w:t xml:space="preserve">от 18.10.2021 </w:t>
      </w:r>
      <w:r w:rsidR="007B2B6B">
        <w:rPr>
          <w:sz w:val="28"/>
          <w:szCs w:val="28"/>
        </w:rPr>
        <w:br/>
      </w:r>
      <w:r w:rsidRPr="007B37E0">
        <w:rPr>
          <w:sz w:val="28"/>
          <w:szCs w:val="28"/>
        </w:rPr>
        <w:t>№ КУВИ-999/2021-992354 имеются сведения о ранее учтенном</w:t>
      </w:r>
      <w:r w:rsidRPr="004D13A9">
        <w:rPr>
          <w:sz w:val="28"/>
          <w:szCs w:val="28"/>
        </w:rPr>
        <w:t xml:space="preserve"> земельном участке под размещение многоквартирного жилого дома, расположенного </w:t>
      </w:r>
      <w:r w:rsidR="007B2B6B">
        <w:rPr>
          <w:sz w:val="28"/>
          <w:szCs w:val="28"/>
        </w:rPr>
        <w:br/>
      </w:r>
      <w:r w:rsidRPr="004D13A9">
        <w:rPr>
          <w:sz w:val="28"/>
          <w:szCs w:val="28"/>
        </w:rPr>
        <w:t>по адресу</w:t>
      </w:r>
      <w:r>
        <w:rPr>
          <w:sz w:val="28"/>
          <w:szCs w:val="28"/>
        </w:rPr>
        <w:t>:</w:t>
      </w:r>
      <w:r w:rsidR="005E683B">
        <w:rPr>
          <w:sz w:val="28"/>
          <w:szCs w:val="28"/>
        </w:rPr>
        <w:t xml:space="preserve"> </w:t>
      </w:r>
      <w:proofErr w:type="gramStart"/>
      <w:r w:rsidR="005E683B">
        <w:rPr>
          <w:sz w:val="28"/>
          <w:szCs w:val="28"/>
        </w:rPr>
        <w:t>Воронежская</w:t>
      </w:r>
      <w:proofErr w:type="gramEnd"/>
      <w:r w:rsidR="005E683B">
        <w:rPr>
          <w:sz w:val="28"/>
          <w:szCs w:val="28"/>
        </w:rPr>
        <w:t xml:space="preserve"> обл.</w:t>
      </w:r>
      <w:r w:rsidRPr="004D13A9">
        <w:rPr>
          <w:sz w:val="28"/>
          <w:szCs w:val="28"/>
        </w:rPr>
        <w:t>, г. Воронеж, ул. Клинская, д.</w:t>
      </w:r>
      <w:r>
        <w:rPr>
          <w:sz w:val="28"/>
          <w:szCs w:val="28"/>
        </w:rPr>
        <w:t xml:space="preserve"> </w:t>
      </w:r>
      <w:r w:rsidR="005E683B">
        <w:rPr>
          <w:sz w:val="28"/>
          <w:szCs w:val="28"/>
        </w:rPr>
        <w:t>1,</w:t>
      </w:r>
      <w:r w:rsidRPr="004D13A9">
        <w:rPr>
          <w:sz w:val="28"/>
          <w:szCs w:val="28"/>
        </w:rPr>
        <w:t xml:space="preserve"> кадастровый номер земельного участка</w:t>
      </w:r>
      <w:r w:rsidR="005E683B">
        <w:rPr>
          <w:sz w:val="28"/>
          <w:szCs w:val="28"/>
        </w:rPr>
        <w:t xml:space="preserve"> </w:t>
      </w:r>
      <w:r w:rsidRPr="004D13A9">
        <w:rPr>
          <w:sz w:val="28"/>
          <w:szCs w:val="28"/>
        </w:rPr>
        <w:t>36:34:0303003:8. Площадь земельного участ</w:t>
      </w:r>
      <w:r>
        <w:rPr>
          <w:sz w:val="28"/>
          <w:szCs w:val="28"/>
        </w:rPr>
        <w:t xml:space="preserve">ка по сведениям ЕГРН </w:t>
      </w:r>
      <w:r w:rsidR="005E683B">
        <w:rPr>
          <w:sz w:val="28"/>
          <w:szCs w:val="28"/>
        </w:rPr>
        <w:t xml:space="preserve">– </w:t>
      </w:r>
      <w:r>
        <w:rPr>
          <w:sz w:val="28"/>
          <w:szCs w:val="28"/>
        </w:rPr>
        <w:t>2473 кв. м</w:t>
      </w:r>
      <w:r w:rsidR="005E683B">
        <w:rPr>
          <w:sz w:val="28"/>
          <w:szCs w:val="28"/>
        </w:rPr>
        <w:t>. К</w:t>
      </w:r>
      <w:r w:rsidRPr="004D13A9">
        <w:rPr>
          <w:sz w:val="28"/>
          <w:szCs w:val="28"/>
        </w:rPr>
        <w:t>роме того</w:t>
      </w:r>
      <w:r w:rsidR="005E683B">
        <w:rPr>
          <w:sz w:val="28"/>
          <w:szCs w:val="28"/>
        </w:rPr>
        <w:t>,</w:t>
      </w:r>
      <w:r w:rsidRPr="004D13A9">
        <w:rPr>
          <w:sz w:val="28"/>
          <w:szCs w:val="28"/>
        </w:rPr>
        <w:t xml:space="preserve"> границы данного земельного участка не установлены в соответствии с требованиями действующего законодательства и подлежат уточнению. </w:t>
      </w:r>
    </w:p>
    <w:p w:rsidR="00E76867" w:rsidRPr="004D13A9" w:rsidRDefault="00E76867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4D13A9">
        <w:rPr>
          <w:sz w:val="28"/>
          <w:szCs w:val="28"/>
        </w:rPr>
        <w:lastRenderedPageBreak/>
        <w:t xml:space="preserve">Вид разрешенного использования образуемого земельного участка устанавливается в соответствии с Классификатором </w:t>
      </w:r>
      <w:r w:rsidR="00DB7EF7">
        <w:rPr>
          <w:sz w:val="28"/>
          <w:szCs w:val="28"/>
        </w:rPr>
        <w:t>как</w:t>
      </w:r>
      <w:r w:rsidRPr="004D13A9">
        <w:rPr>
          <w:sz w:val="28"/>
          <w:szCs w:val="28"/>
        </w:rPr>
        <w:t xml:space="preserve"> «Малоэтажная многоквартирная жилая застройка».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60B3D">
        <w:rPr>
          <w:sz w:val="28"/>
          <w:szCs w:val="28"/>
        </w:rPr>
        <w:t>В соответствии со ст. 17 Правил землепол</w:t>
      </w:r>
      <w:r w:rsidRPr="004E34ED">
        <w:rPr>
          <w:sz w:val="28"/>
          <w:szCs w:val="28"/>
        </w:rPr>
        <w:t>ьзования и застройки образуемый участок относится к объектам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не соответствующим Правилам</w:t>
      </w:r>
      <w:r>
        <w:rPr>
          <w:sz w:val="28"/>
          <w:szCs w:val="28"/>
        </w:rPr>
        <w:t>.</w:t>
      </w:r>
      <w:r w:rsidRPr="004E34ED">
        <w:rPr>
          <w:sz w:val="28"/>
          <w:szCs w:val="28"/>
        </w:rPr>
        <w:t xml:space="preserve"> </w:t>
      </w:r>
      <w:r w:rsidR="007B2B6B">
        <w:rPr>
          <w:sz w:val="28"/>
          <w:szCs w:val="28"/>
        </w:rPr>
        <w:t>З</w:t>
      </w:r>
      <w:r w:rsidRPr="004E34ED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>
        <w:rPr>
          <w:sz w:val="28"/>
          <w:szCs w:val="28"/>
        </w:rPr>
        <w:t>ил землепользования и застройки</w:t>
      </w:r>
      <w:r w:rsidRPr="004E34ED">
        <w:rPr>
          <w:sz w:val="28"/>
          <w:szCs w:val="28"/>
        </w:rPr>
        <w:t xml:space="preserve"> или до вступлен</w:t>
      </w:r>
      <w:r>
        <w:rPr>
          <w:sz w:val="28"/>
          <w:szCs w:val="28"/>
        </w:rPr>
        <w:t xml:space="preserve">ия в силу изменений в Правила </w:t>
      </w:r>
      <w:r w:rsidRPr="004E34ED">
        <w:rPr>
          <w:sz w:val="28"/>
          <w:szCs w:val="28"/>
        </w:rPr>
        <w:t>землепользования и застройки, являются не соответствующими</w:t>
      </w:r>
      <w:r>
        <w:rPr>
          <w:sz w:val="28"/>
          <w:szCs w:val="28"/>
        </w:rPr>
        <w:t xml:space="preserve"> им </w:t>
      </w:r>
      <w:r w:rsidRPr="004E34ED">
        <w:rPr>
          <w:sz w:val="28"/>
          <w:szCs w:val="28"/>
        </w:rPr>
        <w:t xml:space="preserve"> в случаях, когда эти объекты: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1)</w:t>
      </w:r>
      <w:r w:rsidRPr="004E34ED"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5E683B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2)</w:t>
      </w:r>
      <w:r w:rsidRPr="004E34ED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4E34ED">
        <w:rPr>
          <w:sz w:val="28"/>
          <w:szCs w:val="28"/>
        </w:rPr>
        <w:t>подзоны</w:t>
      </w:r>
      <w:proofErr w:type="spellEnd"/>
      <w:r w:rsidRPr="004E34ED">
        <w:rPr>
          <w:sz w:val="28"/>
          <w:szCs w:val="28"/>
        </w:rPr>
        <w:t xml:space="preserve"> территориальной зоны. </w:t>
      </w:r>
    </w:p>
    <w:p w:rsidR="005E683B" w:rsidRPr="004E34ED" w:rsidRDefault="005E683B" w:rsidP="0039006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4E34ED">
        <w:rPr>
          <w:sz w:val="28"/>
          <w:szCs w:val="28"/>
        </w:rPr>
        <w:t>Использование таких земельных участков определя</w:t>
      </w:r>
      <w:r>
        <w:rPr>
          <w:sz w:val="28"/>
          <w:szCs w:val="28"/>
        </w:rPr>
        <w:t xml:space="preserve">ется в соответствии со ст. </w:t>
      </w:r>
      <w:r w:rsidRPr="004E34ED">
        <w:rPr>
          <w:sz w:val="28"/>
          <w:szCs w:val="28"/>
        </w:rPr>
        <w:t>7 и 15 Правил землепо</w:t>
      </w:r>
      <w:r>
        <w:rPr>
          <w:sz w:val="28"/>
          <w:szCs w:val="28"/>
        </w:rPr>
        <w:t>льзования и застройки:</w:t>
      </w:r>
      <w:r w:rsidRPr="004E34ED"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4E34ED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</w:t>
      </w:r>
      <w:r>
        <w:rPr>
          <w:sz w:val="28"/>
          <w:szCs w:val="28"/>
        </w:rPr>
        <w:t>объектов культурного наследия (о</w:t>
      </w:r>
      <w:r w:rsidRPr="004E34ED">
        <w:rPr>
          <w:sz w:val="28"/>
          <w:szCs w:val="28"/>
        </w:rPr>
        <w:t>бъект капитального строительства, расположенный на земельном участке</w:t>
      </w:r>
      <w:r>
        <w:rPr>
          <w:sz w:val="28"/>
          <w:szCs w:val="28"/>
        </w:rPr>
        <w:t>, построен в 1952</w:t>
      </w:r>
      <w:r w:rsidRPr="004E34ED">
        <w:rPr>
          <w:sz w:val="28"/>
          <w:szCs w:val="28"/>
        </w:rPr>
        <w:t xml:space="preserve"> г.</w:t>
      </w:r>
      <w:r>
        <w:rPr>
          <w:sz w:val="28"/>
          <w:szCs w:val="28"/>
        </w:rPr>
        <w:t>).</w:t>
      </w:r>
    </w:p>
    <w:p w:rsidR="000F2625" w:rsidRPr="004E34ED" w:rsidRDefault="000F2625" w:rsidP="0039006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lastRenderedPageBreak/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5E683B"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территориальн</w:t>
      </w:r>
      <w:r w:rsidR="005E683B">
        <w:rPr>
          <w:sz w:val="28"/>
          <w:szCs w:val="28"/>
        </w:rPr>
        <w:t>ой зоны Ж</w:t>
      </w:r>
      <w:proofErr w:type="gramStart"/>
      <w:r w:rsidR="005E683B">
        <w:rPr>
          <w:sz w:val="28"/>
          <w:szCs w:val="28"/>
        </w:rPr>
        <w:t>М(</w:t>
      </w:r>
      <w:proofErr w:type="gramEnd"/>
      <w:r w:rsidR="005E683B">
        <w:rPr>
          <w:sz w:val="28"/>
          <w:szCs w:val="28"/>
        </w:rPr>
        <w:t>н), а так</w:t>
      </w:r>
      <w:r w:rsidRPr="004E34ED">
        <w:rPr>
          <w:sz w:val="28"/>
          <w:szCs w:val="28"/>
        </w:rPr>
        <w:t>же фактического местоположения занимаемой территории.</w:t>
      </w:r>
    </w:p>
    <w:p w:rsidR="00E76867" w:rsidRPr="00D7615A" w:rsidRDefault="00E76867" w:rsidP="0047785F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32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E76867" w:rsidRPr="00322C78" w:rsidRDefault="00E76867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32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E76867" w:rsidRPr="0081578C" w:rsidTr="00DB7EF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6867" w:rsidRPr="0081578C" w:rsidRDefault="00E7686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6867" w:rsidRPr="0081578C" w:rsidRDefault="00E7686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E76867" w:rsidRPr="0081578C" w:rsidTr="00DB7EF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6867" w:rsidRPr="0081578C" w:rsidRDefault="00E7686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6867" w:rsidRPr="0081578C" w:rsidRDefault="00E7686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6867" w:rsidRPr="0081578C" w:rsidRDefault="00E7686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513262,79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1305023,58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513319,79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1305032,79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513323,89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1305005,67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513328,42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1305006,37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513331,41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1304991,44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513330,98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1304982,99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513305,48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1304963,81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513288,24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1304987,19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513280,50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1304981,48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513264,08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1305006,45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513262,79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1305023,58</w:t>
            </w:r>
          </w:p>
        </w:tc>
      </w:tr>
    </w:tbl>
    <w:p w:rsidR="00E76867" w:rsidRPr="00914CF1" w:rsidRDefault="00E76867" w:rsidP="0047785F">
      <w:pPr>
        <w:widowControl/>
        <w:tabs>
          <w:tab w:val="left" w:pos="426"/>
        </w:tabs>
        <w:spacing w:line="240" w:lineRule="auto"/>
        <w:ind w:firstLine="709"/>
        <w:rPr>
          <w:szCs w:val="32"/>
        </w:rPr>
      </w:pPr>
    </w:p>
    <w:p w:rsidR="00DB7EF7" w:rsidRPr="00DB7EF7" w:rsidRDefault="00DB7EF7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30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30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DB7EF7" w:rsidRDefault="00DB7EF7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6C7C6B">
        <w:rPr>
          <w:sz w:val="28"/>
          <w:szCs w:val="28"/>
        </w:rPr>
        <w:t xml:space="preserve">Проектом межевания предлагается образовать земельный участок </w:t>
      </w:r>
      <w:r>
        <w:rPr>
          <w:sz w:val="28"/>
          <w:szCs w:val="28"/>
        </w:rPr>
        <w:t>площадью 1620 кв. м</w:t>
      </w:r>
      <w:r w:rsidRPr="00FB6171">
        <w:rPr>
          <w:sz w:val="28"/>
          <w:szCs w:val="28"/>
        </w:rPr>
        <w:t xml:space="preserve">, расположенный по </w:t>
      </w:r>
      <w:bookmarkStart w:id="2" w:name="_Hlk86189859"/>
      <w:r>
        <w:rPr>
          <w:sz w:val="28"/>
          <w:szCs w:val="28"/>
        </w:rPr>
        <w:t xml:space="preserve">ул. </w:t>
      </w:r>
      <w:proofErr w:type="gramStart"/>
      <w:r>
        <w:rPr>
          <w:sz w:val="28"/>
          <w:szCs w:val="28"/>
        </w:rPr>
        <w:t>Клинская</w:t>
      </w:r>
      <w:proofErr w:type="gramEnd"/>
      <w:r>
        <w:rPr>
          <w:sz w:val="28"/>
          <w:szCs w:val="28"/>
        </w:rPr>
        <w:t xml:space="preserve">, </w:t>
      </w:r>
      <w:r w:rsidRPr="00FB6171">
        <w:rPr>
          <w:sz w:val="28"/>
          <w:szCs w:val="28"/>
        </w:rPr>
        <w:t>7</w:t>
      </w:r>
      <w:bookmarkEnd w:id="2"/>
      <w:r w:rsidR="007B2B6B">
        <w:rPr>
          <w:sz w:val="28"/>
          <w:szCs w:val="28"/>
        </w:rPr>
        <w:t>,</w:t>
      </w:r>
      <w:r>
        <w:rPr>
          <w:sz w:val="28"/>
          <w:szCs w:val="28"/>
        </w:rPr>
        <w:t xml:space="preserve"> для размещения дву</w:t>
      </w:r>
      <w:r w:rsidRPr="00FB6171">
        <w:rPr>
          <w:sz w:val="28"/>
          <w:szCs w:val="28"/>
        </w:rPr>
        <w:t>хэтажного жилого дома.</w:t>
      </w:r>
    </w:p>
    <w:p w:rsidR="00DB7EF7" w:rsidRPr="00FB6171" w:rsidRDefault="00DB7EF7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  <w:lang w:bidi="ru-RU"/>
        </w:rPr>
      </w:pPr>
      <w:r w:rsidRPr="006C7C6B">
        <w:rPr>
          <w:sz w:val="28"/>
          <w:szCs w:val="28"/>
        </w:rPr>
        <w:t xml:space="preserve">Нормативный размер земельного участка, определяемый согласно </w:t>
      </w:r>
      <w:r>
        <w:rPr>
          <w:sz w:val="28"/>
          <w:szCs w:val="28"/>
        </w:rPr>
        <w:br/>
      </w:r>
      <w:r w:rsidRPr="006C7C6B">
        <w:rPr>
          <w:sz w:val="28"/>
          <w:szCs w:val="28"/>
        </w:rPr>
        <w:t>СП 30-101-98</w:t>
      </w:r>
      <w:r w:rsidRPr="006C7C6B">
        <w:rPr>
          <w:sz w:val="28"/>
          <w:szCs w:val="28"/>
          <w:lang w:bidi="ru-RU"/>
        </w:rPr>
        <w:t xml:space="preserve">:  </w:t>
      </w:r>
      <w:r w:rsidRPr="006C7C6B">
        <w:rPr>
          <w:sz w:val="28"/>
          <w:szCs w:val="28"/>
          <w:lang w:val="en-US" w:bidi="ru-RU"/>
        </w:rPr>
        <w:t>S</w:t>
      </w:r>
      <w:proofErr w:type="spellStart"/>
      <w:r w:rsidRPr="006C7C6B">
        <w:rPr>
          <w:sz w:val="28"/>
          <w:szCs w:val="28"/>
          <w:vertAlign w:val="subscript"/>
          <w:lang w:bidi="ru-RU"/>
        </w:rPr>
        <w:t>норм.к</w:t>
      </w:r>
      <w:proofErr w:type="spellEnd"/>
      <w:r w:rsidRPr="006C7C6B">
        <w:rPr>
          <w:sz w:val="28"/>
          <w:szCs w:val="28"/>
          <w:lang w:bidi="ru-RU"/>
        </w:rPr>
        <w:t>=</w:t>
      </w:r>
      <w:r>
        <w:rPr>
          <w:sz w:val="28"/>
          <w:szCs w:val="28"/>
        </w:rPr>
        <w:t xml:space="preserve"> </w:t>
      </w:r>
      <w:r w:rsidRPr="006C7C6B">
        <w:rPr>
          <w:sz w:val="28"/>
          <w:szCs w:val="28"/>
          <w:lang w:bidi="ru-RU"/>
        </w:rPr>
        <w:t>667 кв.</w:t>
      </w:r>
      <w:r>
        <w:rPr>
          <w:sz w:val="28"/>
          <w:szCs w:val="28"/>
          <w:lang w:bidi="ru-RU"/>
        </w:rPr>
        <w:t xml:space="preserve"> м.</w:t>
      </w:r>
    </w:p>
    <w:p w:rsidR="00DB7EF7" w:rsidRDefault="00DB7EF7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FB6171">
        <w:rPr>
          <w:sz w:val="28"/>
          <w:szCs w:val="28"/>
        </w:rPr>
        <w:t>Земельный участок ЗУ30 образуется</w:t>
      </w:r>
      <w:r w:rsidRPr="006C7C6B">
        <w:rPr>
          <w:sz w:val="28"/>
          <w:szCs w:val="28"/>
        </w:rPr>
        <w:t xml:space="preserve"> путем перераспределения земельного участка с кадастровым номером 36:34:0303003:11 и земель, </w:t>
      </w:r>
      <w:r w:rsidRPr="006C7C6B">
        <w:rPr>
          <w:sz w:val="28"/>
          <w:szCs w:val="28"/>
        </w:rPr>
        <w:lastRenderedPageBreak/>
        <w:t xml:space="preserve">государственная собственность на которые не разграничена, при этом существование исходного земельного участка прекращается. </w:t>
      </w:r>
    </w:p>
    <w:p w:rsidR="00DB7EF7" w:rsidRPr="006C7C6B" w:rsidRDefault="00DB7EF7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6C7C6B">
        <w:rPr>
          <w:sz w:val="28"/>
          <w:szCs w:val="28"/>
        </w:rPr>
        <w:t xml:space="preserve">Земельный участок расположен в зоне </w:t>
      </w:r>
      <w:r w:rsidR="000F2625">
        <w:rPr>
          <w:sz w:val="28"/>
          <w:szCs w:val="28"/>
        </w:rPr>
        <w:t>Ж</w:t>
      </w:r>
      <w:proofErr w:type="gramStart"/>
      <w:r w:rsidR="000F2625">
        <w:rPr>
          <w:sz w:val="28"/>
          <w:szCs w:val="28"/>
        </w:rPr>
        <w:t>М(</w:t>
      </w:r>
      <w:proofErr w:type="gramEnd"/>
      <w:r w:rsidR="000F2625">
        <w:rPr>
          <w:sz w:val="28"/>
          <w:szCs w:val="28"/>
        </w:rPr>
        <w:t>н)</w:t>
      </w:r>
      <w:r w:rsidRPr="006C7C6B">
        <w:rPr>
          <w:sz w:val="28"/>
          <w:szCs w:val="28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 xml:space="preserve">как </w:t>
      </w:r>
      <w:r w:rsidRPr="006C7C6B">
        <w:rPr>
          <w:sz w:val="28"/>
          <w:szCs w:val="28"/>
        </w:rPr>
        <w:t>«Малоэтажная многоквартирная жилая застройка».</w:t>
      </w:r>
    </w:p>
    <w:p w:rsidR="005E683B" w:rsidRPr="004E34ED" w:rsidRDefault="005E683B" w:rsidP="007B2B6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60B3D">
        <w:rPr>
          <w:sz w:val="28"/>
          <w:szCs w:val="28"/>
        </w:rPr>
        <w:t>В соответствии со ст. 17 Правил землепол</w:t>
      </w:r>
      <w:r w:rsidRPr="004E34ED">
        <w:rPr>
          <w:sz w:val="28"/>
          <w:szCs w:val="28"/>
        </w:rPr>
        <w:t>ьзования и застройки образуемый участок относится к объектам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не соответствующим Правилам</w:t>
      </w:r>
      <w:r>
        <w:rPr>
          <w:sz w:val="28"/>
          <w:szCs w:val="28"/>
        </w:rPr>
        <w:t>.</w:t>
      </w:r>
      <w:r w:rsidRPr="004E34ED">
        <w:rPr>
          <w:sz w:val="28"/>
          <w:szCs w:val="28"/>
        </w:rPr>
        <w:t xml:space="preserve"> </w:t>
      </w:r>
      <w:r w:rsidR="007B2B6B">
        <w:rPr>
          <w:sz w:val="28"/>
          <w:szCs w:val="28"/>
        </w:rPr>
        <w:t>З</w:t>
      </w:r>
      <w:r w:rsidRPr="004E34ED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>
        <w:rPr>
          <w:sz w:val="28"/>
          <w:szCs w:val="28"/>
        </w:rPr>
        <w:t>ил землепользования и застройки</w:t>
      </w:r>
      <w:r w:rsidRPr="004E34ED">
        <w:rPr>
          <w:sz w:val="28"/>
          <w:szCs w:val="28"/>
        </w:rPr>
        <w:t xml:space="preserve"> или до вступлен</w:t>
      </w:r>
      <w:r>
        <w:rPr>
          <w:sz w:val="28"/>
          <w:szCs w:val="28"/>
        </w:rPr>
        <w:t xml:space="preserve">ия в силу изменений в Правила </w:t>
      </w:r>
      <w:r w:rsidRPr="004E34ED">
        <w:rPr>
          <w:sz w:val="28"/>
          <w:szCs w:val="28"/>
        </w:rPr>
        <w:t>землепользования и застройки, являются не соответствующими</w:t>
      </w:r>
      <w:r>
        <w:rPr>
          <w:sz w:val="28"/>
          <w:szCs w:val="28"/>
        </w:rPr>
        <w:t xml:space="preserve"> им </w:t>
      </w:r>
      <w:r w:rsidRPr="004E34ED">
        <w:rPr>
          <w:sz w:val="28"/>
          <w:szCs w:val="28"/>
        </w:rPr>
        <w:t xml:space="preserve"> в случаях, когда эти объекты:</w:t>
      </w:r>
    </w:p>
    <w:p w:rsidR="005E683B" w:rsidRPr="004E34ED" w:rsidRDefault="005E683B" w:rsidP="007B2B6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1)</w:t>
      </w:r>
      <w:r w:rsidRPr="004E34ED"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5E683B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2)</w:t>
      </w:r>
      <w:r w:rsidRPr="004E34ED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4E34ED">
        <w:rPr>
          <w:sz w:val="28"/>
          <w:szCs w:val="28"/>
        </w:rPr>
        <w:t>подзоны</w:t>
      </w:r>
      <w:proofErr w:type="spellEnd"/>
      <w:r w:rsidRPr="004E34ED">
        <w:rPr>
          <w:sz w:val="28"/>
          <w:szCs w:val="28"/>
        </w:rPr>
        <w:t xml:space="preserve"> территориальной зоны. 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4E34ED">
        <w:rPr>
          <w:sz w:val="28"/>
          <w:szCs w:val="28"/>
        </w:rPr>
        <w:t>Использование таких земельных участков определя</w:t>
      </w:r>
      <w:r>
        <w:rPr>
          <w:sz w:val="28"/>
          <w:szCs w:val="28"/>
        </w:rPr>
        <w:t xml:space="preserve">ется в соответствии со ст. </w:t>
      </w:r>
      <w:r w:rsidRPr="004E34ED">
        <w:rPr>
          <w:sz w:val="28"/>
          <w:szCs w:val="28"/>
        </w:rPr>
        <w:t>7 и 15 Правил землепо</w:t>
      </w:r>
      <w:r>
        <w:rPr>
          <w:sz w:val="28"/>
          <w:szCs w:val="28"/>
        </w:rPr>
        <w:t>льзования и застройки:</w:t>
      </w:r>
      <w:r w:rsidRPr="004E34ED"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4E34ED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</w:t>
      </w:r>
      <w:r w:rsidRPr="004E34ED">
        <w:rPr>
          <w:sz w:val="28"/>
          <w:szCs w:val="28"/>
        </w:rPr>
        <w:lastRenderedPageBreak/>
        <w:t xml:space="preserve">среды, </w:t>
      </w:r>
      <w:r>
        <w:rPr>
          <w:sz w:val="28"/>
          <w:szCs w:val="28"/>
        </w:rPr>
        <w:t>объектов культурного наследия (о</w:t>
      </w:r>
      <w:r w:rsidRPr="004E34ED">
        <w:rPr>
          <w:sz w:val="28"/>
          <w:szCs w:val="28"/>
        </w:rPr>
        <w:t>бъект капитального строительства, расположенный на земельном участке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построен в 1950 г.</w:t>
      </w:r>
      <w:r>
        <w:rPr>
          <w:sz w:val="28"/>
          <w:szCs w:val="28"/>
        </w:rPr>
        <w:t>).</w:t>
      </w:r>
    </w:p>
    <w:p w:rsidR="000F2625" w:rsidRPr="004E34ED" w:rsidRDefault="000F2625" w:rsidP="000F2625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5E683B"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</w:t>
      </w:r>
      <w:r w:rsidR="005E683B">
        <w:rPr>
          <w:sz w:val="28"/>
          <w:szCs w:val="28"/>
        </w:rPr>
        <w:t>рриториальной зоны Ж</w:t>
      </w:r>
      <w:proofErr w:type="gramStart"/>
      <w:r w:rsidR="005E683B">
        <w:rPr>
          <w:sz w:val="28"/>
          <w:szCs w:val="28"/>
        </w:rPr>
        <w:t>М(</w:t>
      </w:r>
      <w:proofErr w:type="gramEnd"/>
      <w:r w:rsidR="005E683B">
        <w:rPr>
          <w:sz w:val="28"/>
          <w:szCs w:val="28"/>
        </w:rPr>
        <w:t>н), а так</w:t>
      </w:r>
      <w:r w:rsidRPr="004E34ED">
        <w:rPr>
          <w:sz w:val="28"/>
          <w:szCs w:val="28"/>
        </w:rPr>
        <w:t>же фактического местоположения занимаемой территории.</w:t>
      </w:r>
    </w:p>
    <w:p w:rsidR="00DB7EF7" w:rsidRPr="00D7615A" w:rsidRDefault="00DB7EF7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33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DB7EF7" w:rsidRPr="00322C78" w:rsidRDefault="00DB7EF7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33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513418,59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1305005,38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513409,16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1305021,45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513408,33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1305047,49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513376,02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1305041,48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513384,15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1304992,62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513388,02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1304986,39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513418,35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1305005,26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513418,59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1305005,38</w:t>
            </w:r>
          </w:p>
        </w:tc>
      </w:tr>
    </w:tbl>
    <w:p w:rsidR="00DB7EF7" w:rsidRDefault="00DB7EF7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  <w:lang w:bidi="ru-RU"/>
        </w:rPr>
      </w:pPr>
    </w:p>
    <w:p w:rsidR="00DB7EF7" w:rsidRPr="00DB7EF7" w:rsidRDefault="00DB7EF7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31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31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DB7EF7" w:rsidRDefault="00DB7EF7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6C7C6B">
        <w:rPr>
          <w:sz w:val="28"/>
          <w:szCs w:val="28"/>
        </w:rPr>
        <w:t xml:space="preserve">Проектом межевания предлагается образовать земельный участок </w:t>
      </w:r>
      <w:r w:rsidR="00541F00">
        <w:rPr>
          <w:sz w:val="28"/>
          <w:szCs w:val="28"/>
        </w:rPr>
        <w:t>площадью 2076 кв. м</w:t>
      </w:r>
      <w:r w:rsidRPr="00FB6171">
        <w:rPr>
          <w:sz w:val="28"/>
          <w:szCs w:val="28"/>
        </w:rPr>
        <w:t>, р</w:t>
      </w:r>
      <w:r w:rsidR="00541F00">
        <w:rPr>
          <w:sz w:val="28"/>
          <w:szCs w:val="28"/>
        </w:rPr>
        <w:t xml:space="preserve">асположенный по ул. </w:t>
      </w:r>
      <w:proofErr w:type="gramStart"/>
      <w:r w:rsidR="00541F00">
        <w:rPr>
          <w:sz w:val="28"/>
          <w:szCs w:val="28"/>
        </w:rPr>
        <w:t>Клинская</w:t>
      </w:r>
      <w:proofErr w:type="gramEnd"/>
      <w:r w:rsidR="00541F00">
        <w:rPr>
          <w:sz w:val="28"/>
          <w:szCs w:val="28"/>
        </w:rPr>
        <w:t>, 5</w:t>
      </w:r>
      <w:r w:rsidR="007B2B6B">
        <w:rPr>
          <w:sz w:val="28"/>
          <w:szCs w:val="28"/>
        </w:rPr>
        <w:t>,</w:t>
      </w:r>
      <w:r w:rsidR="00541F00">
        <w:rPr>
          <w:sz w:val="28"/>
          <w:szCs w:val="28"/>
        </w:rPr>
        <w:t xml:space="preserve"> для размещения дву</w:t>
      </w:r>
      <w:r w:rsidRPr="00FB6171">
        <w:rPr>
          <w:sz w:val="28"/>
          <w:szCs w:val="28"/>
        </w:rPr>
        <w:t>хэтажного жилого дома.</w:t>
      </w:r>
    </w:p>
    <w:p w:rsidR="00541F00" w:rsidRPr="00FB6171" w:rsidRDefault="00541F00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  <w:lang w:bidi="ru-RU"/>
        </w:rPr>
      </w:pPr>
      <w:r w:rsidRPr="006C7C6B">
        <w:rPr>
          <w:sz w:val="28"/>
          <w:szCs w:val="28"/>
        </w:rPr>
        <w:t xml:space="preserve">Нормативный размер земельного участка, определяемый согласно </w:t>
      </w:r>
      <w:r>
        <w:rPr>
          <w:sz w:val="28"/>
          <w:szCs w:val="28"/>
        </w:rPr>
        <w:br/>
      </w:r>
      <w:r w:rsidRPr="006C7C6B">
        <w:rPr>
          <w:sz w:val="28"/>
          <w:szCs w:val="28"/>
        </w:rPr>
        <w:t>СП 30-101-98</w:t>
      </w:r>
      <w:r w:rsidRPr="006C7C6B">
        <w:rPr>
          <w:sz w:val="28"/>
          <w:szCs w:val="28"/>
          <w:lang w:bidi="ru-RU"/>
        </w:rPr>
        <w:t xml:space="preserve">:  </w:t>
      </w:r>
      <w:r w:rsidRPr="006C7C6B">
        <w:rPr>
          <w:sz w:val="28"/>
          <w:szCs w:val="28"/>
          <w:lang w:val="en-US" w:bidi="ru-RU"/>
        </w:rPr>
        <w:t>S</w:t>
      </w:r>
      <w:proofErr w:type="spellStart"/>
      <w:r w:rsidRPr="006C7C6B">
        <w:rPr>
          <w:sz w:val="28"/>
          <w:szCs w:val="28"/>
          <w:vertAlign w:val="subscript"/>
          <w:lang w:bidi="ru-RU"/>
        </w:rPr>
        <w:t>норм.к</w:t>
      </w:r>
      <w:proofErr w:type="spellEnd"/>
      <w:r w:rsidRPr="006C7C6B">
        <w:rPr>
          <w:sz w:val="28"/>
          <w:szCs w:val="28"/>
          <w:lang w:bidi="ru-RU"/>
        </w:rPr>
        <w:t>=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ru-RU"/>
        </w:rPr>
        <w:t xml:space="preserve">650 </w:t>
      </w:r>
      <w:r w:rsidRPr="006C7C6B">
        <w:rPr>
          <w:sz w:val="28"/>
          <w:szCs w:val="28"/>
          <w:lang w:bidi="ru-RU"/>
        </w:rPr>
        <w:t>кв.</w:t>
      </w:r>
      <w:r>
        <w:rPr>
          <w:sz w:val="28"/>
          <w:szCs w:val="28"/>
          <w:lang w:bidi="ru-RU"/>
        </w:rPr>
        <w:t xml:space="preserve"> м.</w:t>
      </w:r>
    </w:p>
    <w:p w:rsidR="00541F00" w:rsidRDefault="00DB7EF7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FB6171">
        <w:rPr>
          <w:sz w:val="28"/>
          <w:szCs w:val="28"/>
        </w:rPr>
        <w:t xml:space="preserve">Земельный участок ЗУ31 </w:t>
      </w:r>
      <w:r w:rsidRPr="006C7C6B">
        <w:rPr>
          <w:sz w:val="28"/>
          <w:szCs w:val="28"/>
        </w:rPr>
        <w:t>образуется путем перераспределения земельного участка с кадастровым номером 36:34:0303003:</w:t>
      </w:r>
      <w:r>
        <w:rPr>
          <w:sz w:val="28"/>
          <w:szCs w:val="28"/>
        </w:rPr>
        <w:t>10</w:t>
      </w:r>
      <w:r w:rsidRPr="006C7C6B">
        <w:rPr>
          <w:sz w:val="28"/>
          <w:szCs w:val="28"/>
        </w:rPr>
        <w:t xml:space="preserve"> и земель, </w:t>
      </w:r>
      <w:r w:rsidRPr="006C7C6B">
        <w:rPr>
          <w:sz w:val="28"/>
          <w:szCs w:val="28"/>
        </w:rPr>
        <w:lastRenderedPageBreak/>
        <w:t xml:space="preserve">государственная собственность на которые не разграничена, при этом существование исходного земельного участка прекращается. </w:t>
      </w:r>
    </w:p>
    <w:p w:rsidR="00DB7EF7" w:rsidRPr="006C7C6B" w:rsidRDefault="00DB7EF7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6C7C6B">
        <w:rPr>
          <w:sz w:val="28"/>
          <w:szCs w:val="28"/>
        </w:rPr>
        <w:t xml:space="preserve">Земельный участок расположен в зоне </w:t>
      </w:r>
      <w:r w:rsidR="000F2625">
        <w:rPr>
          <w:sz w:val="28"/>
          <w:szCs w:val="28"/>
        </w:rPr>
        <w:t>Ж</w:t>
      </w:r>
      <w:proofErr w:type="gramStart"/>
      <w:r w:rsidR="000F2625">
        <w:rPr>
          <w:sz w:val="28"/>
          <w:szCs w:val="28"/>
        </w:rPr>
        <w:t>М(</w:t>
      </w:r>
      <w:proofErr w:type="gramEnd"/>
      <w:r w:rsidR="000F2625">
        <w:rPr>
          <w:sz w:val="28"/>
          <w:szCs w:val="28"/>
        </w:rPr>
        <w:t>н)</w:t>
      </w:r>
      <w:r w:rsidRPr="006C7C6B">
        <w:rPr>
          <w:sz w:val="28"/>
          <w:szCs w:val="28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 w:rsidR="00541F00">
        <w:rPr>
          <w:sz w:val="28"/>
          <w:szCs w:val="28"/>
        </w:rPr>
        <w:t>как</w:t>
      </w:r>
      <w:r w:rsidRPr="006C7C6B">
        <w:rPr>
          <w:sz w:val="28"/>
          <w:szCs w:val="28"/>
        </w:rPr>
        <w:t xml:space="preserve"> «Малоэтажная многоквартирная жилая застройка».</w:t>
      </w:r>
    </w:p>
    <w:p w:rsidR="005E683B" w:rsidRPr="004E34ED" w:rsidRDefault="005E683B" w:rsidP="007B2B6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60B3D">
        <w:rPr>
          <w:sz w:val="28"/>
          <w:szCs w:val="28"/>
        </w:rPr>
        <w:t>В соответствии со ст. 17 Правил землепол</w:t>
      </w:r>
      <w:r w:rsidRPr="004E34ED">
        <w:rPr>
          <w:sz w:val="28"/>
          <w:szCs w:val="28"/>
        </w:rPr>
        <w:t>ьзования и застройки образуемый участок относится к объектам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не соответствующим Правилам</w:t>
      </w:r>
      <w:r>
        <w:rPr>
          <w:sz w:val="28"/>
          <w:szCs w:val="28"/>
        </w:rPr>
        <w:t>.</w:t>
      </w:r>
      <w:r w:rsidRPr="004E34ED">
        <w:rPr>
          <w:sz w:val="28"/>
          <w:szCs w:val="28"/>
        </w:rPr>
        <w:t xml:space="preserve"> </w:t>
      </w:r>
      <w:r w:rsidR="007B2B6B">
        <w:rPr>
          <w:sz w:val="28"/>
          <w:szCs w:val="28"/>
        </w:rPr>
        <w:t>З</w:t>
      </w:r>
      <w:r w:rsidRPr="004E34ED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>
        <w:rPr>
          <w:sz w:val="28"/>
          <w:szCs w:val="28"/>
        </w:rPr>
        <w:t>ил землепользования и застройки</w:t>
      </w:r>
      <w:r w:rsidRPr="004E34ED">
        <w:rPr>
          <w:sz w:val="28"/>
          <w:szCs w:val="28"/>
        </w:rPr>
        <w:t xml:space="preserve"> или до вступлен</w:t>
      </w:r>
      <w:r>
        <w:rPr>
          <w:sz w:val="28"/>
          <w:szCs w:val="28"/>
        </w:rPr>
        <w:t xml:space="preserve">ия в силу изменений в Правила </w:t>
      </w:r>
      <w:r w:rsidRPr="004E34ED">
        <w:rPr>
          <w:sz w:val="28"/>
          <w:szCs w:val="28"/>
        </w:rPr>
        <w:t>землепользования и застройки, являются не соответствующими</w:t>
      </w:r>
      <w:r>
        <w:rPr>
          <w:sz w:val="28"/>
          <w:szCs w:val="28"/>
        </w:rPr>
        <w:t xml:space="preserve"> им </w:t>
      </w:r>
      <w:r w:rsidRPr="004E34ED">
        <w:rPr>
          <w:sz w:val="28"/>
          <w:szCs w:val="28"/>
        </w:rPr>
        <w:t xml:space="preserve"> в случаях, когда эти объекты:</w:t>
      </w:r>
    </w:p>
    <w:p w:rsidR="005E683B" w:rsidRPr="004E34ED" w:rsidRDefault="005E683B" w:rsidP="007B2B6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1)</w:t>
      </w:r>
      <w:r w:rsidRPr="004E34ED"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5E683B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2)</w:t>
      </w:r>
      <w:r w:rsidRPr="004E34ED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4E34ED">
        <w:rPr>
          <w:sz w:val="28"/>
          <w:szCs w:val="28"/>
        </w:rPr>
        <w:t>подзоны</w:t>
      </w:r>
      <w:proofErr w:type="spellEnd"/>
      <w:r w:rsidRPr="004E34ED">
        <w:rPr>
          <w:sz w:val="28"/>
          <w:szCs w:val="28"/>
        </w:rPr>
        <w:t xml:space="preserve"> территориальной зоны. 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4E34ED">
        <w:rPr>
          <w:sz w:val="28"/>
          <w:szCs w:val="28"/>
        </w:rPr>
        <w:t>Использование таких земельных участков определя</w:t>
      </w:r>
      <w:r>
        <w:rPr>
          <w:sz w:val="28"/>
          <w:szCs w:val="28"/>
        </w:rPr>
        <w:t xml:space="preserve">ется в соответствии со ст. </w:t>
      </w:r>
      <w:r w:rsidRPr="004E34ED">
        <w:rPr>
          <w:sz w:val="28"/>
          <w:szCs w:val="28"/>
        </w:rPr>
        <w:t>7 и 15 Правил землепо</w:t>
      </w:r>
      <w:r>
        <w:rPr>
          <w:sz w:val="28"/>
          <w:szCs w:val="28"/>
        </w:rPr>
        <w:t>льзования и застройки:</w:t>
      </w:r>
      <w:r w:rsidRPr="004E34ED"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4E34ED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</w:t>
      </w:r>
      <w:r w:rsidRPr="004E34ED">
        <w:rPr>
          <w:sz w:val="28"/>
          <w:szCs w:val="28"/>
        </w:rPr>
        <w:lastRenderedPageBreak/>
        <w:t xml:space="preserve">среды, </w:t>
      </w:r>
      <w:r>
        <w:rPr>
          <w:sz w:val="28"/>
          <w:szCs w:val="28"/>
        </w:rPr>
        <w:t>объектов культурного наследия (о</w:t>
      </w:r>
      <w:r w:rsidRPr="004E34ED">
        <w:rPr>
          <w:sz w:val="28"/>
          <w:szCs w:val="28"/>
        </w:rPr>
        <w:t>бъект капитального строительства, расположенный на земельном участке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построен в 1950 г.</w:t>
      </w:r>
      <w:r>
        <w:rPr>
          <w:sz w:val="28"/>
          <w:szCs w:val="28"/>
        </w:rPr>
        <w:t>).</w:t>
      </w:r>
    </w:p>
    <w:p w:rsidR="000F2625" w:rsidRDefault="000F2625" w:rsidP="000F2625">
      <w:pPr>
        <w:widowControl/>
        <w:spacing w:line="360" w:lineRule="auto"/>
        <w:ind w:firstLine="709"/>
        <w:rPr>
          <w:sz w:val="28"/>
          <w:szCs w:val="28"/>
          <w:lang w:bidi="ru-RU"/>
        </w:rPr>
      </w:pPr>
      <w:r w:rsidRPr="000F2625">
        <w:rPr>
          <w:sz w:val="28"/>
          <w:szCs w:val="28"/>
          <w:lang w:bidi="ru-RU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5E683B">
        <w:rPr>
          <w:sz w:val="28"/>
          <w:szCs w:val="28"/>
          <w:lang w:bidi="ru-RU"/>
        </w:rPr>
        <w:t>,</w:t>
      </w:r>
      <w:r w:rsidRPr="000F2625">
        <w:rPr>
          <w:sz w:val="28"/>
          <w:szCs w:val="28"/>
          <w:lang w:bidi="ru-RU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</w:t>
      </w:r>
      <w:r w:rsidR="005E683B">
        <w:rPr>
          <w:sz w:val="28"/>
          <w:szCs w:val="28"/>
          <w:lang w:bidi="ru-RU"/>
        </w:rPr>
        <w:t>рриториальной зоны Ж</w:t>
      </w:r>
      <w:proofErr w:type="gramStart"/>
      <w:r w:rsidR="005E683B">
        <w:rPr>
          <w:sz w:val="28"/>
          <w:szCs w:val="28"/>
          <w:lang w:bidi="ru-RU"/>
        </w:rPr>
        <w:t>М(</w:t>
      </w:r>
      <w:proofErr w:type="gramEnd"/>
      <w:r w:rsidR="005E683B">
        <w:rPr>
          <w:sz w:val="28"/>
          <w:szCs w:val="28"/>
          <w:lang w:bidi="ru-RU"/>
        </w:rPr>
        <w:t>н), а так</w:t>
      </w:r>
      <w:r w:rsidRPr="000F2625">
        <w:rPr>
          <w:sz w:val="28"/>
          <w:szCs w:val="28"/>
          <w:lang w:bidi="ru-RU"/>
        </w:rPr>
        <w:t>же фактического местоположения занимаемой территории.</w:t>
      </w:r>
    </w:p>
    <w:p w:rsidR="00DB7EF7" w:rsidRPr="00D7615A" w:rsidRDefault="00DB7EF7" w:rsidP="000F2625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34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DB7EF7" w:rsidRPr="00322C78" w:rsidRDefault="00DB7EF7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34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513354,88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1304965,76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513388,02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1304986,39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513384,15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1304992,62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513376,02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1305041,48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513344,70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1305035,86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513349,01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1305009,58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513354,88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1304965,76</w:t>
            </w:r>
          </w:p>
        </w:tc>
      </w:tr>
    </w:tbl>
    <w:p w:rsidR="00914CF1" w:rsidRPr="006C7C6B" w:rsidRDefault="00914CF1" w:rsidP="000F2625">
      <w:pPr>
        <w:widowControl/>
        <w:tabs>
          <w:tab w:val="left" w:pos="426"/>
        </w:tabs>
        <w:spacing w:line="360" w:lineRule="auto"/>
        <w:ind w:firstLine="0"/>
        <w:rPr>
          <w:sz w:val="28"/>
          <w:szCs w:val="28"/>
          <w:lang w:bidi="ru-RU"/>
        </w:rPr>
      </w:pPr>
    </w:p>
    <w:p w:rsidR="00DB7EF7" w:rsidRDefault="00DB7EF7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32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32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541F00" w:rsidRDefault="00541F00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FB6171">
        <w:rPr>
          <w:sz w:val="28"/>
          <w:szCs w:val="28"/>
        </w:rPr>
        <w:t>Проектом межевания предлагается образовать земель</w:t>
      </w:r>
      <w:r>
        <w:rPr>
          <w:sz w:val="28"/>
          <w:szCs w:val="28"/>
        </w:rPr>
        <w:t>ный участок площадью 1517 кв. м</w:t>
      </w:r>
      <w:r w:rsidRPr="00FB6171">
        <w:rPr>
          <w:sz w:val="28"/>
          <w:szCs w:val="28"/>
        </w:rPr>
        <w:t>, р</w:t>
      </w:r>
      <w:r>
        <w:rPr>
          <w:sz w:val="28"/>
          <w:szCs w:val="28"/>
        </w:rPr>
        <w:t xml:space="preserve">асположенный по ул. </w:t>
      </w:r>
      <w:proofErr w:type="gramStart"/>
      <w:r>
        <w:rPr>
          <w:sz w:val="28"/>
          <w:szCs w:val="28"/>
        </w:rPr>
        <w:t>Клинская</w:t>
      </w:r>
      <w:proofErr w:type="gramEnd"/>
      <w:r>
        <w:rPr>
          <w:sz w:val="28"/>
          <w:szCs w:val="28"/>
        </w:rPr>
        <w:t>, 3</w:t>
      </w:r>
      <w:r w:rsidR="007B2B6B">
        <w:rPr>
          <w:sz w:val="28"/>
          <w:szCs w:val="28"/>
        </w:rPr>
        <w:t>,</w:t>
      </w:r>
      <w:r>
        <w:rPr>
          <w:sz w:val="28"/>
          <w:szCs w:val="28"/>
        </w:rPr>
        <w:t xml:space="preserve"> для размещения дву</w:t>
      </w:r>
      <w:r w:rsidRPr="00FB6171">
        <w:rPr>
          <w:sz w:val="28"/>
          <w:szCs w:val="28"/>
        </w:rPr>
        <w:t>хэтажного жилого дома.</w:t>
      </w:r>
    </w:p>
    <w:p w:rsidR="00541F00" w:rsidRPr="00FB6171" w:rsidRDefault="00541F00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  <w:lang w:bidi="ru-RU"/>
        </w:rPr>
      </w:pPr>
      <w:r w:rsidRPr="006C3D5C">
        <w:rPr>
          <w:sz w:val="28"/>
          <w:szCs w:val="28"/>
        </w:rPr>
        <w:t xml:space="preserve">Нормативный размер земельного участка, определяемый согласно </w:t>
      </w:r>
      <w:r>
        <w:rPr>
          <w:sz w:val="28"/>
          <w:szCs w:val="28"/>
        </w:rPr>
        <w:br/>
      </w:r>
      <w:r w:rsidRPr="006C3D5C">
        <w:rPr>
          <w:sz w:val="28"/>
          <w:szCs w:val="28"/>
        </w:rPr>
        <w:t>СП 30-101-98</w:t>
      </w:r>
      <w:r w:rsidRPr="006C3D5C">
        <w:rPr>
          <w:sz w:val="28"/>
          <w:szCs w:val="28"/>
          <w:lang w:bidi="ru-RU"/>
        </w:rPr>
        <w:t xml:space="preserve">:  </w:t>
      </w:r>
      <w:r w:rsidRPr="006C3D5C">
        <w:rPr>
          <w:sz w:val="28"/>
          <w:szCs w:val="28"/>
          <w:lang w:val="en-US" w:bidi="ru-RU"/>
        </w:rPr>
        <w:t>S</w:t>
      </w:r>
      <w:proofErr w:type="spellStart"/>
      <w:r w:rsidRPr="006C3D5C">
        <w:rPr>
          <w:sz w:val="28"/>
          <w:szCs w:val="28"/>
          <w:vertAlign w:val="subscript"/>
          <w:lang w:bidi="ru-RU"/>
        </w:rPr>
        <w:t>норм.к</w:t>
      </w:r>
      <w:proofErr w:type="spellEnd"/>
      <w:r w:rsidRPr="006C3D5C">
        <w:rPr>
          <w:sz w:val="28"/>
          <w:szCs w:val="28"/>
          <w:lang w:bidi="ru-RU"/>
        </w:rPr>
        <w:t>=</w:t>
      </w:r>
      <w:r>
        <w:rPr>
          <w:sz w:val="28"/>
          <w:szCs w:val="28"/>
        </w:rPr>
        <w:t xml:space="preserve"> </w:t>
      </w:r>
      <w:r w:rsidRPr="006C3D5C">
        <w:rPr>
          <w:sz w:val="28"/>
          <w:szCs w:val="28"/>
          <w:lang w:bidi="ru-RU"/>
        </w:rPr>
        <w:t>642 кв.</w:t>
      </w:r>
      <w:r>
        <w:rPr>
          <w:sz w:val="28"/>
          <w:szCs w:val="28"/>
          <w:lang w:bidi="ru-RU"/>
        </w:rPr>
        <w:t xml:space="preserve"> м.</w:t>
      </w:r>
    </w:p>
    <w:p w:rsidR="00541F00" w:rsidRDefault="00541F00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FB6171">
        <w:rPr>
          <w:sz w:val="28"/>
          <w:szCs w:val="28"/>
        </w:rPr>
        <w:t xml:space="preserve">Земельный участок ЗУ32 </w:t>
      </w:r>
      <w:r w:rsidRPr="006C3D5C">
        <w:rPr>
          <w:sz w:val="28"/>
          <w:szCs w:val="28"/>
        </w:rPr>
        <w:t xml:space="preserve">образуется путем перераспределения земельного участка с кадастровым номером 36:34:0303003:9 и земель, </w:t>
      </w:r>
      <w:r w:rsidRPr="006C3D5C">
        <w:rPr>
          <w:sz w:val="28"/>
          <w:szCs w:val="28"/>
        </w:rPr>
        <w:lastRenderedPageBreak/>
        <w:t xml:space="preserve">государственная собственность на которые не разграничена, при этом существование исходного земельного участка прекращается. </w:t>
      </w:r>
    </w:p>
    <w:p w:rsidR="00541F00" w:rsidRPr="006C3D5C" w:rsidRDefault="00541F00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6C3D5C">
        <w:rPr>
          <w:sz w:val="28"/>
          <w:szCs w:val="28"/>
        </w:rPr>
        <w:t xml:space="preserve">Земельный участок расположен в зоне </w:t>
      </w:r>
      <w:r w:rsidR="000F2625">
        <w:rPr>
          <w:sz w:val="28"/>
          <w:szCs w:val="28"/>
        </w:rPr>
        <w:t>Ж</w:t>
      </w:r>
      <w:proofErr w:type="gramStart"/>
      <w:r w:rsidR="000F2625">
        <w:rPr>
          <w:sz w:val="28"/>
          <w:szCs w:val="28"/>
        </w:rPr>
        <w:t>М(</w:t>
      </w:r>
      <w:proofErr w:type="gramEnd"/>
      <w:r w:rsidR="000F2625">
        <w:rPr>
          <w:sz w:val="28"/>
          <w:szCs w:val="28"/>
        </w:rPr>
        <w:t>н)</w:t>
      </w:r>
      <w:r w:rsidRPr="006C3D5C">
        <w:rPr>
          <w:sz w:val="28"/>
          <w:szCs w:val="28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6C3D5C">
        <w:rPr>
          <w:sz w:val="28"/>
          <w:szCs w:val="28"/>
        </w:rPr>
        <w:t xml:space="preserve"> «Малоэтажная многоквартирная жилая застройка».</w:t>
      </w:r>
    </w:p>
    <w:p w:rsidR="005E683B" w:rsidRPr="004E34ED" w:rsidRDefault="005E683B" w:rsidP="007B2B6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60B3D">
        <w:rPr>
          <w:sz w:val="28"/>
          <w:szCs w:val="28"/>
        </w:rPr>
        <w:t>В соответствии со ст. 17 Правил землепол</w:t>
      </w:r>
      <w:r w:rsidRPr="004E34ED">
        <w:rPr>
          <w:sz w:val="28"/>
          <w:szCs w:val="28"/>
        </w:rPr>
        <w:t>ьзования и застройки образуемый участок относится к объектам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не соответствующим Правилам</w:t>
      </w:r>
      <w:r>
        <w:rPr>
          <w:sz w:val="28"/>
          <w:szCs w:val="28"/>
        </w:rPr>
        <w:t>.</w:t>
      </w:r>
      <w:r w:rsidRPr="004E34ED">
        <w:rPr>
          <w:sz w:val="28"/>
          <w:szCs w:val="28"/>
        </w:rPr>
        <w:t xml:space="preserve"> </w:t>
      </w:r>
      <w:r w:rsidR="007B2B6B">
        <w:rPr>
          <w:sz w:val="28"/>
          <w:szCs w:val="28"/>
        </w:rPr>
        <w:t>З</w:t>
      </w:r>
      <w:r w:rsidRPr="004E34ED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>
        <w:rPr>
          <w:sz w:val="28"/>
          <w:szCs w:val="28"/>
        </w:rPr>
        <w:t>ил землепользования и застройки</w:t>
      </w:r>
      <w:r w:rsidRPr="004E34ED">
        <w:rPr>
          <w:sz w:val="28"/>
          <w:szCs w:val="28"/>
        </w:rPr>
        <w:t xml:space="preserve"> или до вступлен</w:t>
      </w:r>
      <w:r>
        <w:rPr>
          <w:sz w:val="28"/>
          <w:szCs w:val="28"/>
        </w:rPr>
        <w:t xml:space="preserve">ия в силу изменений в Правила </w:t>
      </w:r>
      <w:r w:rsidRPr="004E34ED">
        <w:rPr>
          <w:sz w:val="28"/>
          <w:szCs w:val="28"/>
        </w:rPr>
        <w:t>землепользования и застройки, являются не соответствующими</w:t>
      </w:r>
      <w:r>
        <w:rPr>
          <w:sz w:val="28"/>
          <w:szCs w:val="28"/>
        </w:rPr>
        <w:t xml:space="preserve"> им </w:t>
      </w:r>
      <w:r w:rsidRPr="004E34ED">
        <w:rPr>
          <w:sz w:val="28"/>
          <w:szCs w:val="28"/>
        </w:rPr>
        <w:t xml:space="preserve"> в случаях, когда эти объекты:</w:t>
      </w:r>
    </w:p>
    <w:p w:rsidR="005E683B" w:rsidRPr="004E34ED" w:rsidRDefault="005E683B" w:rsidP="007B2B6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1)</w:t>
      </w:r>
      <w:r w:rsidRPr="004E34ED"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5E683B" w:rsidRDefault="005E683B" w:rsidP="007B2B6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2)</w:t>
      </w:r>
      <w:r w:rsidRPr="004E34ED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4E34ED">
        <w:rPr>
          <w:sz w:val="28"/>
          <w:szCs w:val="28"/>
        </w:rPr>
        <w:t>подзоны</w:t>
      </w:r>
      <w:proofErr w:type="spellEnd"/>
      <w:r w:rsidRPr="004E34ED">
        <w:rPr>
          <w:sz w:val="28"/>
          <w:szCs w:val="28"/>
        </w:rPr>
        <w:t xml:space="preserve"> территориальной зоны. 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4E34ED">
        <w:rPr>
          <w:sz w:val="28"/>
          <w:szCs w:val="28"/>
        </w:rPr>
        <w:t>Использование таких земельных участков определя</w:t>
      </w:r>
      <w:r>
        <w:rPr>
          <w:sz w:val="28"/>
          <w:szCs w:val="28"/>
        </w:rPr>
        <w:t xml:space="preserve">ется в соответствии со ст. </w:t>
      </w:r>
      <w:r w:rsidRPr="004E34ED">
        <w:rPr>
          <w:sz w:val="28"/>
          <w:szCs w:val="28"/>
        </w:rPr>
        <w:t>7 и 15 Правил землепо</w:t>
      </w:r>
      <w:r>
        <w:rPr>
          <w:sz w:val="28"/>
          <w:szCs w:val="28"/>
        </w:rPr>
        <w:t>льзования и застройки:</w:t>
      </w:r>
      <w:r w:rsidRPr="004E34ED"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4E34ED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</w:t>
      </w:r>
      <w:r w:rsidRPr="004E34ED">
        <w:rPr>
          <w:sz w:val="28"/>
          <w:szCs w:val="28"/>
        </w:rPr>
        <w:lastRenderedPageBreak/>
        <w:t xml:space="preserve">среды, </w:t>
      </w:r>
      <w:r>
        <w:rPr>
          <w:sz w:val="28"/>
          <w:szCs w:val="28"/>
        </w:rPr>
        <w:t>объектов культурного наследия (о</w:t>
      </w:r>
      <w:r w:rsidRPr="004E34ED">
        <w:rPr>
          <w:sz w:val="28"/>
          <w:szCs w:val="28"/>
        </w:rPr>
        <w:t>бъект капитального строительства, расположенный на земельном участке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построен в 1950 г.</w:t>
      </w:r>
      <w:r>
        <w:rPr>
          <w:sz w:val="28"/>
          <w:szCs w:val="28"/>
        </w:rPr>
        <w:t>).</w:t>
      </w:r>
    </w:p>
    <w:p w:rsidR="000F2625" w:rsidRPr="004E34ED" w:rsidRDefault="000F2625" w:rsidP="000F2625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5E683B"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</w:t>
      </w:r>
      <w:r w:rsidR="005E683B">
        <w:rPr>
          <w:sz w:val="28"/>
          <w:szCs w:val="28"/>
        </w:rPr>
        <w:t>рриториальной зоны Ж</w:t>
      </w:r>
      <w:proofErr w:type="gramStart"/>
      <w:r w:rsidR="005E683B">
        <w:rPr>
          <w:sz w:val="28"/>
          <w:szCs w:val="28"/>
        </w:rPr>
        <w:t>М(</w:t>
      </w:r>
      <w:proofErr w:type="gramEnd"/>
      <w:r w:rsidR="005E683B">
        <w:rPr>
          <w:sz w:val="28"/>
          <w:szCs w:val="28"/>
        </w:rPr>
        <w:t>н), а так</w:t>
      </w:r>
      <w:r w:rsidRPr="004E34ED">
        <w:rPr>
          <w:sz w:val="28"/>
          <w:szCs w:val="28"/>
        </w:rPr>
        <w:t>же фактического местоположения занимаемой территории.</w:t>
      </w:r>
    </w:p>
    <w:p w:rsidR="00DB7EF7" w:rsidRPr="00D7615A" w:rsidRDefault="00DB7EF7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35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DB7EF7" w:rsidRPr="00322C78" w:rsidRDefault="00DB7EF7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35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513354,88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1304965,76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513349,01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1305009,58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513344,70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1305035,86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513319,79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1305032,79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513323,89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1305005,67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513328,42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1305006,37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513331,41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1304991,44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513330,98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1304982,99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513348,06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1304959,57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513354,88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1304965,76</w:t>
            </w:r>
          </w:p>
        </w:tc>
      </w:tr>
    </w:tbl>
    <w:p w:rsidR="00541F00" w:rsidRPr="000F2625" w:rsidRDefault="00541F00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2"/>
          <w:szCs w:val="22"/>
          <w:lang w:bidi="ru-RU"/>
        </w:rPr>
      </w:pPr>
    </w:p>
    <w:p w:rsidR="00DB7EF7" w:rsidRDefault="00DB7EF7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33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33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541F00" w:rsidRPr="00FB6171" w:rsidRDefault="00541F00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F97FC2">
        <w:rPr>
          <w:sz w:val="28"/>
          <w:szCs w:val="28"/>
        </w:rPr>
        <w:t xml:space="preserve">Проектом межевания предлагается образовать земельный участок </w:t>
      </w:r>
      <w:r>
        <w:rPr>
          <w:sz w:val="28"/>
          <w:szCs w:val="28"/>
        </w:rPr>
        <w:t>площадью 1</w:t>
      </w:r>
      <w:r w:rsidR="000F2625">
        <w:rPr>
          <w:sz w:val="28"/>
          <w:szCs w:val="28"/>
        </w:rPr>
        <w:t>906</w:t>
      </w:r>
      <w:r>
        <w:rPr>
          <w:sz w:val="28"/>
          <w:szCs w:val="28"/>
        </w:rPr>
        <w:t xml:space="preserve"> кв. м, расположенный по ул. Димитрова, 121, 125.</w:t>
      </w:r>
    </w:p>
    <w:p w:rsidR="00541F00" w:rsidRDefault="00541F00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FB6171">
        <w:rPr>
          <w:sz w:val="28"/>
          <w:szCs w:val="28"/>
        </w:rPr>
        <w:t>Земельный участок ЗУ33 образуется</w:t>
      </w:r>
      <w:r w:rsidRPr="00B87995">
        <w:rPr>
          <w:sz w:val="28"/>
          <w:szCs w:val="28"/>
        </w:rPr>
        <w:t xml:space="preserve"> путем перераспределения земельн</w:t>
      </w:r>
      <w:r>
        <w:rPr>
          <w:sz w:val="28"/>
          <w:szCs w:val="28"/>
        </w:rPr>
        <w:t>ых</w:t>
      </w:r>
      <w:r w:rsidRPr="00B87995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B87995">
        <w:rPr>
          <w:sz w:val="28"/>
          <w:szCs w:val="28"/>
        </w:rPr>
        <w:t xml:space="preserve"> с кадастровым</w:t>
      </w:r>
      <w:r>
        <w:rPr>
          <w:sz w:val="28"/>
          <w:szCs w:val="28"/>
        </w:rPr>
        <w:t>и</w:t>
      </w:r>
      <w:r w:rsidRPr="00B87995">
        <w:rPr>
          <w:sz w:val="28"/>
          <w:szCs w:val="28"/>
        </w:rPr>
        <w:t xml:space="preserve"> номер</w:t>
      </w:r>
      <w:r>
        <w:rPr>
          <w:sz w:val="28"/>
          <w:szCs w:val="28"/>
        </w:rPr>
        <w:t>ами</w:t>
      </w:r>
      <w:r w:rsidRPr="00B87995">
        <w:rPr>
          <w:sz w:val="28"/>
          <w:szCs w:val="28"/>
        </w:rPr>
        <w:t xml:space="preserve"> 36:34:030300</w:t>
      </w:r>
      <w:r>
        <w:rPr>
          <w:sz w:val="28"/>
          <w:szCs w:val="28"/>
        </w:rPr>
        <w:t>3</w:t>
      </w:r>
      <w:r w:rsidRPr="00B87995">
        <w:rPr>
          <w:sz w:val="28"/>
          <w:szCs w:val="28"/>
        </w:rPr>
        <w:t>:</w:t>
      </w:r>
      <w:r>
        <w:rPr>
          <w:sz w:val="28"/>
          <w:szCs w:val="28"/>
        </w:rPr>
        <w:t xml:space="preserve">5 и  </w:t>
      </w:r>
      <w:r w:rsidRPr="00B87995">
        <w:rPr>
          <w:sz w:val="28"/>
          <w:szCs w:val="28"/>
        </w:rPr>
        <w:t>36:34:030300</w:t>
      </w:r>
      <w:r>
        <w:rPr>
          <w:sz w:val="28"/>
          <w:szCs w:val="28"/>
        </w:rPr>
        <w:t>3</w:t>
      </w:r>
      <w:r w:rsidRPr="00B87995">
        <w:rPr>
          <w:sz w:val="28"/>
          <w:szCs w:val="28"/>
        </w:rPr>
        <w:t>:</w:t>
      </w:r>
      <w:r>
        <w:rPr>
          <w:sz w:val="28"/>
          <w:szCs w:val="28"/>
        </w:rPr>
        <w:t>7</w:t>
      </w:r>
      <w:r w:rsidRPr="00B87995">
        <w:rPr>
          <w:sz w:val="28"/>
          <w:szCs w:val="28"/>
        </w:rPr>
        <w:t>, при этом существование исходн</w:t>
      </w:r>
      <w:r>
        <w:rPr>
          <w:sz w:val="28"/>
          <w:szCs w:val="28"/>
        </w:rPr>
        <w:t>ых</w:t>
      </w:r>
      <w:r w:rsidRPr="00B87995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ых</w:t>
      </w:r>
      <w:r w:rsidRPr="00B87995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B87995">
        <w:rPr>
          <w:sz w:val="28"/>
          <w:szCs w:val="28"/>
        </w:rPr>
        <w:t xml:space="preserve"> прекращается. </w:t>
      </w:r>
    </w:p>
    <w:p w:rsidR="00541F00" w:rsidRPr="00985F50" w:rsidRDefault="00541F00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FD3276">
        <w:rPr>
          <w:sz w:val="28"/>
          <w:szCs w:val="28"/>
        </w:rPr>
        <w:lastRenderedPageBreak/>
        <w:t xml:space="preserve">Земельный участок расположен в зоне </w:t>
      </w:r>
      <w:r w:rsidR="000F2625">
        <w:rPr>
          <w:sz w:val="28"/>
          <w:szCs w:val="28"/>
        </w:rPr>
        <w:t>Ж</w:t>
      </w:r>
      <w:proofErr w:type="gramStart"/>
      <w:r w:rsidR="000F2625">
        <w:rPr>
          <w:sz w:val="28"/>
          <w:szCs w:val="28"/>
        </w:rPr>
        <w:t>М(</w:t>
      </w:r>
      <w:proofErr w:type="gramEnd"/>
      <w:r w:rsidR="000F2625">
        <w:rPr>
          <w:sz w:val="28"/>
          <w:szCs w:val="28"/>
        </w:rPr>
        <w:t>н)</w:t>
      </w:r>
      <w:r w:rsidRPr="00FD327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85F50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985F50">
        <w:rPr>
          <w:sz w:val="28"/>
          <w:szCs w:val="28"/>
        </w:rPr>
        <w:t xml:space="preserve"> «</w:t>
      </w:r>
      <w:proofErr w:type="spellStart"/>
      <w:r w:rsidR="000F2625">
        <w:rPr>
          <w:sz w:val="28"/>
          <w:szCs w:val="28"/>
        </w:rPr>
        <w:t>Средне</w:t>
      </w:r>
      <w:r w:rsidRPr="00985F50">
        <w:rPr>
          <w:sz w:val="28"/>
          <w:szCs w:val="28"/>
        </w:rPr>
        <w:t>этажная</w:t>
      </w:r>
      <w:proofErr w:type="spellEnd"/>
      <w:r w:rsidRPr="00985F50">
        <w:rPr>
          <w:sz w:val="28"/>
          <w:szCs w:val="28"/>
        </w:rPr>
        <w:t xml:space="preserve"> жилая застройка».</w:t>
      </w:r>
    </w:p>
    <w:p w:rsidR="00541F00" w:rsidRPr="00541F00" w:rsidRDefault="00541F00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985F50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5E683B">
        <w:rPr>
          <w:sz w:val="28"/>
          <w:szCs w:val="28"/>
        </w:rPr>
        <w:t>,</w:t>
      </w:r>
      <w:r w:rsidRPr="00985F50">
        <w:rPr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</w:t>
      </w:r>
    </w:p>
    <w:p w:rsidR="00DB7EF7" w:rsidRDefault="00DB7EF7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36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DB7EF7" w:rsidRPr="00322C78" w:rsidRDefault="00DB7EF7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36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0F2625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513305,48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1304963,81</w:t>
            </w:r>
          </w:p>
        </w:tc>
      </w:tr>
      <w:tr w:rsidR="000F2625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513288,24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1304987,19</w:t>
            </w:r>
          </w:p>
        </w:tc>
      </w:tr>
      <w:tr w:rsidR="000F2625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513280,5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1304981,48</w:t>
            </w:r>
          </w:p>
        </w:tc>
      </w:tr>
      <w:tr w:rsidR="000F2625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513264,08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1305006,45</w:t>
            </w:r>
          </w:p>
        </w:tc>
      </w:tr>
      <w:tr w:rsidR="000F2625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513240,96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1304989,4</w:t>
            </w:r>
          </w:p>
        </w:tc>
      </w:tr>
      <w:tr w:rsidR="000F2625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513276,15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1304941,73</w:t>
            </w:r>
          </w:p>
        </w:tc>
      </w:tr>
      <w:tr w:rsidR="000F2625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513303,1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1304962,02</w:t>
            </w:r>
          </w:p>
        </w:tc>
      </w:tr>
      <w:tr w:rsidR="000F2625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513305,48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1304963,81</w:t>
            </w:r>
          </w:p>
        </w:tc>
      </w:tr>
    </w:tbl>
    <w:p w:rsidR="00541F00" w:rsidRPr="00DB7EF7" w:rsidRDefault="00914CF1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>
        <w:rPr>
          <w:rFonts w:eastAsia="Lucida Sans Unicode"/>
          <w:b/>
          <w:spacing w:val="-5"/>
          <w:sz w:val="28"/>
          <w:szCs w:val="28"/>
          <w:lang w:bidi="ru-RU"/>
        </w:rPr>
        <w:t xml:space="preserve"> </w:t>
      </w:r>
    </w:p>
    <w:p w:rsidR="00DB7EF7" w:rsidRDefault="00DB7EF7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34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34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541F00" w:rsidRPr="00541F00" w:rsidRDefault="00541F00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541F00">
        <w:rPr>
          <w:rFonts w:eastAsia="Calibri" w:cs="Calibri"/>
          <w:kern w:val="0"/>
          <w:sz w:val="28"/>
          <w:szCs w:val="28"/>
          <w:lang w:eastAsia="ar-SA"/>
        </w:rPr>
        <w:t>Проектом межевания предлагается образовать земель</w:t>
      </w:r>
      <w:r>
        <w:rPr>
          <w:rFonts w:eastAsia="Calibri" w:cs="Calibri"/>
          <w:kern w:val="0"/>
          <w:sz w:val="28"/>
          <w:szCs w:val="28"/>
          <w:lang w:eastAsia="ar-SA"/>
        </w:rPr>
        <w:t>ный участок площадью 1</w:t>
      </w:r>
      <w:r w:rsidR="000F2625">
        <w:rPr>
          <w:rFonts w:eastAsia="Calibri" w:cs="Calibri"/>
          <w:kern w:val="0"/>
          <w:sz w:val="28"/>
          <w:szCs w:val="28"/>
          <w:lang w:eastAsia="ar-SA"/>
        </w:rPr>
        <w:t>359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 кв. м, расположенный по ул. Димитрова, </w:t>
      </w:r>
      <w:r w:rsidRPr="00541F00">
        <w:rPr>
          <w:rFonts w:eastAsia="Calibri" w:cs="Calibri"/>
          <w:kern w:val="0"/>
          <w:sz w:val="28"/>
          <w:szCs w:val="28"/>
          <w:lang w:eastAsia="ar-SA"/>
        </w:rPr>
        <w:t xml:space="preserve">119. </w:t>
      </w:r>
    </w:p>
    <w:p w:rsidR="00541F00" w:rsidRDefault="00541F00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541F00">
        <w:rPr>
          <w:rFonts w:eastAsia="Calibri" w:cs="Calibri"/>
          <w:kern w:val="0"/>
          <w:sz w:val="28"/>
          <w:szCs w:val="28"/>
          <w:lang w:eastAsia="ar-SA"/>
        </w:rPr>
        <w:t>Земельный участок ЗУ34 образуется путем перераспределения земельного участка с кадастровым номером 36:34:0303003:4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 </w:t>
      </w:r>
      <w:r w:rsidRPr="00541F00">
        <w:rPr>
          <w:rFonts w:eastAsia="Calibri" w:cs="Calibri"/>
          <w:kern w:val="0"/>
          <w:sz w:val="28"/>
          <w:szCs w:val="28"/>
          <w:lang w:eastAsia="ar-SA"/>
        </w:rPr>
        <w:t xml:space="preserve">и земель, государственная собственность на которые не разграничена, при этом существование исходного земельного участка прекращается. </w:t>
      </w:r>
    </w:p>
    <w:p w:rsidR="00541F00" w:rsidRPr="00541F00" w:rsidRDefault="00541F00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541F00">
        <w:rPr>
          <w:rFonts w:eastAsia="Calibri" w:cs="Calibri"/>
          <w:kern w:val="0"/>
          <w:sz w:val="28"/>
          <w:szCs w:val="28"/>
          <w:lang w:eastAsia="ar-SA"/>
        </w:rPr>
        <w:t xml:space="preserve">Земельный участок расположен в зоне </w:t>
      </w:r>
      <w:r w:rsidR="000F2625">
        <w:rPr>
          <w:rFonts w:eastAsia="Calibri" w:cs="Calibri"/>
          <w:kern w:val="0"/>
          <w:sz w:val="28"/>
          <w:szCs w:val="28"/>
          <w:lang w:eastAsia="ar-SA"/>
        </w:rPr>
        <w:t>Ж</w:t>
      </w:r>
      <w:proofErr w:type="gramStart"/>
      <w:r w:rsidR="000F2625">
        <w:rPr>
          <w:rFonts w:eastAsia="Calibri" w:cs="Calibri"/>
          <w:kern w:val="0"/>
          <w:sz w:val="28"/>
          <w:szCs w:val="28"/>
          <w:lang w:eastAsia="ar-SA"/>
        </w:rPr>
        <w:t>М(</w:t>
      </w:r>
      <w:proofErr w:type="gramEnd"/>
      <w:r w:rsidR="000F2625">
        <w:rPr>
          <w:rFonts w:eastAsia="Calibri" w:cs="Calibri"/>
          <w:kern w:val="0"/>
          <w:sz w:val="28"/>
          <w:szCs w:val="28"/>
          <w:lang w:eastAsia="ar-SA"/>
        </w:rPr>
        <w:t>н)</w:t>
      </w:r>
      <w:r w:rsidRPr="00541F00">
        <w:rPr>
          <w:rFonts w:eastAsia="Calibri" w:cs="Calibri"/>
          <w:kern w:val="0"/>
          <w:sz w:val="28"/>
          <w:szCs w:val="28"/>
          <w:lang w:eastAsia="ar-SA"/>
        </w:rPr>
        <w:t>.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 </w:t>
      </w:r>
      <w:r w:rsidRPr="00541F00">
        <w:rPr>
          <w:rFonts w:eastAsia="Calibri" w:cs="Calibri"/>
          <w:kern w:val="0"/>
          <w:sz w:val="28"/>
          <w:szCs w:val="28"/>
          <w:lang w:eastAsia="ar-SA"/>
        </w:rPr>
        <w:t xml:space="preserve">Вид разрешенного использования образуемого земельного участка устанавливается в соответствии с Классификатором 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как </w:t>
      </w:r>
      <w:r w:rsidRPr="00541F00">
        <w:rPr>
          <w:rFonts w:eastAsia="Calibri" w:cs="Calibri"/>
          <w:kern w:val="0"/>
          <w:sz w:val="28"/>
          <w:szCs w:val="28"/>
          <w:lang w:eastAsia="ar-SA"/>
        </w:rPr>
        <w:t>«</w:t>
      </w:r>
      <w:proofErr w:type="spellStart"/>
      <w:r w:rsidR="000F2625">
        <w:rPr>
          <w:rFonts w:eastAsia="Calibri" w:cs="Calibri"/>
          <w:kern w:val="0"/>
          <w:sz w:val="28"/>
          <w:szCs w:val="28"/>
          <w:lang w:eastAsia="ar-SA"/>
        </w:rPr>
        <w:t>Средне</w:t>
      </w:r>
      <w:r w:rsidRPr="00541F00">
        <w:rPr>
          <w:rFonts w:eastAsia="Calibri" w:cs="Calibri"/>
          <w:kern w:val="0"/>
          <w:sz w:val="28"/>
          <w:szCs w:val="28"/>
          <w:lang w:eastAsia="ar-SA"/>
        </w:rPr>
        <w:t>этажная</w:t>
      </w:r>
      <w:proofErr w:type="spellEnd"/>
      <w:r w:rsidRPr="00541F00">
        <w:rPr>
          <w:rFonts w:eastAsia="Calibri" w:cs="Calibri"/>
          <w:kern w:val="0"/>
          <w:sz w:val="28"/>
          <w:szCs w:val="28"/>
          <w:lang w:eastAsia="ar-SA"/>
        </w:rPr>
        <w:t xml:space="preserve"> жилая застройка».</w:t>
      </w:r>
    </w:p>
    <w:p w:rsidR="00541F00" w:rsidRDefault="00541F00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541F00">
        <w:rPr>
          <w:rFonts w:eastAsia="Calibri" w:cs="Calibri"/>
          <w:kern w:val="0"/>
          <w:sz w:val="28"/>
          <w:szCs w:val="28"/>
          <w:lang w:eastAsia="ar-SA"/>
        </w:rPr>
        <w:lastRenderedPageBreak/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5E683B">
        <w:rPr>
          <w:rFonts w:eastAsia="Calibri" w:cs="Calibri"/>
          <w:kern w:val="0"/>
          <w:sz w:val="28"/>
          <w:szCs w:val="28"/>
          <w:lang w:eastAsia="ar-SA"/>
        </w:rPr>
        <w:t>,</w:t>
      </w:r>
      <w:r w:rsidRPr="00541F00">
        <w:rPr>
          <w:rFonts w:eastAsia="Calibri" w:cs="Calibri"/>
          <w:kern w:val="0"/>
          <w:sz w:val="28"/>
          <w:szCs w:val="28"/>
          <w:lang w:eastAsia="ar-SA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</w:t>
      </w:r>
    </w:p>
    <w:p w:rsidR="00DB7EF7" w:rsidRPr="00D7615A" w:rsidRDefault="00DB7EF7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37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DB7EF7" w:rsidRPr="00322C78" w:rsidRDefault="00DB7EF7" w:rsidP="00914CF1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37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0F2625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513356,23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1304900,62</w:t>
            </w:r>
          </w:p>
        </w:tc>
      </w:tr>
      <w:tr w:rsidR="000F2625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513336,45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1304928,37</w:t>
            </w:r>
          </w:p>
        </w:tc>
      </w:tr>
      <w:tr w:rsidR="000F2625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513331,41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1304924,5</w:t>
            </w:r>
          </w:p>
        </w:tc>
      </w:tr>
      <w:tr w:rsidR="000F2625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513305,35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1304905,76</w:t>
            </w:r>
          </w:p>
        </w:tc>
      </w:tr>
      <w:tr w:rsidR="000F2625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513303,44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1304904,42</w:t>
            </w:r>
          </w:p>
        </w:tc>
      </w:tr>
      <w:tr w:rsidR="000F2625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513323,16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1304877,69</w:t>
            </w:r>
          </w:p>
        </w:tc>
      </w:tr>
      <w:tr w:rsidR="000F2625" w:rsidRPr="0081578C" w:rsidTr="000F2625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513356,23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1304900,62</w:t>
            </w:r>
          </w:p>
        </w:tc>
      </w:tr>
    </w:tbl>
    <w:p w:rsidR="000F2625" w:rsidRPr="008B0710" w:rsidRDefault="000F2625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18"/>
          <w:szCs w:val="18"/>
          <w:lang w:bidi="ru-RU"/>
        </w:rPr>
      </w:pPr>
    </w:p>
    <w:p w:rsidR="00DB7EF7" w:rsidRDefault="00DB7EF7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35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35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541F00" w:rsidRDefault="00541F00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6C3D5C">
        <w:rPr>
          <w:sz w:val="28"/>
          <w:szCs w:val="28"/>
        </w:rPr>
        <w:t xml:space="preserve">Проектом межевания предлагается образовать земельный участок </w:t>
      </w:r>
      <w:r>
        <w:rPr>
          <w:sz w:val="28"/>
          <w:szCs w:val="28"/>
        </w:rPr>
        <w:t>площадью 2066 кв. м</w:t>
      </w:r>
      <w:r w:rsidRPr="00FB6171">
        <w:rPr>
          <w:sz w:val="28"/>
          <w:szCs w:val="28"/>
        </w:rPr>
        <w:t>, расположенный по пер. Уточкина, 2</w:t>
      </w:r>
      <w:r w:rsidR="007B2B6B">
        <w:rPr>
          <w:sz w:val="28"/>
          <w:szCs w:val="28"/>
        </w:rPr>
        <w:t>,</w:t>
      </w:r>
      <w:r w:rsidRPr="00FB6171">
        <w:rPr>
          <w:sz w:val="28"/>
          <w:szCs w:val="28"/>
        </w:rPr>
        <w:t xml:space="preserve"> для размещения </w:t>
      </w:r>
      <w:r>
        <w:rPr>
          <w:sz w:val="28"/>
          <w:szCs w:val="28"/>
        </w:rPr>
        <w:t>дву</w:t>
      </w:r>
      <w:r w:rsidRPr="00FB6171">
        <w:rPr>
          <w:sz w:val="28"/>
          <w:szCs w:val="28"/>
        </w:rPr>
        <w:t>хэтажного жилого дома.</w:t>
      </w:r>
    </w:p>
    <w:p w:rsidR="00541F00" w:rsidRPr="00FB6171" w:rsidRDefault="00541F00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  <w:lang w:bidi="ru-RU"/>
        </w:rPr>
      </w:pPr>
      <w:r w:rsidRPr="006C3D5C">
        <w:rPr>
          <w:sz w:val="28"/>
          <w:szCs w:val="28"/>
        </w:rPr>
        <w:t xml:space="preserve">Нормативный размер земельного участка, определяемый согласно </w:t>
      </w:r>
      <w:r>
        <w:rPr>
          <w:sz w:val="28"/>
          <w:szCs w:val="28"/>
        </w:rPr>
        <w:br/>
      </w:r>
      <w:r w:rsidRPr="006C3D5C">
        <w:rPr>
          <w:sz w:val="28"/>
          <w:szCs w:val="28"/>
        </w:rPr>
        <w:t>СП 30-101-98</w:t>
      </w:r>
      <w:r w:rsidRPr="006C3D5C">
        <w:rPr>
          <w:sz w:val="28"/>
          <w:szCs w:val="28"/>
          <w:lang w:bidi="ru-RU"/>
        </w:rPr>
        <w:t xml:space="preserve">:  </w:t>
      </w:r>
      <w:r w:rsidRPr="006C3D5C">
        <w:rPr>
          <w:sz w:val="28"/>
          <w:szCs w:val="28"/>
          <w:lang w:val="en-US" w:bidi="ru-RU"/>
        </w:rPr>
        <w:t>S</w:t>
      </w:r>
      <w:proofErr w:type="spellStart"/>
      <w:r w:rsidRPr="006C3D5C">
        <w:rPr>
          <w:sz w:val="28"/>
          <w:szCs w:val="28"/>
          <w:vertAlign w:val="subscript"/>
          <w:lang w:bidi="ru-RU"/>
        </w:rPr>
        <w:t>норм.к</w:t>
      </w:r>
      <w:proofErr w:type="spellEnd"/>
      <w:r w:rsidRPr="006C3D5C">
        <w:rPr>
          <w:sz w:val="28"/>
          <w:szCs w:val="28"/>
          <w:lang w:bidi="ru-RU"/>
        </w:rPr>
        <w:t>=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ru-RU"/>
        </w:rPr>
        <w:t xml:space="preserve">728 </w:t>
      </w:r>
      <w:r w:rsidRPr="006C3D5C">
        <w:rPr>
          <w:sz w:val="28"/>
          <w:szCs w:val="28"/>
          <w:lang w:bidi="ru-RU"/>
        </w:rPr>
        <w:t>кв.</w:t>
      </w:r>
      <w:r>
        <w:rPr>
          <w:sz w:val="28"/>
          <w:szCs w:val="28"/>
          <w:lang w:bidi="ru-RU"/>
        </w:rPr>
        <w:t xml:space="preserve"> м.</w:t>
      </w:r>
    </w:p>
    <w:p w:rsidR="00541F00" w:rsidRDefault="00541F00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FB6171">
        <w:rPr>
          <w:sz w:val="28"/>
          <w:szCs w:val="28"/>
        </w:rPr>
        <w:t xml:space="preserve">Земельный участок ЗУ35 </w:t>
      </w:r>
      <w:r w:rsidRPr="006C3D5C">
        <w:rPr>
          <w:sz w:val="28"/>
          <w:szCs w:val="28"/>
        </w:rPr>
        <w:t>образуется путем перераспределения земельного участка с кадастровым номером 36:34:0303003:</w:t>
      </w:r>
      <w:r>
        <w:rPr>
          <w:sz w:val="28"/>
          <w:szCs w:val="28"/>
        </w:rPr>
        <w:t>1</w:t>
      </w:r>
      <w:r w:rsidRPr="006C3D5C">
        <w:rPr>
          <w:sz w:val="28"/>
          <w:szCs w:val="28"/>
        </w:rPr>
        <w:t xml:space="preserve"> и земель, государственная собственность на которые не разграничена, при этом существование исходного земельного участка прекращается. </w:t>
      </w:r>
    </w:p>
    <w:p w:rsidR="00541F00" w:rsidRPr="006C3D5C" w:rsidRDefault="00541F00" w:rsidP="00390065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6C3D5C">
        <w:rPr>
          <w:sz w:val="28"/>
          <w:szCs w:val="28"/>
        </w:rPr>
        <w:t xml:space="preserve">Земельный участок расположен в зоне </w:t>
      </w:r>
      <w:r w:rsidR="000F2625">
        <w:rPr>
          <w:sz w:val="28"/>
          <w:szCs w:val="28"/>
        </w:rPr>
        <w:t>Ж</w:t>
      </w:r>
      <w:proofErr w:type="gramStart"/>
      <w:r w:rsidR="000F2625">
        <w:rPr>
          <w:sz w:val="28"/>
          <w:szCs w:val="28"/>
        </w:rPr>
        <w:t>М(</w:t>
      </w:r>
      <w:proofErr w:type="gramEnd"/>
      <w:r w:rsidR="000F2625">
        <w:rPr>
          <w:sz w:val="28"/>
          <w:szCs w:val="28"/>
        </w:rPr>
        <w:t>н)</w:t>
      </w:r>
      <w:r w:rsidRPr="006C3D5C">
        <w:rPr>
          <w:sz w:val="28"/>
          <w:szCs w:val="28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6C3D5C">
        <w:rPr>
          <w:sz w:val="28"/>
          <w:szCs w:val="28"/>
        </w:rPr>
        <w:t xml:space="preserve"> «Малоэтажная многоквартирная жилая застройка».</w:t>
      </w:r>
    </w:p>
    <w:p w:rsidR="005E683B" w:rsidRPr="004E34ED" w:rsidRDefault="005E683B" w:rsidP="0039006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60B3D">
        <w:rPr>
          <w:sz w:val="28"/>
          <w:szCs w:val="28"/>
        </w:rPr>
        <w:lastRenderedPageBreak/>
        <w:t>В соответствии со ст. 17 Правил землепол</w:t>
      </w:r>
      <w:r w:rsidRPr="004E34ED">
        <w:rPr>
          <w:sz w:val="28"/>
          <w:szCs w:val="28"/>
        </w:rPr>
        <w:t>ьзования и застройки образуемый участок относится к объектам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не соответствующим Правилам</w:t>
      </w:r>
      <w:r>
        <w:rPr>
          <w:sz w:val="28"/>
          <w:szCs w:val="28"/>
        </w:rPr>
        <w:t>.</w:t>
      </w:r>
      <w:r w:rsidRPr="004E34ED">
        <w:rPr>
          <w:sz w:val="28"/>
          <w:szCs w:val="28"/>
        </w:rPr>
        <w:t xml:space="preserve"> </w:t>
      </w:r>
      <w:r w:rsidR="007B2B6B">
        <w:rPr>
          <w:sz w:val="28"/>
          <w:szCs w:val="28"/>
        </w:rPr>
        <w:t>З</w:t>
      </w:r>
      <w:r w:rsidRPr="004E34ED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>
        <w:rPr>
          <w:sz w:val="28"/>
          <w:szCs w:val="28"/>
        </w:rPr>
        <w:t>ил землепользования и застройки</w:t>
      </w:r>
      <w:r w:rsidRPr="004E34ED">
        <w:rPr>
          <w:sz w:val="28"/>
          <w:szCs w:val="28"/>
        </w:rPr>
        <w:t xml:space="preserve"> или до вступлен</w:t>
      </w:r>
      <w:r>
        <w:rPr>
          <w:sz w:val="28"/>
          <w:szCs w:val="28"/>
        </w:rPr>
        <w:t xml:space="preserve">ия в силу изменений в Правила </w:t>
      </w:r>
      <w:r w:rsidRPr="004E34ED">
        <w:rPr>
          <w:sz w:val="28"/>
          <w:szCs w:val="28"/>
        </w:rPr>
        <w:t>землепользования и застройки, являются не соответствующими</w:t>
      </w:r>
      <w:r>
        <w:rPr>
          <w:sz w:val="28"/>
          <w:szCs w:val="28"/>
        </w:rPr>
        <w:t xml:space="preserve"> им </w:t>
      </w:r>
      <w:r w:rsidRPr="004E34ED">
        <w:rPr>
          <w:sz w:val="28"/>
          <w:szCs w:val="28"/>
        </w:rPr>
        <w:t xml:space="preserve"> в случаях, когда эти объекты: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1)</w:t>
      </w:r>
      <w:r w:rsidRPr="004E34ED"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5E683B" w:rsidRDefault="005E683B" w:rsidP="007B2B6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2)</w:t>
      </w:r>
      <w:r w:rsidRPr="004E34ED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4E34ED">
        <w:rPr>
          <w:sz w:val="28"/>
          <w:szCs w:val="28"/>
        </w:rPr>
        <w:t>подзоны</w:t>
      </w:r>
      <w:proofErr w:type="spellEnd"/>
      <w:r w:rsidRPr="004E34ED">
        <w:rPr>
          <w:sz w:val="28"/>
          <w:szCs w:val="28"/>
        </w:rPr>
        <w:t xml:space="preserve"> территориальной зоны. 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4E34ED">
        <w:rPr>
          <w:sz w:val="28"/>
          <w:szCs w:val="28"/>
        </w:rPr>
        <w:t>Использование таких земельных участков определя</w:t>
      </w:r>
      <w:r>
        <w:rPr>
          <w:sz w:val="28"/>
          <w:szCs w:val="28"/>
        </w:rPr>
        <w:t xml:space="preserve">ется в соответствии со ст. </w:t>
      </w:r>
      <w:r w:rsidRPr="004E34ED">
        <w:rPr>
          <w:sz w:val="28"/>
          <w:szCs w:val="28"/>
        </w:rPr>
        <w:t>7 и 15 Правил землепо</w:t>
      </w:r>
      <w:r>
        <w:rPr>
          <w:sz w:val="28"/>
          <w:szCs w:val="28"/>
        </w:rPr>
        <w:t>льзования и застройки:</w:t>
      </w:r>
      <w:r w:rsidRPr="004E34ED"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4E34ED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</w:t>
      </w:r>
      <w:r>
        <w:rPr>
          <w:sz w:val="28"/>
          <w:szCs w:val="28"/>
        </w:rPr>
        <w:t>объектов культурного наследия (о</w:t>
      </w:r>
      <w:r w:rsidRPr="004E34ED">
        <w:rPr>
          <w:sz w:val="28"/>
          <w:szCs w:val="28"/>
        </w:rPr>
        <w:t>бъект капитального строительства, расположенный на земельном участке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построен в 1950 г.</w:t>
      </w:r>
      <w:r>
        <w:rPr>
          <w:sz w:val="28"/>
          <w:szCs w:val="28"/>
        </w:rPr>
        <w:t>).</w:t>
      </w:r>
    </w:p>
    <w:p w:rsidR="000F2625" w:rsidRPr="004E34ED" w:rsidRDefault="000F2625" w:rsidP="000F2625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5E683B"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требований, установленных градостроительным регламентом, а также требований, </w:t>
      </w:r>
      <w:r w:rsidRPr="004E34ED">
        <w:rPr>
          <w:sz w:val="28"/>
          <w:szCs w:val="28"/>
        </w:rPr>
        <w:lastRenderedPageBreak/>
        <w:t>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территориальной зоны Ж</w:t>
      </w:r>
      <w:proofErr w:type="gramStart"/>
      <w:r w:rsidRPr="004E34ED">
        <w:rPr>
          <w:sz w:val="28"/>
          <w:szCs w:val="28"/>
        </w:rPr>
        <w:t>М(</w:t>
      </w:r>
      <w:proofErr w:type="gramEnd"/>
      <w:r w:rsidRPr="004E34ED">
        <w:rPr>
          <w:sz w:val="28"/>
          <w:szCs w:val="28"/>
        </w:rPr>
        <w:t>н</w:t>
      </w:r>
      <w:r w:rsidR="005E683B">
        <w:rPr>
          <w:sz w:val="28"/>
          <w:szCs w:val="28"/>
        </w:rPr>
        <w:t>), а так</w:t>
      </w:r>
      <w:r w:rsidRPr="004E34ED">
        <w:rPr>
          <w:sz w:val="28"/>
          <w:szCs w:val="28"/>
        </w:rPr>
        <w:t>же фактического местоположения занимаемой территории.</w:t>
      </w:r>
    </w:p>
    <w:p w:rsidR="00DB7EF7" w:rsidRDefault="00DB7EF7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38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DB7EF7" w:rsidRPr="00322C78" w:rsidRDefault="00DB7EF7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38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513399,48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1304894,73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513362,02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1304948,08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513358,47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1304945,28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513336,45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1304928,37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513356,23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1304900,62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513374,16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1304876,29</w:t>
            </w:r>
          </w:p>
        </w:tc>
      </w:tr>
      <w:tr w:rsidR="000F2625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513399,48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0F2625" w:rsidRDefault="000F26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1304894,73</w:t>
            </w:r>
          </w:p>
        </w:tc>
      </w:tr>
    </w:tbl>
    <w:p w:rsidR="0047785F" w:rsidRDefault="0047785F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DB7EF7" w:rsidRDefault="00DB7EF7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36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36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B21D8E" w:rsidRPr="00B21D8E" w:rsidRDefault="00B21D8E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B21D8E">
        <w:rPr>
          <w:rFonts w:eastAsia="Calibri" w:cs="Calibri"/>
          <w:kern w:val="0"/>
          <w:sz w:val="28"/>
          <w:szCs w:val="28"/>
          <w:lang w:eastAsia="ar-SA"/>
        </w:rPr>
        <w:t>Проектом межевания предлагается образовать земель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ный участок площадью </w:t>
      </w:r>
      <w:r w:rsidR="000F2625">
        <w:rPr>
          <w:rFonts w:eastAsia="Calibri" w:cs="Calibri"/>
          <w:kern w:val="0"/>
          <w:sz w:val="28"/>
          <w:szCs w:val="28"/>
          <w:lang w:eastAsia="ar-SA"/>
        </w:rPr>
        <w:t>1235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 кв. м</w:t>
      </w:r>
      <w:r w:rsidRPr="00B21D8E">
        <w:rPr>
          <w:rFonts w:eastAsia="Calibri" w:cs="Calibri"/>
          <w:kern w:val="0"/>
          <w:sz w:val="28"/>
          <w:szCs w:val="28"/>
          <w:lang w:eastAsia="ar-SA"/>
        </w:rPr>
        <w:t>, располож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енный по ул. Димитрова, </w:t>
      </w:r>
      <w:r w:rsidRPr="00B21D8E">
        <w:rPr>
          <w:rFonts w:eastAsia="Calibri" w:cs="Calibri"/>
          <w:kern w:val="0"/>
          <w:sz w:val="28"/>
          <w:szCs w:val="28"/>
          <w:lang w:eastAsia="ar-SA"/>
        </w:rPr>
        <w:t xml:space="preserve">117. 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 </w:t>
      </w:r>
    </w:p>
    <w:p w:rsidR="00B21D8E" w:rsidRDefault="00B21D8E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B21D8E">
        <w:rPr>
          <w:rFonts w:eastAsia="Calibri" w:cs="Calibri"/>
          <w:kern w:val="0"/>
          <w:sz w:val="28"/>
          <w:szCs w:val="28"/>
          <w:lang w:eastAsia="ar-SA"/>
        </w:rPr>
        <w:t xml:space="preserve">Земельный участок ЗУ36 образуется путем перераспределения земельного участка с кадастровым номером 36:34:0303003:3 и земель, государственная собственность на которые не разграничена, при этом существование исходного земельного участка прекращается. </w:t>
      </w:r>
    </w:p>
    <w:p w:rsidR="00B21D8E" w:rsidRPr="00B21D8E" w:rsidRDefault="00B21D8E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B21D8E">
        <w:rPr>
          <w:rFonts w:eastAsia="Calibri" w:cs="Calibri"/>
          <w:kern w:val="0"/>
          <w:sz w:val="28"/>
          <w:szCs w:val="28"/>
          <w:lang w:eastAsia="ar-SA"/>
        </w:rPr>
        <w:t xml:space="preserve">Земельный участок расположен в зоне </w:t>
      </w:r>
      <w:r w:rsidR="00F4775A">
        <w:rPr>
          <w:rFonts w:eastAsia="Calibri" w:cs="Calibri"/>
          <w:kern w:val="0"/>
          <w:sz w:val="28"/>
          <w:szCs w:val="28"/>
          <w:lang w:eastAsia="ar-SA"/>
        </w:rPr>
        <w:t>Ж</w:t>
      </w:r>
      <w:proofErr w:type="gramStart"/>
      <w:r w:rsidR="00F4775A">
        <w:rPr>
          <w:rFonts w:eastAsia="Calibri" w:cs="Calibri"/>
          <w:kern w:val="0"/>
          <w:sz w:val="28"/>
          <w:szCs w:val="28"/>
          <w:lang w:eastAsia="ar-SA"/>
        </w:rPr>
        <w:t>М(</w:t>
      </w:r>
      <w:proofErr w:type="gramEnd"/>
      <w:r w:rsidR="00F4775A">
        <w:rPr>
          <w:rFonts w:eastAsia="Calibri" w:cs="Calibri"/>
          <w:kern w:val="0"/>
          <w:sz w:val="28"/>
          <w:szCs w:val="28"/>
          <w:lang w:eastAsia="ar-SA"/>
        </w:rPr>
        <w:t>н)</w:t>
      </w:r>
      <w:r w:rsidRPr="00B21D8E">
        <w:rPr>
          <w:rFonts w:eastAsia="Calibri" w:cs="Calibri"/>
          <w:kern w:val="0"/>
          <w:sz w:val="28"/>
          <w:szCs w:val="28"/>
          <w:lang w:eastAsia="ar-SA"/>
        </w:rPr>
        <w:t>.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 </w:t>
      </w:r>
      <w:r w:rsidRPr="00B21D8E">
        <w:rPr>
          <w:rFonts w:eastAsia="Calibri" w:cs="Calibri"/>
          <w:kern w:val="0"/>
          <w:sz w:val="28"/>
          <w:szCs w:val="28"/>
          <w:lang w:eastAsia="ar-SA"/>
        </w:rPr>
        <w:t xml:space="preserve">Вид разрешенного использования образуемого земельного участка устанавливается в соответствии с Классификатором </w:t>
      </w:r>
      <w:r>
        <w:rPr>
          <w:rFonts w:eastAsia="Calibri" w:cs="Calibri"/>
          <w:kern w:val="0"/>
          <w:sz w:val="28"/>
          <w:szCs w:val="28"/>
          <w:lang w:eastAsia="ar-SA"/>
        </w:rPr>
        <w:t>как</w:t>
      </w:r>
      <w:r w:rsidRPr="00B21D8E">
        <w:rPr>
          <w:rFonts w:eastAsia="Calibri" w:cs="Calibri"/>
          <w:kern w:val="0"/>
          <w:sz w:val="28"/>
          <w:szCs w:val="28"/>
          <w:lang w:eastAsia="ar-SA"/>
        </w:rPr>
        <w:t xml:space="preserve"> «</w:t>
      </w:r>
      <w:proofErr w:type="spellStart"/>
      <w:r w:rsidR="00F4775A">
        <w:rPr>
          <w:rFonts w:eastAsia="Calibri" w:cs="Calibri"/>
          <w:kern w:val="0"/>
          <w:sz w:val="28"/>
          <w:szCs w:val="28"/>
          <w:lang w:eastAsia="ar-SA"/>
        </w:rPr>
        <w:t>Средне</w:t>
      </w:r>
      <w:r w:rsidRPr="00B21D8E">
        <w:rPr>
          <w:rFonts w:eastAsia="Calibri" w:cs="Calibri"/>
          <w:kern w:val="0"/>
          <w:sz w:val="28"/>
          <w:szCs w:val="28"/>
          <w:lang w:eastAsia="ar-SA"/>
        </w:rPr>
        <w:t>этажная</w:t>
      </w:r>
      <w:proofErr w:type="spellEnd"/>
      <w:r w:rsidRPr="00B21D8E">
        <w:rPr>
          <w:rFonts w:eastAsia="Calibri" w:cs="Calibri"/>
          <w:kern w:val="0"/>
          <w:sz w:val="28"/>
          <w:szCs w:val="28"/>
          <w:lang w:eastAsia="ar-SA"/>
        </w:rPr>
        <w:t xml:space="preserve"> жилая застройка».</w:t>
      </w:r>
    </w:p>
    <w:p w:rsidR="00B21D8E" w:rsidRDefault="00B21D8E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B21D8E">
        <w:rPr>
          <w:rFonts w:eastAsia="Calibri" w:cs="Calibri"/>
          <w:kern w:val="0"/>
          <w:sz w:val="28"/>
          <w:szCs w:val="28"/>
          <w:lang w:eastAsia="ar-SA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5E683B">
        <w:rPr>
          <w:rFonts w:eastAsia="Calibri" w:cs="Calibri"/>
          <w:kern w:val="0"/>
          <w:sz w:val="28"/>
          <w:szCs w:val="28"/>
          <w:lang w:eastAsia="ar-SA"/>
        </w:rPr>
        <w:t>,</w:t>
      </w:r>
      <w:r w:rsidRPr="00B21D8E">
        <w:rPr>
          <w:rFonts w:eastAsia="Calibri" w:cs="Calibri"/>
          <w:kern w:val="0"/>
          <w:sz w:val="28"/>
          <w:szCs w:val="28"/>
          <w:lang w:eastAsia="ar-SA"/>
        </w:rPr>
        <w:t xml:space="preserve"> требований, установленных градостроительным регламентом, а также требований, </w:t>
      </w:r>
      <w:r w:rsidRPr="00B21D8E">
        <w:rPr>
          <w:rFonts w:eastAsia="Calibri" w:cs="Calibri"/>
          <w:kern w:val="0"/>
          <w:sz w:val="28"/>
          <w:szCs w:val="28"/>
          <w:lang w:eastAsia="ar-SA"/>
        </w:rPr>
        <w:lastRenderedPageBreak/>
        <w:t>установленных в соответствии с иными нормативами градостроительного проектирования.</w:t>
      </w:r>
    </w:p>
    <w:p w:rsidR="00DB7EF7" w:rsidRPr="00D7615A" w:rsidRDefault="00DB7EF7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39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DB7EF7" w:rsidRPr="00322C78" w:rsidRDefault="00DB7EF7" w:rsidP="0047785F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39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F4775A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513374,2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1304876</w:t>
            </w:r>
          </w:p>
        </w:tc>
      </w:tr>
      <w:tr w:rsidR="00F4775A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513356,2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1304901</w:t>
            </w:r>
          </w:p>
        </w:tc>
      </w:tr>
      <w:tr w:rsidR="00F4775A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513323,2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1304878</w:t>
            </w:r>
          </w:p>
        </w:tc>
      </w:tr>
      <w:tr w:rsidR="00F4775A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513341,7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1304853</w:t>
            </w:r>
          </w:p>
        </w:tc>
      </w:tr>
      <w:tr w:rsidR="00F4775A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513374,2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1304876</w:t>
            </w:r>
          </w:p>
        </w:tc>
      </w:tr>
    </w:tbl>
    <w:p w:rsidR="00F4775A" w:rsidRPr="00F4775A" w:rsidRDefault="00F4775A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0"/>
          <w:lang w:bidi="ru-RU"/>
        </w:rPr>
      </w:pPr>
    </w:p>
    <w:p w:rsidR="00DB7EF7" w:rsidRDefault="00DB7EF7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37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37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B21D8E" w:rsidRDefault="00B21D8E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1F559A">
        <w:rPr>
          <w:sz w:val="28"/>
          <w:szCs w:val="28"/>
        </w:rPr>
        <w:t xml:space="preserve">Проектом межевания предлагается образовать земельный участок </w:t>
      </w:r>
      <w:r w:rsidRPr="00FB6171">
        <w:rPr>
          <w:sz w:val="28"/>
          <w:szCs w:val="28"/>
        </w:rPr>
        <w:t>площадью 2435</w:t>
      </w:r>
      <w:r>
        <w:rPr>
          <w:sz w:val="28"/>
          <w:szCs w:val="28"/>
        </w:rPr>
        <w:t xml:space="preserve"> кв. м</w:t>
      </w:r>
      <w:r w:rsidRPr="00FB6171">
        <w:rPr>
          <w:sz w:val="28"/>
          <w:szCs w:val="28"/>
        </w:rPr>
        <w:t>, рас</w:t>
      </w:r>
      <w:r>
        <w:rPr>
          <w:sz w:val="28"/>
          <w:szCs w:val="28"/>
        </w:rPr>
        <w:t xml:space="preserve">положенный по пер. Уточкина, </w:t>
      </w:r>
      <w:r w:rsidRPr="00FB6171">
        <w:rPr>
          <w:sz w:val="28"/>
          <w:szCs w:val="28"/>
        </w:rPr>
        <w:t>6</w:t>
      </w:r>
      <w:r w:rsidR="007B2B6B">
        <w:rPr>
          <w:sz w:val="28"/>
          <w:szCs w:val="28"/>
        </w:rPr>
        <w:t>,</w:t>
      </w:r>
      <w:r w:rsidRPr="00FB6171">
        <w:rPr>
          <w:sz w:val="28"/>
          <w:szCs w:val="28"/>
        </w:rPr>
        <w:t xml:space="preserve"> для размещения </w:t>
      </w:r>
      <w:r>
        <w:rPr>
          <w:sz w:val="28"/>
          <w:szCs w:val="28"/>
        </w:rPr>
        <w:t>дву</w:t>
      </w:r>
      <w:r w:rsidRPr="00FB6171">
        <w:rPr>
          <w:sz w:val="28"/>
          <w:szCs w:val="28"/>
        </w:rPr>
        <w:t>хэтажного жилого дома.</w:t>
      </w:r>
    </w:p>
    <w:p w:rsidR="00B21D8E" w:rsidRPr="00FB6171" w:rsidRDefault="00B21D8E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  <w:lang w:bidi="ru-RU"/>
        </w:rPr>
      </w:pPr>
      <w:r w:rsidRPr="002F1EBB">
        <w:rPr>
          <w:sz w:val="28"/>
          <w:szCs w:val="28"/>
        </w:rPr>
        <w:t xml:space="preserve">Нормативный размер земельного участка, определяемый согласно </w:t>
      </w:r>
      <w:r>
        <w:rPr>
          <w:sz w:val="28"/>
          <w:szCs w:val="28"/>
        </w:rPr>
        <w:br/>
      </w:r>
      <w:r w:rsidRPr="002F1EBB">
        <w:rPr>
          <w:sz w:val="28"/>
          <w:szCs w:val="28"/>
        </w:rPr>
        <w:t>СП 30-101-98</w:t>
      </w:r>
      <w:r w:rsidRPr="001F559A">
        <w:rPr>
          <w:sz w:val="28"/>
          <w:szCs w:val="28"/>
          <w:lang w:bidi="ru-RU"/>
        </w:rPr>
        <w:t xml:space="preserve">:  </w:t>
      </w:r>
      <w:r w:rsidRPr="001F559A">
        <w:rPr>
          <w:sz w:val="28"/>
          <w:szCs w:val="28"/>
          <w:lang w:val="en-US" w:bidi="ru-RU"/>
        </w:rPr>
        <w:t>S</w:t>
      </w:r>
      <w:proofErr w:type="spellStart"/>
      <w:r w:rsidRPr="001F559A">
        <w:rPr>
          <w:sz w:val="28"/>
          <w:szCs w:val="28"/>
          <w:vertAlign w:val="subscript"/>
          <w:lang w:bidi="ru-RU"/>
        </w:rPr>
        <w:t>норм.к</w:t>
      </w:r>
      <w:proofErr w:type="spellEnd"/>
      <w:r w:rsidRPr="001F559A">
        <w:rPr>
          <w:sz w:val="28"/>
          <w:szCs w:val="28"/>
          <w:lang w:bidi="ru-RU"/>
        </w:rPr>
        <w:t>=</w:t>
      </w:r>
      <w:r>
        <w:rPr>
          <w:sz w:val="28"/>
          <w:szCs w:val="28"/>
        </w:rPr>
        <w:t xml:space="preserve"> </w:t>
      </w:r>
      <w:r w:rsidRPr="001F559A">
        <w:rPr>
          <w:sz w:val="28"/>
          <w:szCs w:val="28"/>
          <w:lang w:bidi="ru-RU"/>
        </w:rPr>
        <w:t>634 кв.</w:t>
      </w:r>
      <w:r>
        <w:rPr>
          <w:sz w:val="28"/>
          <w:szCs w:val="28"/>
          <w:lang w:bidi="ru-RU"/>
        </w:rPr>
        <w:t xml:space="preserve"> м.</w:t>
      </w:r>
    </w:p>
    <w:p w:rsidR="00B21D8E" w:rsidRPr="001F559A" w:rsidRDefault="00B21D8E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FB6171">
        <w:rPr>
          <w:sz w:val="28"/>
          <w:szCs w:val="28"/>
        </w:rPr>
        <w:t>Земельный участок ЗУ37 образуется</w:t>
      </w:r>
      <w:r w:rsidRPr="001F559A">
        <w:rPr>
          <w:sz w:val="28"/>
          <w:szCs w:val="28"/>
        </w:rPr>
        <w:t xml:space="preserve"> из земель, государственная собственность на которые не разграничена. </w:t>
      </w:r>
    </w:p>
    <w:p w:rsidR="00B21D8E" w:rsidRDefault="00B21D8E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1F559A">
        <w:rPr>
          <w:sz w:val="28"/>
          <w:szCs w:val="28"/>
        </w:rPr>
        <w:t xml:space="preserve">По данным кадастрового плана </w:t>
      </w:r>
      <w:r w:rsidRPr="007B37E0">
        <w:rPr>
          <w:sz w:val="28"/>
          <w:szCs w:val="28"/>
        </w:rPr>
        <w:t xml:space="preserve">территории </w:t>
      </w:r>
      <w:r w:rsidR="005E683B">
        <w:rPr>
          <w:sz w:val="28"/>
          <w:szCs w:val="28"/>
        </w:rPr>
        <w:t xml:space="preserve">от 18.10.2021 </w:t>
      </w:r>
      <w:r w:rsidR="005E683B">
        <w:rPr>
          <w:sz w:val="28"/>
          <w:szCs w:val="28"/>
        </w:rPr>
        <w:br/>
      </w:r>
      <w:r w:rsidRPr="007B37E0">
        <w:rPr>
          <w:sz w:val="28"/>
          <w:szCs w:val="28"/>
        </w:rPr>
        <w:t>№ КУВИ-9</w:t>
      </w:r>
      <w:r w:rsidR="00F4775A">
        <w:rPr>
          <w:sz w:val="28"/>
          <w:szCs w:val="28"/>
        </w:rPr>
        <w:t xml:space="preserve">99/2021-992354 </w:t>
      </w:r>
      <w:r w:rsidRPr="007B37E0">
        <w:rPr>
          <w:sz w:val="28"/>
          <w:szCs w:val="28"/>
        </w:rPr>
        <w:t>имеются сведения о ранее учтенном</w:t>
      </w:r>
      <w:r w:rsidRPr="001F559A">
        <w:rPr>
          <w:sz w:val="28"/>
          <w:szCs w:val="28"/>
        </w:rPr>
        <w:t xml:space="preserve"> земельном участке под размещение многоквартирного жилого дома, расположенного </w:t>
      </w:r>
      <w:r w:rsidR="007B2B6B">
        <w:rPr>
          <w:sz w:val="28"/>
          <w:szCs w:val="28"/>
        </w:rPr>
        <w:br/>
      </w:r>
      <w:r w:rsidRPr="001F559A">
        <w:rPr>
          <w:sz w:val="28"/>
          <w:szCs w:val="28"/>
        </w:rPr>
        <w:t>по адресу</w:t>
      </w:r>
      <w:r>
        <w:rPr>
          <w:sz w:val="28"/>
          <w:szCs w:val="28"/>
        </w:rPr>
        <w:t>:</w:t>
      </w:r>
      <w:r w:rsidR="005E683B">
        <w:rPr>
          <w:sz w:val="28"/>
          <w:szCs w:val="28"/>
        </w:rPr>
        <w:t xml:space="preserve"> Воронежская обл.</w:t>
      </w:r>
      <w:r w:rsidRPr="001F559A">
        <w:rPr>
          <w:sz w:val="28"/>
          <w:szCs w:val="28"/>
        </w:rPr>
        <w:t xml:space="preserve">, </w:t>
      </w:r>
      <w:r w:rsidR="005E683B">
        <w:rPr>
          <w:sz w:val="28"/>
          <w:szCs w:val="28"/>
        </w:rPr>
        <w:t>г. Воронеж, пер. Уточкина, д. 6,</w:t>
      </w:r>
      <w:r w:rsidRPr="001F559A">
        <w:rPr>
          <w:sz w:val="28"/>
          <w:szCs w:val="28"/>
        </w:rPr>
        <w:t xml:space="preserve"> кадаст</w:t>
      </w:r>
      <w:r w:rsidR="005E683B">
        <w:rPr>
          <w:sz w:val="28"/>
          <w:szCs w:val="28"/>
        </w:rPr>
        <w:t xml:space="preserve">ровый номер земельного участка </w:t>
      </w:r>
      <w:r w:rsidRPr="001F559A">
        <w:rPr>
          <w:sz w:val="28"/>
          <w:szCs w:val="28"/>
        </w:rPr>
        <w:t>36:34:0303003:2. Площадь земельного участ</w:t>
      </w:r>
      <w:r>
        <w:rPr>
          <w:sz w:val="28"/>
          <w:szCs w:val="28"/>
        </w:rPr>
        <w:t xml:space="preserve">ка </w:t>
      </w:r>
      <w:r w:rsidR="005E683B">
        <w:rPr>
          <w:sz w:val="28"/>
          <w:szCs w:val="28"/>
        </w:rPr>
        <w:br/>
      </w:r>
      <w:r>
        <w:rPr>
          <w:sz w:val="28"/>
          <w:szCs w:val="28"/>
        </w:rPr>
        <w:t xml:space="preserve">по сведениям ЕГРН </w:t>
      </w:r>
      <w:r w:rsidR="005E683B">
        <w:rPr>
          <w:sz w:val="28"/>
          <w:szCs w:val="28"/>
        </w:rPr>
        <w:t xml:space="preserve">– </w:t>
      </w:r>
      <w:r>
        <w:rPr>
          <w:sz w:val="28"/>
          <w:szCs w:val="28"/>
        </w:rPr>
        <w:t>1727 кв. м</w:t>
      </w:r>
      <w:r w:rsidR="005E683B">
        <w:rPr>
          <w:sz w:val="28"/>
          <w:szCs w:val="28"/>
        </w:rPr>
        <w:t>. К</w:t>
      </w:r>
      <w:r w:rsidRPr="001F559A">
        <w:rPr>
          <w:sz w:val="28"/>
          <w:szCs w:val="28"/>
        </w:rPr>
        <w:t>роме того</w:t>
      </w:r>
      <w:r w:rsidR="005E683B">
        <w:rPr>
          <w:sz w:val="28"/>
          <w:szCs w:val="28"/>
        </w:rPr>
        <w:t>,</w:t>
      </w:r>
      <w:r w:rsidRPr="001F559A">
        <w:rPr>
          <w:sz w:val="28"/>
          <w:szCs w:val="28"/>
        </w:rPr>
        <w:t xml:space="preserve"> границы данного земельного участка не установлены в соответствии с требованиями действующего законодательства и подлежат уточнению. </w:t>
      </w:r>
    </w:p>
    <w:p w:rsidR="00B21D8E" w:rsidRPr="002F1EBB" w:rsidRDefault="00B21D8E" w:rsidP="00390065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1F559A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 xml:space="preserve">как </w:t>
      </w:r>
      <w:r w:rsidRPr="002F1EBB">
        <w:rPr>
          <w:sz w:val="28"/>
          <w:szCs w:val="28"/>
        </w:rPr>
        <w:t>«Малоэтажная многоквартирная жилая застройка».</w:t>
      </w:r>
    </w:p>
    <w:p w:rsidR="005E683B" w:rsidRPr="004E34ED" w:rsidRDefault="005E683B" w:rsidP="0039006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60B3D">
        <w:rPr>
          <w:sz w:val="28"/>
          <w:szCs w:val="28"/>
        </w:rPr>
        <w:lastRenderedPageBreak/>
        <w:t>В соответствии со ст. 17 Правил землепол</w:t>
      </w:r>
      <w:r w:rsidRPr="004E34ED">
        <w:rPr>
          <w:sz w:val="28"/>
          <w:szCs w:val="28"/>
        </w:rPr>
        <w:t>ьзования и застройки образуемый участок относится к объектам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не соответствующим Правилам</w:t>
      </w:r>
      <w:r>
        <w:rPr>
          <w:sz w:val="28"/>
          <w:szCs w:val="28"/>
        </w:rPr>
        <w:t>.</w:t>
      </w:r>
      <w:r w:rsidRPr="004E34ED">
        <w:rPr>
          <w:sz w:val="28"/>
          <w:szCs w:val="28"/>
        </w:rPr>
        <w:t xml:space="preserve"> </w:t>
      </w:r>
      <w:r w:rsidR="007B2B6B">
        <w:rPr>
          <w:sz w:val="28"/>
          <w:szCs w:val="28"/>
        </w:rPr>
        <w:t>З</w:t>
      </w:r>
      <w:r w:rsidRPr="004E34ED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>
        <w:rPr>
          <w:sz w:val="28"/>
          <w:szCs w:val="28"/>
        </w:rPr>
        <w:t>ил землепользования и застройки</w:t>
      </w:r>
      <w:r w:rsidRPr="004E34ED">
        <w:rPr>
          <w:sz w:val="28"/>
          <w:szCs w:val="28"/>
        </w:rPr>
        <w:t xml:space="preserve"> или до вступлен</w:t>
      </w:r>
      <w:r>
        <w:rPr>
          <w:sz w:val="28"/>
          <w:szCs w:val="28"/>
        </w:rPr>
        <w:t xml:space="preserve">ия в силу изменений в Правила </w:t>
      </w:r>
      <w:r w:rsidRPr="004E34ED">
        <w:rPr>
          <w:sz w:val="28"/>
          <w:szCs w:val="28"/>
        </w:rPr>
        <w:t>землепользования и застройки, являются не соответствующими</w:t>
      </w:r>
      <w:r>
        <w:rPr>
          <w:sz w:val="28"/>
          <w:szCs w:val="28"/>
        </w:rPr>
        <w:t xml:space="preserve"> им </w:t>
      </w:r>
      <w:r w:rsidRPr="004E34ED">
        <w:rPr>
          <w:sz w:val="28"/>
          <w:szCs w:val="28"/>
        </w:rPr>
        <w:t xml:space="preserve"> в случаях, когда эти объекты: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1)</w:t>
      </w:r>
      <w:r w:rsidRPr="004E34ED"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5E683B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2)</w:t>
      </w:r>
      <w:r w:rsidRPr="004E34ED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4E34ED">
        <w:rPr>
          <w:sz w:val="28"/>
          <w:szCs w:val="28"/>
        </w:rPr>
        <w:t>подзоны</w:t>
      </w:r>
      <w:proofErr w:type="spellEnd"/>
      <w:r w:rsidRPr="004E34ED">
        <w:rPr>
          <w:sz w:val="28"/>
          <w:szCs w:val="28"/>
        </w:rPr>
        <w:t xml:space="preserve"> территориальной зоны. 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4E34ED">
        <w:rPr>
          <w:sz w:val="28"/>
          <w:szCs w:val="28"/>
        </w:rPr>
        <w:t>Использование таких земельных участков определя</w:t>
      </w:r>
      <w:r>
        <w:rPr>
          <w:sz w:val="28"/>
          <w:szCs w:val="28"/>
        </w:rPr>
        <w:t xml:space="preserve">ется в соответствии со ст. </w:t>
      </w:r>
      <w:r w:rsidRPr="004E34ED">
        <w:rPr>
          <w:sz w:val="28"/>
          <w:szCs w:val="28"/>
        </w:rPr>
        <w:t>7 и 15 Правил землепо</w:t>
      </w:r>
      <w:r>
        <w:rPr>
          <w:sz w:val="28"/>
          <w:szCs w:val="28"/>
        </w:rPr>
        <w:t>льзования и застройки:</w:t>
      </w:r>
      <w:r w:rsidRPr="004E34ED"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4E34ED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</w:t>
      </w:r>
      <w:r>
        <w:rPr>
          <w:sz w:val="28"/>
          <w:szCs w:val="28"/>
        </w:rPr>
        <w:t>объектов культурного наследия (о</w:t>
      </w:r>
      <w:r w:rsidRPr="004E34ED">
        <w:rPr>
          <w:sz w:val="28"/>
          <w:szCs w:val="28"/>
        </w:rPr>
        <w:t>бъект капитального строительства, расположенный на земельном участке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построен в 1950 г.</w:t>
      </w:r>
      <w:r>
        <w:rPr>
          <w:sz w:val="28"/>
          <w:szCs w:val="28"/>
        </w:rPr>
        <w:t>).</w:t>
      </w:r>
    </w:p>
    <w:p w:rsidR="00F4775A" w:rsidRPr="004E34ED" w:rsidRDefault="00F4775A" w:rsidP="00F4775A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5E683B"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требований, установленных градостроительным регламентом, а также требований, </w:t>
      </w:r>
      <w:r w:rsidRPr="004E34ED">
        <w:rPr>
          <w:sz w:val="28"/>
          <w:szCs w:val="28"/>
        </w:rPr>
        <w:lastRenderedPageBreak/>
        <w:t>установленных в соответствии с иными нормативами градостроительного проектирования. Площадь образуемого земельного участка больше нормативной площади в силу сложившихся планировочных особенностей квартала и границ те</w:t>
      </w:r>
      <w:r w:rsidR="005E683B">
        <w:rPr>
          <w:sz w:val="28"/>
          <w:szCs w:val="28"/>
        </w:rPr>
        <w:t>рриториальной зоны Ж</w:t>
      </w:r>
      <w:proofErr w:type="gramStart"/>
      <w:r w:rsidR="005E683B">
        <w:rPr>
          <w:sz w:val="28"/>
          <w:szCs w:val="28"/>
        </w:rPr>
        <w:t>М(</w:t>
      </w:r>
      <w:proofErr w:type="gramEnd"/>
      <w:r w:rsidR="005E683B">
        <w:rPr>
          <w:sz w:val="28"/>
          <w:szCs w:val="28"/>
        </w:rPr>
        <w:t>н), а так</w:t>
      </w:r>
      <w:r w:rsidRPr="004E34ED">
        <w:rPr>
          <w:sz w:val="28"/>
          <w:szCs w:val="28"/>
        </w:rPr>
        <w:t>же фактического местоположения занимаемой территории.</w:t>
      </w:r>
    </w:p>
    <w:p w:rsidR="00DB7EF7" w:rsidRPr="00D7615A" w:rsidRDefault="00DB7EF7" w:rsidP="00F4775A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40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DB7EF7" w:rsidRPr="00322C78" w:rsidRDefault="00DB7EF7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40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F4775A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513509,10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1304973,09</w:t>
            </w:r>
          </w:p>
        </w:tc>
      </w:tr>
      <w:tr w:rsidR="00F4775A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513486,45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1305008,51</w:t>
            </w:r>
          </w:p>
        </w:tc>
      </w:tr>
      <w:tr w:rsidR="00F4775A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513437,96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1304977,71</w:t>
            </w:r>
          </w:p>
        </w:tc>
      </w:tr>
      <w:tr w:rsidR="00F4775A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513463,70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1304941,53</w:t>
            </w:r>
          </w:p>
        </w:tc>
      </w:tr>
      <w:tr w:rsidR="00F4775A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513509,10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1304973,09</w:t>
            </w:r>
          </w:p>
        </w:tc>
      </w:tr>
    </w:tbl>
    <w:p w:rsidR="00DB7EF7" w:rsidRPr="00DB7EF7" w:rsidRDefault="00DB7EF7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DB7EF7" w:rsidRDefault="00DB7EF7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38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38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B21D8E" w:rsidRDefault="00B21D8E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6C3D5C">
        <w:rPr>
          <w:sz w:val="28"/>
          <w:szCs w:val="28"/>
        </w:rPr>
        <w:t xml:space="preserve">Проектом межевания предлагается образовать земельный участок </w:t>
      </w:r>
      <w:r w:rsidRPr="00FB6171">
        <w:rPr>
          <w:sz w:val="28"/>
          <w:szCs w:val="28"/>
        </w:rPr>
        <w:t>площадью 3</w:t>
      </w:r>
      <w:r>
        <w:rPr>
          <w:sz w:val="28"/>
          <w:szCs w:val="28"/>
        </w:rPr>
        <w:t>794 кв. м</w:t>
      </w:r>
      <w:r w:rsidRPr="00FB6171">
        <w:rPr>
          <w:sz w:val="28"/>
          <w:szCs w:val="28"/>
        </w:rPr>
        <w:t>, р</w:t>
      </w:r>
      <w:r>
        <w:rPr>
          <w:sz w:val="28"/>
          <w:szCs w:val="28"/>
        </w:rPr>
        <w:t xml:space="preserve">асположенный по ул. </w:t>
      </w:r>
      <w:proofErr w:type="gramStart"/>
      <w:r>
        <w:rPr>
          <w:sz w:val="28"/>
          <w:szCs w:val="28"/>
        </w:rPr>
        <w:t>Клинская</w:t>
      </w:r>
      <w:proofErr w:type="gramEnd"/>
      <w:r>
        <w:rPr>
          <w:sz w:val="28"/>
          <w:szCs w:val="28"/>
        </w:rPr>
        <w:t>, 9</w:t>
      </w:r>
      <w:r w:rsidR="007B2B6B">
        <w:rPr>
          <w:sz w:val="28"/>
          <w:szCs w:val="28"/>
        </w:rPr>
        <w:t>,</w:t>
      </w:r>
      <w:r>
        <w:rPr>
          <w:sz w:val="28"/>
          <w:szCs w:val="28"/>
        </w:rPr>
        <w:t xml:space="preserve"> для размещения дву</w:t>
      </w:r>
      <w:r w:rsidRPr="00FB6171">
        <w:rPr>
          <w:sz w:val="28"/>
          <w:szCs w:val="28"/>
        </w:rPr>
        <w:t>хэтажного жилого дома.</w:t>
      </w:r>
    </w:p>
    <w:p w:rsidR="00B21D8E" w:rsidRPr="00FB6171" w:rsidRDefault="00B21D8E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  <w:lang w:bidi="ru-RU"/>
        </w:rPr>
      </w:pPr>
      <w:r w:rsidRPr="006C3D5C">
        <w:rPr>
          <w:sz w:val="28"/>
          <w:szCs w:val="28"/>
        </w:rPr>
        <w:t xml:space="preserve">Нормативный размер земельного участка, определяемый согласно </w:t>
      </w:r>
      <w:r>
        <w:rPr>
          <w:sz w:val="28"/>
          <w:szCs w:val="28"/>
        </w:rPr>
        <w:br/>
      </w:r>
      <w:r w:rsidRPr="006C3D5C">
        <w:rPr>
          <w:sz w:val="28"/>
          <w:szCs w:val="28"/>
        </w:rPr>
        <w:t>СП 30-101-98</w:t>
      </w:r>
      <w:r w:rsidRPr="006C3D5C">
        <w:rPr>
          <w:sz w:val="28"/>
          <w:szCs w:val="28"/>
          <w:lang w:bidi="ru-RU"/>
        </w:rPr>
        <w:t xml:space="preserve">:  </w:t>
      </w:r>
      <w:r w:rsidRPr="006C3D5C">
        <w:rPr>
          <w:sz w:val="28"/>
          <w:szCs w:val="28"/>
          <w:lang w:val="en-US" w:bidi="ru-RU"/>
        </w:rPr>
        <w:t>S</w:t>
      </w:r>
      <w:proofErr w:type="spellStart"/>
      <w:r w:rsidRPr="006C3D5C">
        <w:rPr>
          <w:sz w:val="28"/>
          <w:szCs w:val="28"/>
          <w:vertAlign w:val="subscript"/>
          <w:lang w:bidi="ru-RU"/>
        </w:rPr>
        <w:t>норм.к</w:t>
      </w:r>
      <w:proofErr w:type="spellEnd"/>
      <w:r w:rsidRPr="006C3D5C">
        <w:rPr>
          <w:sz w:val="28"/>
          <w:szCs w:val="28"/>
          <w:lang w:bidi="ru-RU"/>
        </w:rPr>
        <w:t>=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ru-RU"/>
        </w:rPr>
        <w:t xml:space="preserve">3110 </w:t>
      </w:r>
      <w:r w:rsidRPr="006C3D5C">
        <w:rPr>
          <w:sz w:val="28"/>
          <w:szCs w:val="28"/>
          <w:lang w:bidi="ru-RU"/>
        </w:rPr>
        <w:t>кв.</w:t>
      </w:r>
      <w:r>
        <w:rPr>
          <w:sz w:val="28"/>
          <w:szCs w:val="28"/>
          <w:lang w:bidi="ru-RU"/>
        </w:rPr>
        <w:t xml:space="preserve"> м.</w:t>
      </w:r>
    </w:p>
    <w:p w:rsidR="00B21D8E" w:rsidRDefault="00B21D8E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FB6171">
        <w:rPr>
          <w:sz w:val="28"/>
          <w:szCs w:val="28"/>
        </w:rPr>
        <w:t>Земельный участок ЗУ38 образуется</w:t>
      </w:r>
      <w:r w:rsidRPr="006C3D5C">
        <w:rPr>
          <w:sz w:val="28"/>
          <w:szCs w:val="28"/>
        </w:rPr>
        <w:t xml:space="preserve"> путем перераспределения земельного участка с кадастровым номером 36:34:0303003:</w:t>
      </w:r>
      <w:r>
        <w:rPr>
          <w:sz w:val="28"/>
          <w:szCs w:val="28"/>
        </w:rPr>
        <w:t>12</w:t>
      </w:r>
      <w:r w:rsidRPr="006C3D5C">
        <w:rPr>
          <w:sz w:val="28"/>
          <w:szCs w:val="28"/>
        </w:rPr>
        <w:t xml:space="preserve"> и земель, государственная собственность на которые не разграничена, при этом существование исходного земельного участка прекращается. </w:t>
      </w:r>
    </w:p>
    <w:p w:rsidR="00B21D8E" w:rsidRPr="006C3D5C" w:rsidRDefault="00B21D8E" w:rsidP="006B5C4B">
      <w:pPr>
        <w:widowControl/>
        <w:tabs>
          <w:tab w:val="left" w:pos="0"/>
        </w:tabs>
        <w:spacing w:before="20" w:afterLines="20" w:after="48" w:line="360" w:lineRule="auto"/>
        <w:ind w:right="-1" w:firstLine="709"/>
        <w:contextualSpacing/>
        <w:rPr>
          <w:sz w:val="28"/>
          <w:szCs w:val="28"/>
        </w:rPr>
      </w:pPr>
      <w:r w:rsidRPr="006C3D5C">
        <w:rPr>
          <w:sz w:val="28"/>
          <w:szCs w:val="28"/>
        </w:rPr>
        <w:t xml:space="preserve">Земельный участок расположен в зоне </w:t>
      </w:r>
      <w:r w:rsidR="00F4775A">
        <w:rPr>
          <w:sz w:val="28"/>
          <w:szCs w:val="28"/>
        </w:rPr>
        <w:t>Ж</w:t>
      </w:r>
      <w:proofErr w:type="gramStart"/>
      <w:r w:rsidR="00F4775A">
        <w:rPr>
          <w:sz w:val="28"/>
          <w:szCs w:val="28"/>
        </w:rPr>
        <w:t>М(</w:t>
      </w:r>
      <w:proofErr w:type="gramEnd"/>
      <w:r w:rsidR="00F4775A">
        <w:rPr>
          <w:sz w:val="28"/>
          <w:szCs w:val="28"/>
        </w:rPr>
        <w:t>н)</w:t>
      </w:r>
      <w:r w:rsidRPr="006C3D5C">
        <w:rPr>
          <w:sz w:val="28"/>
          <w:szCs w:val="28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 xml:space="preserve">как </w:t>
      </w:r>
      <w:r w:rsidRPr="006C3D5C">
        <w:rPr>
          <w:sz w:val="28"/>
          <w:szCs w:val="28"/>
        </w:rPr>
        <w:t>«Малоэтажная многоквартирная жилая застройка».</w:t>
      </w:r>
    </w:p>
    <w:p w:rsidR="005E683B" w:rsidRPr="004E34ED" w:rsidRDefault="005E683B" w:rsidP="007B2B6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60B3D">
        <w:rPr>
          <w:sz w:val="28"/>
          <w:szCs w:val="28"/>
        </w:rPr>
        <w:t>В соответствии со ст. 17 Правил землепол</w:t>
      </w:r>
      <w:r w:rsidRPr="004E34ED">
        <w:rPr>
          <w:sz w:val="28"/>
          <w:szCs w:val="28"/>
        </w:rPr>
        <w:t>ьзования и застройки образуемый участок относится к объектам</w:t>
      </w:r>
      <w:r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не соответствующим Правилам</w:t>
      </w:r>
      <w:r>
        <w:rPr>
          <w:sz w:val="28"/>
          <w:szCs w:val="28"/>
        </w:rPr>
        <w:t>.</w:t>
      </w:r>
      <w:r w:rsidRPr="004E34ED">
        <w:rPr>
          <w:sz w:val="28"/>
          <w:szCs w:val="28"/>
        </w:rPr>
        <w:t xml:space="preserve"> </w:t>
      </w:r>
      <w:r w:rsidR="007B2B6B">
        <w:rPr>
          <w:sz w:val="28"/>
          <w:szCs w:val="28"/>
        </w:rPr>
        <w:lastRenderedPageBreak/>
        <w:t>З</w:t>
      </w:r>
      <w:r w:rsidRPr="004E34ED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>
        <w:rPr>
          <w:sz w:val="28"/>
          <w:szCs w:val="28"/>
        </w:rPr>
        <w:t>ил землепользования и застройки</w:t>
      </w:r>
      <w:r w:rsidRPr="004E34ED">
        <w:rPr>
          <w:sz w:val="28"/>
          <w:szCs w:val="28"/>
        </w:rPr>
        <w:t xml:space="preserve"> или до вступлен</w:t>
      </w:r>
      <w:r>
        <w:rPr>
          <w:sz w:val="28"/>
          <w:szCs w:val="28"/>
        </w:rPr>
        <w:t xml:space="preserve">ия в силу изменений в Правила </w:t>
      </w:r>
      <w:r w:rsidRPr="004E34ED">
        <w:rPr>
          <w:sz w:val="28"/>
          <w:szCs w:val="28"/>
        </w:rPr>
        <w:t>землепользования и застройки, являются не соответствующими</w:t>
      </w:r>
      <w:r>
        <w:rPr>
          <w:sz w:val="28"/>
          <w:szCs w:val="28"/>
        </w:rPr>
        <w:t xml:space="preserve"> им </w:t>
      </w:r>
      <w:r w:rsidRPr="004E34ED">
        <w:rPr>
          <w:sz w:val="28"/>
          <w:szCs w:val="28"/>
        </w:rPr>
        <w:t xml:space="preserve"> в случаях, когда эти объекты:</w:t>
      </w:r>
    </w:p>
    <w:p w:rsidR="005E683B" w:rsidRPr="004E34ED" w:rsidRDefault="005E683B" w:rsidP="007B2B6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1)</w:t>
      </w:r>
      <w:r w:rsidRPr="004E34ED">
        <w:rPr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5E683B" w:rsidRDefault="005E683B" w:rsidP="007B2B6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2)</w:t>
      </w:r>
      <w:r w:rsidRPr="004E34ED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4E34ED">
        <w:rPr>
          <w:sz w:val="28"/>
          <w:szCs w:val="28"/>
        </w:rPr>
        <w:t>подзоны</w:t>
      </w:r>
      <w:proofErr w:type="spellEnd"/>
      <w:r w:rsidRPr="004E34ED">
        <w:rPr>
          <w:sz w:val="28"/>
          <w:szCs w:val="28"/>
        </w:rPr>
        <w:t xml:space="preserve"> территориальной зоны. </w:t>
      </w:r>
    </w:p>
    <w:p w:rsidR="005E683B" w:rsidRPr="004E34ED" w:rsidRDefault="005E683B" w:rsidP="005E683B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4E34ED">
        <w:rPr>
          <w:sz w:val="28"/>
          <w:szCs w:val="28"/>
        </w:rPr>
        <w:t>Использование таких земельных участков определя</w:t>
      </w:r>
      <w:r>
        <w:rPr>
          <w:sz w:val="28"/>
          <w:szCs w:val="28"/>
        </w:rPr>
        <w:t xml:space="preserve">ется в соответствии со ст. </w:t>
      </w:r>
      <w:r w:rsidRPr="004E34ED">
        <w:rPr>
          <w:sz w:val="28"/>
          <w:szCs w:val="28"/>
        </w:rPr>
        <w:t>7 и 15 Правил землепо</w:t>
      </w:r>
      <w:r>
        <w:rPr>
          <w:sz w:val="28"/>
          <w:szCs w:val="28"/>
        </w:rPr>
        <w:t>льзования и застройки:</w:t>
      </w:r>
      <w:r w:rsidRPr="004E34ED"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4E34ED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</w:t>
      </w:r>
      <w:r>
        <w:rPr>
          <w:sz w:val="28"/>
          <w:szCs w:val="28"/>
        </w:rPr>
        <w:t>объектов культурного наследия (о</w:t>
      </w:r>
      <w:r w:rsidRPr="004E34ED">
        <w:rPr>
          <w:sz w:val="28"/>
          <w:szCs w:val="28"/>
        </w:rPr>
        <w:t>бъект капитального строительства, расположенный на земельном участке</w:t>
      </w:r>
      <w:r>
        <w:rPr>
          <w:sz w:val="28"/>
          <w:szCs w:val="28"/>
        </w:rPr>
        <w:t>, построен в 1959</w:t>
      </w:r>
      <w:r w:rsidRPr="004E34ED">
        <w:rPr>
          <w:sz w:val="28"/>
          <w:szCs w:val="28"/>
        </w:rPr>
        <w:t xml:space="preserve"> г.</w:t>
      </w:r>
      <w:r>
        <w:rPr>
          <w:sz w:val="28"/>
          <w:szCs w:val="28"/>
        </w:rPr>
        <w:t>).</w:t>
      </w:r>
    </w:p>
    <w:p w:rsidR="00F4775A" w:rsidRPr="004E34ED" w:rsidRDefault="00F4775A" w:rsidP="00F4775A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5E683B">
        <w:rPr>
          <w:sz w:val="28"/>
          <w:szCs w:val="28"/>
        </w:rPr>
        <w:t>,</w:t>
      </w:r>
      <w:r w:rsidRPr="004E34ED">
        <w:rPr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Площадь образуемого земельного участка больше </w:t>
      </w:r>
      <w:r w:rsidRPr="004E34ED">
        <w:rPr>
          <w:sz w:val="28"/>
          <w:szCs w:val="28"/>
        </w:rPr>
        <w:lastRenderedPageBreak/>
        <w:t>нормативной площади в силу сложившихся планировочных особенностей квартала и границ те</w:t>
      </w:r>
      <w:r w:rsidR="005E683B">
        <w:rPr>
          <w:sz w:val="28"/>
          <w:szCs w:val="28"/>
        </w:rPr>
        <w:t>рриториальной зоны Ж</w:t>
      </w:r>
      <w:proofErr w:type="gramStart"/>
      <w:r w:rsidR="005E683B">
        <w:rPr>
          <w:sz w:val="28"/>
          <w:szCs w:val="28"/>
        </w:rPr>
        <w:t>М(</w:t>
      </w:r>
      <w:proofErr w:type="gramEnd"/>
      <w:r w:rsidR="005E683B">
        <w:rPr>
          <w:sz w:val="28"/>
          <w:szCs w:val="28"/>
        </w:rPr>
        <w:t>н), а так</w:t>
      </w:r>
      <w:r w:rsidRPr="004E34ED">
        <w:rPr>
          <w:sz w:val="28"/>
          <w:szCs w:val="28"/>
        </w:rPr>
        <w:t>же фактического местоположения занимаемой территории.</w:t>
      </w:r>
    </w:p>
    <w:p w:rsidR="00DB7EF7" w:rsidRPr="00D7615A" w:rsidRDefault="00DB7EF7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41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DB7EF7" w:rsidRPr="00322C78" w:rsidRDefault="00DB7EF7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41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F4775A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513486,45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1305008,51</w:t>
            </w:r>
          </w:p>
        </w:tc>
      </w:tr>
      <w:tr w:rsidR="00F4775A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513456,20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1305055,84</w:t>
            </w:r>
          </w:p>
        </w:tc>
      </w:tr>
      <w:tr w:rsidR="00F4775A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513408,33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1305047,49</w:t>
            </w:r>
          </w:p>
        </w:tc>
      </w:tr>
      <w:tr w:rsidR="00F4775A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513409,16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1305021,45</w:t>
            </w:r>
          </w:p>
        </w:tc>
      </w:tr>
      <w:tr w:rsidR="00F4775A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513418,59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1305005,38</w:t>
            </w:r>
          </w:p>
        </w:tc>
      </w:tr>
      <w:tr w:rsidR="00F4775A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513418,35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1305005,26</w:t>
            </w:r>
          </w:p>
        </w:tc>
      </w:tr>
      <w:tr w:rsidR="00F4775A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513437,96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1304977,71</w:t>
            </w:r>
          </w:p>
        </w:tc>
      </w:tr>
      <w:tr w:rsidR="00F4775A" w:rsidRPr="0081578C" w:rsidTr="00DB7EF7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1533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513486,45</w:t>
            </w:r>
          </w:p>
        </w:tc>
        <w:tc>
          <w:tcPr>
            <w:tcW w:w="1934" w:type="pct"/>
            <w:shd w:val="clear" w:color="auto" w:fill="auto"/>
            <w:noWrap/>
            <w:vAlign w:val="center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1305008,51</w:t>
            </w:r>
          </w:p>
        </w:tc>
      </w:tr>
    </w:tbl>
    <w:p w:rsidR="00DB7EF7" w:rsidRPr="00DB7EF7" w:rsidRDefault="00DB7EF7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DB7EF7" w:rsidRDefault="00DB7EF7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39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39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B21D8E" w:rsidRPr="00B21D8E" w:rsidRDefault="00B21D8E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B21D8E">
        <w:rPr>
          <w:rFonts w:eastAsia="Calibri" w:cs="Calibri"/>
          <w:kern w:val="0"/>
          <w:sz w:val="28"/>
          <w:szCs w:val="28"/>
          <w:lang w:eastAsia="ar-SA"/>
        </w:rPr>
        <w:t>Проектом межевания предлагается образовать многоконтурный земельный участок</w:t>
      </w:r>
      <w:r w:rsidR="007B2B6B" w:rsidRPr="007B2B6B">
        <w:rPr>
          <w:rFonts w:eastAsia="Calibri" w:cs="Calibri"/>
          <w:kern w:val="0"/>
          <w:sz w:val="28"/>
          <w:szCs w:val="28"/>
          <w:lang w:eastAsia="ar-SA"/>
        </w:rPr>
        <w:t xml:space="preserve"> </w:t>
      </w:r>
      <w:r w:rsidR="007B2B6B">
        <w:rPr>
          <w:rFonts w:eastAsia="Calibri" w:cs="Calibri"/>
          <w:kern w:val="0"/>
          <w:sz w:val="28"/>
          <w:szCs w:val="28"/>
          <w:lang w:eastAsia="ar-SA"/>
        </w:rPr>
        <w:t>площадью 10169 кв. м</w:t>
      </w:r>
      <w:r w:rsidRPr="00B21D8E">
        <w:rPr>
          <w:rFonts w:eastAsia="Calibri" w:cs="Calibri"/>
          <w:kern w:val="0"/>
          <w:sz w:val="28"/>
          <w:szCs w:val="28"/>
          <w:lang w:eastAsia="ar-SA"/>
        </w:rPr>
        <w:t>, состоящий из тре</w:t>
      </w:r>
      <w:r>
        <w:rPr>
          <w:rFonts w:eastAsia="Calibri" w:cs="Calibri"/>
          <w:kern w:val="0"/>
          <w:sz w:val="28"/>
          <w:szCs w:val="28"/>
          <w:lang w:eastAsia="ar-SA"/>
        </w:rPr>
        <w:t>х контуров</w:t>
      </w:r>
      <w:r w:rsidR="007B2B6B">
        <w:rPr>
          <w:rFonts w:eastAsia="Calibri" w:cs="Calibri"/>
          <w:kern w:val="0"/>
          <w:sz w:val="28"/>
          <w:szCs w:val="28"/>
          <w:lang w:eastAsia="ar-SA"/>
        </w:rPr>
        <w:t>,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 </w:t>
      </w:r>
      <w:r w:rsidRPr="00B21D8E">
        <w:rPr>
          <w:rFonts w:eastAsia="Calibri" w:cs="Calibri"/>
          <w:kern w:val="0"/>
          <w:sz w:val="28"/>
          <w:szCs w:val="28"/>
          <w:lang w:eastAsia="ar-SA"/>
        </w:rPr>
        <w:t xml:space="preserve">для обустройства бульвара Димитрова. </w:t>
      </w:r>
    </w:p>
    <w:p w:rsidR="00B21D8E" w:rsidRDefault="00B21D8E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B21D8E">
        <w:rPr>
          <w:rFonts w:eastAsia="Calibri" w:cs="Calibri"/>
          <w:kern w:val="0"/>
          <w:sz w:val="28"/>
          <w:szCs w:val="28"/>
          <w:lang w:eastAsia="ar-SA"/>
        </w:rPr>
        <w:t xml:space="preserve">Земельный участок ЗУ39 образуется путем перераспределения земельного участка с кадастровым номером 36:34:0000000:42822 и земель, государственная собственность на которые не разграничена. </w:t>
      </w:r>
    </w:p>
    <w:p w:rsidR="00B21D8E" w:rsidRPr="00B21D8E" w:rsidRDefault="00B21D8E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B21D8E">
        <w:rPr>
          <w:rFonts w:eastAsia="Calibri" w:cs="Calibri"/>
          <w:kern w:val="0"/>
          <w:sz w:val="28"/>
          <w:szCs w:val="28"/>
          <w:lang w:eastAsia="ar-SA"/>
        </w:rPr>
        <w:t xml:space="preserve">Земельный участок </w:t>
      </w:r>
      <w:proofErr w:type="gramStart"/>
      <w:r w:rsidRPr="00B21D8E">
        <w:rPr>
          <w:rFonts w:eastAsia="Calibri" w:cs="Calibri"/>
          <w:kern w:val="0"/>
          <w:sz w:val="28"/>
          <w:szCs w:val="28"/>
          <w:lang w:eastAsia="ar-SA"/>
        </w:rPr>
        <w:t>расположен в зоне Р. Вид разрешенного использования образуемого земельного участка устанавливается</w:t>
      </w:r>
      <w:proofErr w:type="gramEnd"/>
      <w:r w:rsidRPr="00B21D8E">
        <w:rPr>
          <w:rFonts w:eastAsia="Calibri" w:cs="Calibri"/>
          <w:kern w:val="0"/>
          <w:sz w:val="28"/>
          <w:szCs w:val="28"/>
          <w:lang w:eastAsia="ar-SA"/>
        </w:rPr>
        <w:t xml:space="preserve"> в соответствии с Классификатором </w:t>
      </w:r>
      <w:r>
        <w:rPr>
          <w:rFonts w:eastAsia="Calibri" w:cs="Calibri"/>
          <w:kern w:val="0"/>
          <w:sz w:val="28"/>
          <w:szCs w:val="28"/>
          <w:lang w:eastAsia="ar-SA"/>
        </w:rPr>
        <w:t>как</w:t>
      </w:r>
      <w:r w:rsidRPr="00B21D8E">
        <w:rPr>
          <w:rFonts w:eastAsia="Calibri" w:cs="Calibri"/>
          <w:kern w:val="0"/>
          <w:sz w:val="28"/>
          <w:szCs w:val="28"/>
          <w:lang w:eastAsia="ar-SA"/>
        </w:rPr>
        <w:t xml:space="preserve"> «</w:t>
      </w:r>
      <w:r w:rsidR="00F4775A">
        <w:rPr>
          <w:rFonts w:eastAsia="Calibri" w:cs="Calibri"/>
          <w:kern w:val="0"/>
          <w:sz w:val="28"/>
          <w:szCs w:val="28"/>
          <w:lang w:eastAsia="ar-SA"/>
        </w:rPr>
        <w:t>Благоустройство территории</w:t>
      </w:r>
      <w:r w:rsidRPr="00B21D8E">
        <w:rPr>
          <w:rFonts w:eastAsia="Calibri" w:cs="Calibri"/>
          <w:kern w:val="0"/>
          <w:sz w:val="28"/>
          <w:szCs w:val="28"/>
          <w:lang w:eastAsia="ar-SA"/>
        </w:rPr>
        <w:t>».</w:t>
      </w:r>
    </w:p>
    <w:p w:rsidR="00B21D8E" w:rsidRDefault="00B21D8E" w:rsidP="006B5C4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B21D8E">
        <w:rPr>
          <w:rFonts w:eastAsia="Calibri" w:cs="Calibri"/>
          <w:kern w:val="0"/>
          <w:sz w:val="28"/>
          <w:szCs w:val="28"/>
          <w:lang w:eastAsia="ar-SA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зон.</w:t>
      </w:r>
    </w:p>
    <w:p w:rsidR="008B0710" w:rsidRDefault="00DB7EF7" w:rsidP="005E683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42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390065" w:rsidRDefault="00390065" w:rsidP="005E683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</w:p>
    <w:p w:rsidR="00390065" w:rsidRPr="00914CF1" w:rsidRDefault="00390065" w:rsidP="005E683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</w:p>
    <w:p w:rsidR="00DB7EF7" w:rsidRPr="00322C78" w:rsidRDefault="00DB7EF7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lastRenderedPageBreak/>
        <w:t>Таблица № 42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B7EF7" w:rsidRPr="0081578C" w:rsidTr="00DB7EF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F7" w:rsidRPr="0081578C" w:rsidRDefault="00DB7EF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513512,07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1304625,29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513496,39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1304651,27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513470,8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1304683,99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513451,44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1304668,22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513511,2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1304624,32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513512,07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1304625,29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513351,88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1304838,63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513332,67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1304824,58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513442,14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1304675,05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513460,31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1304690,27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513451,22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1304702,55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513432,2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1304728,35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513415,46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1304751,06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513417,25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1304752,43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513416,04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1304753,98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513416,87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1304754,81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513390,24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1304790,79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513387,62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1304788,91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513375,87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1304806,08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513351,88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1304838,63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513341,68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1304852,57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513323,15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1304877,69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513303,44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1304904,42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513305,35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1304905,76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513277,85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1304942,99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513276,14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1304941,74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513240,95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1304989,41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513237,74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1304987,04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513219,94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1305010,99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513215,82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1305008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513212,78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1305005,92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513210,19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1305003,46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513207,1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1304996,39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513322,45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1304838,52</w:t>
            </w:r>
          </w:p>
        </w:tc>
      </w:tr>
      <w:tr w:rsidR="00F4775A" w:rsidRPr="0081578C" w:rsidTr="007E1332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513341,68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1304852,57</w:t>
            </w:r>
          </w:p>
        </w:tc>
      </w:tr>
    </w:tbl>
    <w:p w:rsidR="008B0710" w:rsidRDefault="008B0710" w:rsidP="00F4775A">
      <w:pPr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F4775A" w:rsidRPr="004E34ED" w:rsidRDefault="00F4775A" w:rsidP="00F4775A">
      <w:pPr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40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</w:t>
      </w:r>
      <w:r>
        <w:rPr>
          <w:rFonts w:eastAsia="Lucida Sans Unicode"/>
          <w:b/>
          <w:spacing w:val="-5"/>
          <w:sz w:val="28"/>
          <w:szCs w:val="28"/>
          <w:lang w:bidi="ru-RU"/>
        </w:rPr>
        <w:t>(</w:t>
      </w:r>
      <w:r w:rsidRPr="004E34ED">
        <w:rPr>
          <w:b/>
          <w:sz w:val="28"/>
          <w:szCs w:val="28"/>
        </w:rPr>
        <w:t>ЗУ40</w:t>
      </w:r>
      <w:r>
        <w:rPr>
          <w:b/>
          <w:sz w:val="28"/>
          <w:szCs w:val="28"/>
        </w:rPr>
        <w:t>)</w:t>
      </w:r>
    </w:p>
    <w:p w:rsidR="00F4775A" w:rsidRPr="004E34ED" w:rsidRDefault="00F4775A" w:rsidP="00F4775A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Проектом межевания предлагается образовать земельный участок площадью 271</w:t>
      </w:r>
      <w:r>
        <w:rPr>
          <w:sz w:val="28"/>
          <w:szCs w:val="28"/>
        </w:rPr>
        <w:t xml:space="preserve"> кв. м</w:t>
      </w:r>
      <w:r w:rsidRPr="004E34ED">
        <w:rPr>
          <w:sz w:val="28"/>
          <w:szCs w:val="28"/>
        </w:rPr>
        <w:t xml:space="preserve"> вблизи здания по адресу ул. Обручева, 3.</w:t>
      </w:r>
    </w:p>
    <w:p w:rsidR="00F4775A" w:rsidRDefault="00F4775A" w:rsidP="008B071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lastRenderedPageBreak/>
        <w:t xml:space="preserve">Земельный участок ЗУ40 образуется из земель, государственная собственность на которые не разграничена. </w:t>
      </w:r>
    </w:p>
    <w:p w:rsidR="00F4775A" w:rsidRPr="004E34ED" w:rsidRDefault="00F4775A" w:rsidP="00F4775A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Земельный участок расположен в зоне Ж</w:t>
      </w:r>
      <w:proofErr w:type="gramStart"/>
      <w:r w:rsidRPr="004E34ED">
        <w:rPr>
          <w:sz w:val="28"/>
          <w:szCs w:val="28"/>
        </w:rPr>
        <w:t>М(</w:t>
      </w:r>
      <w:proofErr w:type="gramEnd"/>
      <w:r w:rsidRPr="004E34ED">
        <w:rPr>
          <w:sz w:val="28"/>
          <w:szCs w:val="28"/>
        </w:rPr>
        <w:t xml:space="preserve">н). 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4E34ED">
        <w:rPr>
          <w:sz w:val="28"/>
          <w:szCs w:val="28"/>
        </w:rPr>
        <w:t xml:space="preserve"> «Благоустройство территории».</w:t>
      </w:r>
    </w:p>
    <w:p w:rsidR="00F4775A" w:rsidRDefault="00F4775A" w:rsidP="00F4775A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зон.</w:t>
      </w:r>
    </w:p>
    <w:p w:rsidR="00F4775A" w:rsidRPr="00914CF1" w:rsidRDefault="00F4775A" w:rsidP="00F4775A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43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F4775A" w:rsidRPr="00322C78" w:rsidRDefault="00F4775A" w:rsidP="00F4775A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43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F4775A" w:rsidRPr="0081578C" w:rsidTr="00F7299B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4775A" w:rsidRPr="0081578C" w:rsidRDefault="00F4775A" w:rsidP="00F7299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775A" w:rsidRPr="0081578C" w:rsidRDefault="00F4775A" w:rsidP="00F7299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F4775A" w:rsidRPr="0081578C" w:rsidTr="00F7299B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775A" w:rsidRPr="0081578C" w:rsidRDefault="00F4775A" w:rsidP="00F7299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775A" w:rsidRPr="0081578C" w:rsidRDefault="00F4775A" w:rsidP="00F7299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775A" w:rsidRPr="0081578C" w:rsidRDefault="00F4775A" w:rsidP="00F7299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F4775A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513859,05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1304977,05</w:t>
            </w:r>
          </w:p>
        </w:tc>
      </w:tr>
      <w:tr w:rsidR="00F4775A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513855,43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1305001,4</w:t>
            </w:r>
          </w:p>
        </w:tc>
      </w:tr>
      <w:tr w:rsidR="00F4775A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513840,31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1304990,2</w:t>
            </w:r>
          </w:p>
        </w:tc>
      </w:tr>
      <w:tr w:rsidR="00F4775A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513852,64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1304974,12</w:t>
            </w:r>
          </w:p>
        </w:tc>
      </w:tr>
      <w:tr w:rsidR="00F4775A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513855,72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1304976,6</w:t>
            </w:r>
          </w:p>
        </w:tc>
      </w:tr>
      <w:tr w:rsidR="00F4775A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513859,05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4775A" w:rsidRDefault="00F4775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1304977,05</w:t>
            </w:r>
          </w:p>
        </w:tc>
      </w:tr>
    </w:tbl>
    <w:p w:rsidR="00F4775A" w:rsidRPr="004E34ED" w:rsidRDefault="00F4775A" w:rsidP="008B0710">
      <w:pPr>
        <w:tabs>
          <w:tab w:val="left" w:pos="426"/>
        </w:tabs>
        <w:spacing w:line="240" w:lineRule="auto"/>
        <w:ind w:firstLine="709"/>
        <w:rPr>
          <w:sz w:val="28"/>
          <w:szCs w:val="28"/>
        </w:rPr>
      </w:pPr>
    </w:p>
    <w:p w:rsidR="00F4775A" w:rsidRPr="004E34ED" w:rsidRDefault="00F4775A" w:rsidP="00F4775A">
      <w:pPr>
        <w:tabs>
          <w:tab w:val="left" w:pos="426"/>
          <w:tab w:val="right" w:pos="9922"/>
        </w:tabs>
        <w:spacing w:line="360" w:lineRule="auto"/>
        <w:ind w:firstLine="709"/>
        <w:rPr>
          <w:b/>
          <w:sz w:val="28"/>
          <w:szCs w:val="28"/>
        </w:rPr>
      </w:pPr>
      <w:r w:rsidRPr="004E34ED">
        <w:rPr>
          <w:b/>
          <w:sz w:val="28"/>
          <w:szCs w:val="28"/>
        </w:rPr>
        <w:t>ЗУ41</w:t>
      </w:r>
      <w:r>
        <w:rPr>
          <w:b/>
          <w:sz w:val="28"/>
          <w:szCs w:val="28"/>
        </w:rPr>
        <w:tab/>
      </w:r>
    </w:p>
    <w:p w:rsidR="00F4775A" w:rsidRPr="004E34ED" w:rsidRDefault="00F4775A" w:rsidP="00F4775A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Проектом межевания предлагается образовать земельный участок площадью 616</w:t>
      </w:r>
      <w:r>
        <w:rPr>
          <w:sz w:val="28"/>
          <w:szCs w:val="28"/>
        </w:rPr>
        <w:t xml:space="preserve"> кв. м</w:t>
      </w:r>
      <w:r w:rsidRPr="004E34ED">
        <w:rPr>
          <w:sz w:val="28"/>
          <w:szCs w:val="28"/>
        </w:rPr>
        <w:t xml:space="preserve"> вблизи здания по адресу ул. Обручева, 3.</w:t>
      </w:r>
    </w:p>
    <w:p w:rsidR="00F4775A" w:rsidRDefault="00F4775A" w:rsidP="008B071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Земельный участок ЗУ4</w:t>
      </w:r>
      <w:r w:rsidR="007B2B6B">
        <w:rPr>
          <w:sz w:val="28"/>
          <w:szCs w:val="28"/>
        </w:rPr>
        <w:t>1</w:t>
      </w:r>
      <w:r w:rsidRPr="004E34ED">
        <w:rPr>
          <w:sz w:val="28"/>
          <w:szCs w:val="28"/>
        </w:rPr>
        <w:t xml:space="preserve"> образуется из земель, государственная собственность на которые не разграничена. </w:t>
      </w:r>
    </w:p>
    <w:p w:rsidR="00F4775A" w:rsidRPr="004E34ED" w:rsidRDefault="00F4775A" w:rsidP="008B071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 xml:space="preserve">Земельный участок расположен в зоне ОДК. 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4E34ED">
        <w:rPr>
          <w:sz w:val="28"/>
          <w:szCs w:val="28"/>
        </w:rPr>
        <w:t xml:space="preserve"> «Благоустройство территории».</w:t>
      </w:r>
    </w:p>
    <w:p w:rsidR="00F4775A" w:rsidRDefault="00F4775A" w:rsidP="008B071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зон.</w:t>
      </w:r>
    </w:p>
    <w:p w:rsidR="00F4775A" w:rsidRPr="00914CF1" w:rsidRDefault="00F4775A" w:rsidP="008B0710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44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F4775A" w:rsidRPr="00322C78" w:rsidRDefault="00F4775A" w:rsidP="00F4775A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lastRenderedPageBreak/>
        <w:t>Таблица № 44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F4775A" w:rsidRPr="0081578C" w:rsidTr="00F7299B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4775A" w:rsidRPr="0081578C" w:rsidRDefault="00F4775A" w:rsidP="00F7299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775A" w:rsidRPr="0081578C" w:rsidRDefault="00F4775A" w:rsidP="00F7299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F4775A" w:rsidRPr="0081578C" w:rsidTr="00F7299B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775A" w:rsidRPr="0081578C" w:rsidRDefault="00F4775A" w:rsidP="00F7299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775A" w:rsidRPr="0081578C" w:rsidRDefault="00F4775A" w:rsidP="00F7299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775A" w:rsidRPr="0081578C" w:rsidRDefault="00F4775A" w:rsidP="00F7299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F7299B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513852,64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1304974,12</w:t>
            </w:r>
          </w:p>
        </w:tc>
      </w:tr>
      <w:tr w:rsidR="00F7299B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513840,31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1304990,2</w:t>
            </w:r>
          </w:p>
        </w:tc>
      </w:tr>
      <w:tr w:rsidR="00F7299B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513812,14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1304969,13</w:t>
            </w:r>
          </w:p>
        </w:tc>
      </w:tr>
      <w:tr w:rsidR="00F7299B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513817,28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1304971,44</w:t>
            </w:r>
          </w:p>
        </w:tc>
      </w:tr>
      <w:tr w:rsidR="00F7299B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513829,92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1304955,78</w:t>
            </w:r>
          </w:p>
        </w:tc>
      </w:tr>
      <w:tr w:rsidR="00F7299B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513852,64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1304974,12</w:t>
            </w:r>
          </w:p>
        </w:tc>
      </w:tr>
    </w:tbl>
    <w:p w:rsidR="00390065" w:rsidRDefault="00390065" w:rsidP="007B2B6B">
      <w:pPr>
        <w:widowControl/>
        <w:tabs>
          <w:tab w:val="left" w:pos="426"/>
        </w:tabs>
        <w:spacing w:line="360" w:lineRule="auto"/>
        <w:ind w:firstLine="709"/>
        <w:rPr>
          <w:sz w:val="20"/>
        </w:rPr>
      </w:pPr>
    </w:p>
    <w:p w:rsidR="00F4775A" w:rsidRPr="004E34ED" w:rsidRDefault="00F4775A" w:rsidP="007B2B6B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4E34ED">
        <w:rPr>
          <w:b/>
          <w:sz w:val="28"/>
          <w:szCs w:val="28"/>
        </w:rPr>
        <w:t>ЗУ42</w:t>
      </w:r>
    </w:p>
    <w:p w:rsidR="00F4775A" w:rsidRPr="004E34ED" w:rsidRDefault="00F4775A" w:rsidP="007B2B6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 xml:space="preserve">Проектом межевания предлагается образовать </w:t>
      </w:r>
      <w:r w:rsidR="001F3F2B">
        <w:rPr>
          <w:sz w:val="28"/>
          <w:szCs w:val="28"/>
        </w:rPr>
        <w:t>земельный участок</w:t>
      </w:r>
      <w:r w:rsidRPr="004E34ED">
        <w:rPr>
          <w:sz w:val="28"/>
          <w:szCs w:val="28"/>
        </w:rPr>
        <w:t xml:space="preserve"> площадью 1007 кв. м. для обустройства бульвара Димитрова. </w:t>
      </w:r>
    </w:p>
    <w:p w:rsidR="00F7299B" w:rsidRDefault="00F4775A" w:rsidP="007B2B6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 xml:space="preserve">Земельный участок ЗУ42 образуется путем перераспределения земельного участка с кадастровым номером 36:34:0000000:42822 и земель, государственная собственность на которые не разграничена. </w:t>
      </w:r>
    </w:p>
    <w:p w:rsidR="00F4775A" w:rsidRPr="004E34ED" w:rsidRDefault="00F4775A" w:rsidP="00F4775A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Земельный участок расположен в зоне Ж</w:t>
      </w:r>
      <w:proofErr w:type="gramStart"/>
      <w:r w:rsidRPr="004E34ED">
        <w:rPr>
          <w:sz w:val="28"/>
          <w:szCs w:val="28"/>
        </w:rPr>
        <w:t>М(</w:t>
      </w:r>
      <w:proofErr w:type="gramEnd"/>
      <w:r w:rsidRPr="004E34ED">
        <w:rPr>
          <w:sz w:val="28"/>
          <w:szCs w:val="28"/>
        </w:rPr>
        <w:t xml:space="preserve">н). Вид разрешенного использования образуемого земельного участка устанавливается в соответствии с Классификатором </w:t>
      </w:r>
      <w:r w:rsidR="00F7299B">
        <w:rPr>
          <w:sz w:val="28"/>
          <w:szCs w:val="28"/>
        </w:rPr>
        <w:t>как</w:t>
      </w:r>
      <w:r w:rsidRPr="004E34ED">
        <w:rPr>
          <w:sz w:val="28"/>
          <w:szCs w:val="28"/>
        </w:rPr>
        <w:t xml:space="preserve"> «Благоустройство территории».</w:t>
      </w:r>
    </w:p>
    <w:p w:rsidR="00F4775A" w:rsidRPr="004E34ED" w:rsidRDefault="00F4775A" w:rsidP="00F4775A">
      <w:pPr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E34ED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зон.</w:t>
      </w:r>
    </w:p>
    <w:p w:rsidR="00F7299B" w:rsidRPr="00914CF1" w:rsidRDefault="00F7299B" w:rsidP="00F7299B">
      <w:pPr>
        <w:widowControl/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45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F7299B" w:rsidRPr="00322C78" w:rsidRDefault="00F7299B" w:rsidP="00F7299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45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F7299B" w:rsidRPr="0081578C" w:rsidTr="00F7299B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81578C" w:rsidRDefault="00F7299B" w:rsidP="00F7299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81578C" w:rsidRDefault="00F7299B" w:rsidP="00F7299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F7299B" w:rsidRPr="0081578C" w:rsidTr="00F7299B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81578C" w:rsidRDefault="00F7299B" w:rsidP="00F7299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81578C" w:rsidRDefault="00F7299B" w:rsidP="00F7299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81578C" w:rsidRDefault="00F7299B" w:rsidP="00F7299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F7299B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513432,93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1304770,94</w:t>
            </w:r>
          </w:p>
        </w:tc>
      </w:tr>
      <w:tr w:rsidR="00F7299B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513409,52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1304805,41</w:t>
            </w:r>
          </w:p>
        </w:tc>
      </w:tr>
      <w:tr w:rsidR="00F7299B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513390,25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1304790,81</w:t>
            </w:r>
          </w:p>
        </w:tc>
      </w:tr>
      <w:tr w:rsidR="00F7299B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513416,87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1304754,81</w:t>
            </w:r>
          </w:p>
        </w:tc>
      </w:tr>
      <w:tr w:rsidR="00F7299B" w:rsidRPr="0081578C" w:rsidTr="00F7299B">
        <w:trPr>
          <w:trHeight w:val="255"/>
          <w:tblHeader/>
          <w:jc w:val="center"/>
        </w:trPr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1533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513432,93</w:t>
            </w:r>
          </w:p>
        </w:tc>
        <w:tc>
          <w:tcPr>
            <w:tcW w:w="1934" w:type="pct"/>
            <w:shd w:val="clear" w:color="auto" w:fill="auto"/>
            <w:noWrap/>
            <w:vAlign w:val="bottom"/>
          </w:tcPr>
          <w:p w:rsidR="00F7299B" w:rsidRDefault="00F729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1304770,94</w:t>
            </w:r>
          </w:p>
        </w:tc>
      </w:tr>
    </w:tbl>
    <w:p w:rsidR="008B0710" w:rsidRDefault="008B0710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</w:p>
    <w:p w:rsidR="008B0710" w:rsidRPr="007B2B6B" w:rsidRDefault="00F7030A" w:rsidP="007B2B6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3C3374">
        <w:rPr>
          <w:sz w:val="28"/>
          <w:szCs w:val="28"/>
        </w:rPr>
        <w:t xml:space="preserve">В рамках настоящего проекта межевания территории </w:t>
      </w:r>
      <w:r w:rsidR="00914CF1">
        <w:rPr>
          <w:sz w:val="28"/>
          <w:szCs w:val="28"/>
        </w:rPr>
        <w:t>предлагаетс</w:t>
      </w:r>
      <w:r w:rsidR="0012077F" w:rsidRPr="003C3374">
        <w:rPr>
          <w:sz w:val="28"/>
          <w:szCs w:val="28"/>
        </w:rPr>
        <w:t xml:space="preserve">я </w:t>
      </w:r>
      <w:r w:rsidR="007E1332" w:rsidRPr="003C3374">
        <w:rPr>
          <w:sz w:val="28"/>
          <w:szCs w:val="28"/>
        </w:rPr>
        <w:t>установить</w:t>
      </w:r>
      <w:r w:rsidR="0012077F" w:rsidRPr="003C3374">
        <w:rPr>
          <w:sz w:val="28"/>
          <w:szCs w:val="28"/>
        </w:rPr>
        <w:t xml:space="preserve"> 2</w:t>
      </w:r>
      <w:r w:rsidRPr="003C3374">
        <w:rPr>
          <w:sz w:val="28"/>
          <w:szCs w:val="28"/>
        </w:rPr>
        <w:t xml:space="preserve"> публи</w:t>
      </w:r>
      <w:r w:rsidR="0012077F" w:rsidRPr="003C3374">
        <w:rPr>
          <w:sz w:val="28"/>
          <w:szCs w:val="28"/>
        </w:rPr>
        <w:t>чных сервитута</w:t>
      </w:r>
      <w:r w:rsidRPr="003C3374">
        <w:rPr>
          <w:sz w:val="28"/>
          <w:szCs w:val="28"/>
        </w:rPr>
        <w:t>.</w:t>
      </w:r>
    </w:p>
    <w:p w:rsidR="00390065" w:rsidRDefault="00390065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8631B5" w:rsidRPr="008631B5" w:rsidRDefault="008631B5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>
        <w:rPr>
          <w:rFonts w:eastAsia="Lucida Sans Unicode"/>
          <w:b/>
          <w:spacing w:val="-5"/>
          <w:sz w:val="28"/>
          <w:szCs w:val="28"/>
          <w:lang w:bidi="ru-RU"/>
        </w:rPr>
        <w:lastRenderedPageBreak/>
        <w:t>Сервитут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 (ЧЗ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</w:t>
      </w:r>
      <w:proofErr w:type="gramStart"/>
      <w:r>
        <w:rPr>
          <w:rFonts w:eastAsia="Lucida Sans Unicode"/>
          <w:b/>
          <w:spacing w:val="-5"/>
          <w:sz w:val="28"/>
          <w:szCs w:val="28"/>
          <w:lang w:bidi="ru-RU"/>
        </w:rPr>
        <w:t>1</w:t>
      </w:r>
      <w:proofErr w:type="gramEnd"/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8631B5" w:rsidRDefault="008631B5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90667">
        <w:rPr>
          <w:sz w:val="28"/>
          <w:szCs w:val="28"/>
        </w:rPr>
        <w:t>Пре</w:t>
      </w:r>
      <w:r w:rsidR="007B2B6B">
        <w:rPr>
          <w:sz w:val="28"/>
          <w:szCs w:val="28"/>
        </w:rPr>
        <w:t>длагаемый сервитут</w:t>
      </w:r>
      <w:r>
        <w:rPr>
          <w:sz w:val="28"/>
          <w:szCs w:val="28"/>
        </w:rPr>
        <w:t xml:space="preserve"> площадью </w:t>
      </w:r>
      <w:r w:rsidRPr="008631B5">
        <w:rPr>
          <w:sz w:val="28"/>
          <w:szCs w:val="28"/>
        </w:rPr>
        <w:t>252</w:t>
      </w:r>
      <w:r>
        <w:rPr>
          <w:sz w:val="28"/>
          <w:szCs w:val="28"/>
        </w:rPr>
        <w:t xml:space="preserve"> </w:t>
      </w:r>
      <w:r w:rsidRPr="008631B5">
        <w:rPr>
          <w:sz w:val="28"/>
          <w:szCs w:val="28"/>
        </w:rPr>
        <w:t>кв.</w:t>
      </w:r>
      <w:r>
        <w:rPr>
          <w:sz w:val="28"/>
          <w:szCs w:val="28"/>
        </w:rPr>
        <w:t xml:space="preserve"> </w:t>
      </w:r>
      <w:r w:rsidRPr="008631B5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предназначен </w:t>
      </w:r>
      <w:r w:rsidRPr="008631B5">
        <w:rPr>
          <w:sz w:val="28"/>
          <w:szCs w:val="28"/>
        </w:rPr>
        <w:t>для проезда от дороги</w:t>
      </w:r>
      <w:r>
        <w:rPr>
          <w:sz w:val="28"/>
          <w:szCs w:val="28"/>
        </w:rPr>
        <w:t xml:space="preserve"> </w:t>
      </w:r>
      <w:r w:rsidRPr="008631B5">
        <w:rPr>
          <w:sz w:val="28"/>
          <w:szCs w:val="28"/>
        </w:rPr>
        <w:t xml:space="preserve">по ул. Обручева к образуемому </w:t>
      </w:r>
      <w:r>
        <w:rPr>
          <w:sz w:val="28"/>
          <w:szCs w:val="28"/>
        </w:rPr>
        <w:t xml:space="preserve">земельному </w:t>
      </w:r>
      <w:r w:rsidRPr="008631B5">
        <w:rPr>
          <w:sz w:val="28"/>
          <w:szCs w:val="28"/>
        </w:rPr>
        <w:t>участку под размещение трансформаторной подстанции</w:t>
      </w:r>
      <w:r w:rsidR="00F7299B">
        <w:rPr>
          <w:sz w:val="28"/>
          <w:szCs w:val="28"/>
        </w:rPr>
        <w:t xml:space="preserve"> (ЗУ17</w:t>
      </w:r>
      <w:r>
        <w:rPr>
          <w:sz w:val="28"/>
          <w:szCs w:val="28"/>
        </w:rPr>
        <w:t>).</w:t>
      </w:r>
    </w:p>
    <w:p w:rsidR="00F7299B" w:rsidRDefault="008631B5" w:rsidP="00A86B7B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B90667">
        <w:rPr>
          <w:sz w:val="28"/>
          <w:szCs w:val="28"/>
        </w:rPr>
        <w:t>Ведомость координат ЧЗ</w:t>
      </w:r>
      <w:r>
        <w:rPr>
          <w:sz w:val="28"/>
          <w:szCs w:val="28"/>
        </w:rPr>
        <w:t>У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представлена в табл</w:t>
      </w:r>
      <w:r w:rsidR="00F7299B">
        <w:rPr>
          <w:sz w:val="28"/>
          <w:szCs w:val="28"/>
        </w:rPr>
        <w:t>ице № 46</w:t>
      </w:r>
      <w:r w:rsidR="0047785F">
        <w:rPr>
          <w:sz w:val="28"/>
          <w:szCs w:val="28"/>
        </w:rPr>
        <w:t>.</w:t>
      </w:r>
    </w:p>
    <w:p w:rsidR="008631B5" w:rsidRPr="00B90667" w:rsidRDefault="00F7299B" w:rsidP="006B5C4B">
      <w:pPr>
        <w:widowControl/>
        <w:tabs>
          <w:tab w:val="left" w:pos="426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46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8631B5" w:rsidRPr="00F7299B" w:rsidTr="005D4ED1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F7299B" w:rsidRDefault="008631B5" w:rsidP="00F7299B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F7299B">
              <w:rPr>
                <w:rFonts w:eastAsia="Calibri"/>
                <w:kern w:val="0"/>
                <w:sz w:val="24"/>
                <w:szCs w:val="24"/>
                <w:lang w:eastAsia="ar-SA"/>
              </w:rPr>
              <w:t>№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F7299B" w:rsidRDefault="008631B5" w:rsidP="00F7299B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F7299B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8631B5" w:rsidRPr="00F7299B" w:rsidTr="005D4ED1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F7299B" w:rsidRDefault="008631B5" w:rsidP="00F7299B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F7299B" w:rsidRDefault="008631B5" w:rsidP="00F7299B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F7299B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F7299B" w:rsidRDefault="008631B5" w:rsidP="00F7299B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F7299B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F7299B" w:rsidRPr="00F7299B" w:rsidTr="005D4ED1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513593,66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1304840,45</w:t>
            </w:r>
          </w:p>
        </w:tc>
      </w:tr>
      <w:tr w:rsidR="00F7299B" w:rsidRPr="00F7299B" w:rsidTr="005D4ED1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513595,12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1304843,63</w:t>
            </w:r>
          </w:p>
        </w:tc>
      </w:tr>
      <w:tr w:rsidR="00F7299B" w:rsidRPr="00F7299B" w:rsidTr="005D4ED1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513538,32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1304869,03</w:t>
            </w:r>
          </w:p>
        </w:tc>
      </w:tr>
      <w:tr w:rsidR="00F7299B" w:rsidRPr="00F7299B" w:rsidTr="005D4ED1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513532,28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1304876,61</w:t>
            </w:r>
          </w:p>
        </w:tc>
      </w:tr>
      <w:tr w:rsidR="00F7299B" w:rsidRPr="00F7299B" w:rsidTr="005D4ED1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513530,13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1304873,84</w:t>
            </w:r>
          </w:p>
        </w:tc>
      </w:tr>
      <w:tr w:rsidR="00F7299B" w:rsidRPr="00F7299B" w:rsidTr="005D4ED1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513536,34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1304866,08</w:t>
            </w:r>
          </w:p>
        </w:tc>
      </w:tr>
      <w:tr w:rsidR="00F7299B" w:rsidRPr="00F7299B" w:rsidTr="005D4ED1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513593,66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Pr="00F7299B" w:rsidRDefault="00F7299B" w:rsidP="00F7299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299B">
              <w:rPr>
                <w:color w:val="000000"/>
                <w:sz w:val="24"/>
                <w:szCs w:val="24"/>
              </w:rPr>
              <w:t>1304840,45</w:t>
            </w:r>
          </w:p>
        </w:tc>
      </w:tr>
    </w:tbl>
    <w:p w:rsidR="008631B5" w:rsidRPr="0047785F" w:rsidRDefault="008631B5" w:rsidP="006B5C4B">
      <w:pPr>
        <w:widowControl/>
        <w:tabs>
          <w:tab w:val="left" w:pos="426"/>
        </w:tabs>
        <w:spacing w:line="372" w:lineRule="auto"/>
        <w:ind w:firstLine="709"/>
        <w:rPr>
          <w:sz w:val="22"/>
          <w:szCs w:val="22"/>
        </w:rPr>
      </w:pPr>
    </w:p>
    <w:p w:rsidR="008631B5" w:rsidRPr="008631B5" w:rsidRDefault="008631B5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>
        <w:rPr>
          <w:rFonts w:eastAsia="Lucida Sans Unicode"/>
          <w:b/>
          <w:spacing w:val="-5"/>
          <w:sz w:val="28"/>
          <w:szCs w:val="28"/>
          <w:lang w:bidi="ru-RU"/>
        </w:rPr>
        <w:t>Сервитут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 (ЧЗ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</w:t>
      </w:r>
      <w:proofErr w:type="gramStart"/>
      <w:r>
        <w:rPr>
          <w:rFonts w:eastAsia="Lucida Sans Unicode"/>
          <w:b/>
          <w:spacing w:val="-5"/>
          <w:sz w:val="28"/>
          <w:szCs w:val="28"/>
          <w:lang w:bidi="ru-RU"/>
        </w:rPr>
        <w:t>2</w:t>
      </w:r>
      <w:proofErr w:type="gramEnd"/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12077F" w:rsidRDefault="008631B5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90667">
        <w:rPr>
          <w:sz w:val="28"/>
          <w:szCs w:val="28"/>
        </w:rPr>
        <w:t>Пре</w:t>
      </w:r>
      <w:r w:rsidR="007B2B6B">
        <w:rPr>
          <w:sz w:val="28"/>
          <w:szCs w:val="28"/>
        </w:rPr>
        <w:t>длагаемый сервитут площадью 220 кв. м</w:t>
      </w:r>
      <w:r>
        <w:rPr>
          <w:sz w:val="28"/>
          <w:szCs w:val="28"/>
        </w:rPr>
        <w:t xml:space="preserve"> предназначен </w:t>
      </w:r>
      <w:r w:rsidRPr="008631B5">
        <w:rPr>
          <w:sz w:val="28"/>
          <w:szCs w:val="28"/>
        </w:rPr>
        <w:t xml:space="preserve">для проезда от дороги по </w:t>
      </w:r>
      <w:r w:rsidR="00426A31">
        <w:rPr>
          <w:sz w:val="28"/>
          <w:szCs w:val="28"/>
        </w:rPr>
        <w:t>пер</w:t>
      </w:r>
      <w:r w:rsidRPr="008631B5">
        <w:rPr>
          <w:sz w:val="28"/>
          <w:szCs w:val="28"/>
        </w:rPr>
        <w:t>. Уточкина к дворовой территории Автомобиль</w:t>
      </w:r>
      <w:r w:rsidR="000926F9">
        <w:rPr>
          <w:sz w:val="28"/>
          <w:szCs w:val="28"/>
        </w:rPr>
        <w:t>но-транспортн</w:t>
      </w:r>
      <w:r w:rsidR="00F7299B">
        <w:rPr>
          <w:sz w:val="28"/>
          <w:szCs w:val="28"/>
        </w:rPr>
        <w:t>ого института (ЗУ5</w:t>
      </w:r>
      <w:r w:rsidRPr="008631B5">
        <w:rPr>
          <w:sz w:val="28"/>
          <w:szCs w:val="28"/>
        </w:rPr>
        <w:t xml:space="preserve">). </w:t>
      </w:r>
    </w:p>
    <w:p w:rsidR="008631B5" w:rsidRDefault="008631B5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Ведомость координат </w:t>
      </w:r>
      <w:r w:rsidR="00F7299B">
        <w:rPr>
          <w:sz w:val="28"/>
          <w:szCs w:val="28"/>
        </w:rPr>
        <w:t>ЧЗУ</w:t>
      </w:r>
      <w:proofErr w:type="gramStart"/>
      <w:r w:rsidR="00F7299B">
        <w:rPr>
          <w:sz w:val="28"/>
          <w:szCs w:val="28"/>
        </w:rPr>
        <w:t>2</w:t>
      </w:r>
      <w:proofErr w:type="gramEnd"/>
      <w:r w:rsidR="00F7299B">
        <w:rPr>
          <w:sz w:val="28"/>
          <w:szCs w:val="28"/>
        </w:rPr>
        <w:t xml:space="preserve"> представлена в таблице № 47</w:t>
      </w:r>
      <w:r w:rsidRPr="008631B5">
        <w:rPr>
          <w:sz w:val="28"/>
          <w:szCs w:val="28"/>
        </w:rPr>
        <w:t>.</w:t>
      </w:r>
    </w:p>
    <w:p w:rsidR="008631B5" w:rsidRPr="00B90667" w:rsidRDefault="00F7299B" w:rsidP="006B5C4B">
      <w:pPr>
        <w:widowControl/>
        <w:tabs>
          <w:tab w:val="left" w:pos="426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47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8631B5" w:rsidRPr="00634618" w:rsidTr="005D4ED1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8631B5" w:rsidRDefault="008631B5" w:rsidP="006B5C4B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631B5">
              <w:rPr>
                <w:rFonts w:eastAsia="Calibri"/>
                <w:kern w:val="0"/>
                <w:sz w:val="24"/>
                <w:szCs w:val="24"/>
                <w:lang w:eastAsia="ar-SA"/>
              </w:rPr>
              <w:t>№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8631B5" w:rsidRDefault="008631B5" w:rsidP="006B5C4B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631B5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8631B5" w:rsidRPr="00634618" w:rsidTr="005D4ED1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8631B5" w:rsidRDefault="008631B5" w:rsidP="006B5C4B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8631B5" w:rsidRDefault="008631B5" w:rsidP="006B5C4B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631B5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8631B5" w:rsidRDefault="008631B5" w:rsidP="006B5C4B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631B5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F7299B" w:rsidRPr="00634618" w:rsidTr="005D4ED1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513539.98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1304996.16</w:t>
            </w:r>
          </w:p>
        </w:tc>
      </w:tr>
      <w:tr w:rsidR="00F7299B" w:rsidRPr="00634618" w:rsidTr="005D4ED1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513541.34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1304994.30</w:t>
            </w:r>
          </w:p>
        </w:tc>
      </w:tr>
      <w:tr w:rsidR="00F7299B" w:rsidRPr="00634618" w:rsidTr="005D4ED1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513586.70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1304972.60</w:t>
            </w:r>
          </w:p>
        </w:tc>
      </w:tr>
      <w:tr w:rsidR="00F7299B" w:rsidRPr="00634618" w:rsidTr="005D4ED1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513589.16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1304977.76</w:t>
            </w:r>
          </w:p>
        </w:tc>
      </w:tr>
      <w:tr w:rsidR="00F7299B" w:rsidRPr="00634618" w:rsidTr="005D4ED1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513585.56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1304979.48</w:t>
            </w:r>
          </w:p>
        </w:tc>
      </w:tr>
      <w:tr w:rsidR="00F7299B" w:rsidRPr="00634618" w:rsidTr="005D4ED1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513583.30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1304978.70</w:t>
            </w:r>
          </w:p>
        </w:tc>
      </w:tr>
      <w:tr w:rsidR="00F7299B" w:rsidRPr="00634618" w:rsidTr="005D4ED1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513543.98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1304997.48</w:t>
            </w:r>
          </w:p>
        </w:tc>
      </w:tr>
      <w:tr w:rsidR="00F7299B" w:rsidRPr="00634618" w:rsidTr="005D4ED1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513541.98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1305000.21</w:t>
            </w:r>
          </w:p>
        </w:tc>
      </w:tr>
      <w:tr w:rsidR="00F7299B" w:rsidRPr="00634618" w:rsidTr="005D4ED1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513539.98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99B" w:rsidRDefault="00F7299B" w:rsidP="00F729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1304996.16</w:t>
            </w:r>
          </w:p>
        </w:tc>
      </w:tr>
    </w:tbl>
    <w:p w:rsidR="0012077F" w:rsidRDefault="0012077F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</w:p>
    <w:p w:rsidR="00B940C4" w:rsidRPr="00B940C4" w:rsidRDefault="00B940C4" w:rsidP="00B940C4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940C4">
        <w:rPr>
          <w:sz w:val="28"/>
          <w:szCs w:val="28"/>
        </w:rPr>
        <w:t xml:space="preserve">Проектом межевания территории утверждаются красные линии с учетом Правил землепользования и застройки, границ земельных участков, поставленных на кадастровый учет, существующих объектов капитального </w:t>
      </w:r>
      <w:r w:rsidRPr="00B940C4">
        <w:rPr>
          <w:sz w:val="28"/>
          <w:szCs w:val="28"/>
        </w:rPr>
        <w:lastRenderedPageBreak/>
        <w:t>строительства, границ территориальн</w:t>
      </w:r>
      <w:r w:rsidR="00426A31">
        <w:rPr>
          <w:sz w:val="28"/>
          <w:szCs w:val="28"/>
        </w:rPr>
        <w:t xml:space="preserve">ых зон и действующих нормативных </w:t>
      </w:r>
      <w:r w:rsidRPr="00B940C4">
        <w:rPr>
          <w:sz w:val="28"/>
          <w:szCs w:val="28"/>
        </w:rPr>
        <w:t>правовых актов.</w:t>
      </w:r>
    </w:p>
    <w:p w:rsidR="00B940C4" w:rsidRDefault="00B940C4" w:rsidP="00B940C4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940C4">
        <w:rPr>
          <w:sz w:val="28"/>
          <w:szCs w:val="28"/>
        </w:rPr>
        <w:t>Красные линии предусмотрены с отступом от образуемых и существующих участков, от земель общего пользования.</w:t>
      </w:r>
    </w:p>
    <w:p w:rsidR="00A53DAB" w:rsidRDefault="000B3CE8" w:rsidP="00B940C4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451426">
        <w:rPr>
          <w:sz w:val="28"/>
          <w:szCs w:val="28"/>
        </w:rPr>
        <w:t xml:space="preserve">Ведомость координат </w:t>
      </w:r>
      <w:r w:rsidR="00A53DAB">
        <w:rPr>
          <w:sz w:val="28"/>
          <w:szCs w:val="28"/>
        </w:rPr>
        <w:t xml:space="preserve">характерных точек </w:t>
      </w:r>
      <w:r w:rsidRPr="00451426">
        <w:rPr>
          <w:sz w:val="28"/>
          <w:szCs w:val="28"/>
        </w:rPr>
        <w:t>у</w:t>
      </w:r>
      <w:r>
        <w:rPr>
          <w:sz w:val="28"/>
          <w:szCs w:val="28"/>
        </w:rPr>
        <w:t>тверждаемых</w:t>
      </w:r>
      <w:r w:rsidRPr="00451426">
        <w:rPr>
          <w:sz w:val="28"/>
          <w:szCs w:val="28"/>
        </w:rPr>
        <w:t xml:space="preserve"> красных линий представлена в таблице </w:t>
      </w:r>
      <w:r w:rsidR="00F60A1A">
        <w:rPr>
          <w:sz w:val="28"/>
          <w:szCs w:val="28"/>
        </w:rPr>
        <w:t>№ </w:t>
      </w:r>
      <w:r w:rsidR="00F7299B">
        <w:rPr>
          <w:sz w:val="28"/>
          <w:szCs w:val="28"/>
        </w:rPr>
        <w:t>48</w:t>
      </w:r>
      <w:r w:rsidRPr="00451426">
        <w:rPr>
          <w:sz w:val="28"/>
          <w:szCs w:val="28"/>
        </w:rPr>
        <w:t>.</w:t>
      </w:r>
    </w:p>
    <w:p w:rsidR="00F7030A" w:rsidRDefault="000B3CE8" w:rsidP="006B5C4B">
      <w:pPr>
        <w:widowControl/>
        <w:tabs>
          <w:tab w:val="left" w:pos="426"/>
        </w:tabs>
        <w:spacing w:line="360" w:lineRule="auto"/>
        <w:ind w:firstLine="0"/>
        <w:jc w:val="right"/>
        <w:rPr>
          <w:sz w:val="28"/>
          <w:szCs w:val="28"/>
        </w:rPr>
      </w:pPr>
      <w:r w:rsidRPr="00451426">
        <w:rPr>
          <w:sz w:val="28"/>
          <w:szCs w:val="28"/>
        </w:rPr>
        <w:t xml:space="preserve">Таблица </w:t>
      </w:r>
      <w:r w:rsidR="00F60A1A">
        <w:rPr>
          <w:sz w:val="28"/>
          <w:szCs w:val="28"/>
        </w:rPr>
        <w:t>№ </w:t>
      </w:r>
      <w:r w:rsidR="00F7299B">
        <w:rPr>
          <w:sz w:val="28"/>
          <w:szCs w:val="28"/>
        </w:rPr>
        <w:t>48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5C1CAC" w:rsidRPr="003C3374" w:rsidTr="005C1CAC">
        <w:trPr>
          <w:tblHeader/>
        </w:trPr>
        <w:tc>
          <w:tcPr>
            <w:tcW w:w="3189" w:type="dxa"/>
            <w:vMerge w:val="restart"/>
            <w:vAlign w:val="center"/>
          </w:tcPr>
          <w:p w:rsidR="005C1CAC" w:rsidRPr="003C3374" w:rsidRDefault="005C1CAC" w:rsidP="006B5C4B">
            <w:pPr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74">
              <w:rPr>
                <w:rFonts w:ascii="Times New Roman" w:hAnsi="Times New Roman"/>
                <w:sz w:val="24"/>
                <w:szCs w:val="24"/>
              </w:rPr>
              <w:t>№ точки</w:t>
            </w:r>
          </w:p>
        </w:tc>
        <w:tc>
          <w:tcPr>
            <w:tcW w:w="6380" w:type="dxa"/>
            <w:gridSpan w:val="2"/>
            <w:vAlign w:val="center"/>
          </w:tcPr>
          <w:p w:rsidR="005C1CAC" w:rsidRPr="003C3374" w:rsidRDefault="005C1CAC" w:rsidP="006B5C4B">
            <w:pPr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74">
              <w:rPr>
                <w:rFonts w:ascii="Times New Roman" w:hAnsi="Times New Roman"/>
                <w:sz w:val="24"/>
                <w:szCs w:val="24"/>
              </w:rPr>
              <w:t>Координаты</w:t>
            </w:r>
          </w:p>
        </w:tc>
      </w:tr>
      <w:tr w:rsidR="005C1CAC" w:rsidRPr="003C3374" w:rsidTr="005C1CAC">
        <w:trPr>
          <w:tblHeader/>
        </w:trPr>
        <w:tc>
          <w:tcPr>
            <w:tcW w:w="3189" w:type="dxa"/>
            <w:vMerge/>
            <w:vAlign w:val="center"/>
          </w:tcPr>
          <w:p w:rsidR="005C1CAC" w:rsidRPr="003C3374" w:rsidRDefault="005C1CAC" w:rsidP="006B5C4B">
            <w:pPr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5C1CAC" w:rsidRPr="003C3374" w:rsidRDefault="005C1CAC" w:rsidP="006B5C4B">
            <w:pPr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3374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190" w:type="dxa"/>
            <w:vAlign w:val="center"/>
          </w:tcPr>
          <w:p w:rsidR="005C1CAC" w:rsidRPr="003C3374" w:rsidRDefault="005C1CAC" w:rsidP="006B5C4B">
            <w:pPr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74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513567,50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1305081,37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513568,79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1305042,94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513559,19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1305039,12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513542,06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1305002,08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513541,98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1305000,21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513527,29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1304970,49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513566,58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1304925,98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513568.58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1304928.25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513609.24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1305014.78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513602.27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1305018.23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513602.62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1305019.17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513599.17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1305020.52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513800.04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1305064.65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513812.14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1304969.13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513731.94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1304906.99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513716.12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1304925.89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513666.35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1304887.21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513636.32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1304891.68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513629,09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1304888,88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513619,20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1304869,27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513579,94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1304781,42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513571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1304756,3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513518,08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1304712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513514,95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1304715,53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513470,8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1304683,99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513496,39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1304651,27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513513,81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1304622,39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513654,93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1304724,26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513695,25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1304671,47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513846,87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1304698,3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513849,92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1304691,81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513852,64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1304690,9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513885,49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1304696,91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513880,81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1304704,31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513819,67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1304766,75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513835,99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1304773,79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513885,24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1304810,13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513917.65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1304840.40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513938.23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1304875.18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513941.50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1304900.77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513937.97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1304930.04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513936.75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1304958.45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513904.64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1305190.42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513613,71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1304883,89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513590,84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1304895,23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513562,08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1304915,01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513558,2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1304918,4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513532,92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1304942,38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513515,61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1304961,88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513470,75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1304927,99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513414,33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1304886,28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513406,51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1304880,65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513382,26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1304863,66</w:t>
            </w:r>
          </w:p>
        </w:tc>
      </w:tr>
      <w:tr w:rsidR="00F7299B" w:rsidRPr="003C3374" w:rsidTr="00F7299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513351,88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1304838,63</w:t>
            </w:r>
          </w:p>
        </w:tc>
      </w:tr>
      <w:tr w:rsidR="00F7299B" w:rsidRPr="003C3374" w:rsidTr="00F7299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513387,62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1304788,91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513409,52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1304805,41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513432,93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1304770,94</w:t>
            </w:r>
          </w:p>
        </w:tc>
      </w:tr>
      <w:tr w:rsidR="00F7299B" w:rsidRPr="003C3374" w:rsidTr="00F7299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513416,04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1304753,98</w:t>
            </w:r>
          </w:p>
        </w:tc>
      </w:tr>
      <w:tr w:rsidR="00F7299B" w:rsidRPr="003C3374" w:rsidTr="00F7299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513415,46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1304751,06</w:t>
            </w:r>
          </w:p>
        </w:tc>
      </w:tr>
      <w:tr w:rsidR="00F7299B" w:rsidRPr="003C3374" w:rsidTr="00F7299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513460,31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1304690,27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513482,28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1304706,02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513504,84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1304722,25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513527,95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1304739,37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513557,11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1304761,03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513570,21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1304789,67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513583,35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1304818,2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513593,66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1304840,45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513613,71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1304883,89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513509,1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1304973,09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513486,45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1305008,51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513456,2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1305055,84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513408,33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1305047,49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513376,02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1305041,48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513344,7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1305035,86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513319,79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1305032,79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513262,79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1305023,58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513264,08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1305006,45</w:t>
            </w:r>
          </w:p>
        </w:tc>
      </w:tr>
      <w:tr w:rsidR="00F7299B" w:rsidRPr="003C3374" w:rsidTr="00F7299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513240,95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1304989,41</w:t>
            </w:r>
          </w:p>
        </w:tc>
      </w:tr>
      <w:tr w:rsidR="00F7299B" w:rsidRPr="003C3374" w:rsidTr="00F7299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513277,85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1304942,99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513303,1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1304962,02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513331,41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1304924,5</w:t>
            </w:r>
          </w:p>
        </w:tc>
      </w:tr>
      <w:tr w:rsidR="00F7299B" w:rsidRPr="003C3374" w:rsidTr="00F7299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513305,35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1304905,76</w:t>
            </w:r>
          </w:p>
        </w:tc>
      </w:tr>
      <w:tr w:rsidR="00F7299B" w:rsidRPr="003C3374" w:rsidTr="00F7299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513341,68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1304852,57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513374,16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1304876,29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513399,48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1304894,73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513403,94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1304897,96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513463,7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1304941,53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513509,1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1304973,09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513920.72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1305192.77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513960.42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1304880.59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513947.36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1304852.09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513929.87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1304824.93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513896.94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1304798.75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513854,98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1304766,79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513859,43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1304755,5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513862,55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1304748,8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513864,43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1304745,28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513868,79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1304738,53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513890,58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1304706,04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513893,15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1304701,96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513896,13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1304701,14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513948,9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1304709,74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514010,35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1304727,23</w:t>
            </w:r>
          </w:p>
        </w:tc>
      </w:tr>
      <w:tr w:rsidR="00F7299B" w:rsidRPr="003C3374" w:rsidTr="007E133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514270,04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99B" w:rsidRDefault="00F729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1304752,64</w:t>
            </w:r>
          </w:p>
        </w:tc>
      </w:tr>
    </w:tbl>
    <w:p w:rsidR="005C1CAC" w:rsidRDefault="005C1CAC" w:rsidP="006B5C4B">
      <w:pPr>
        <w:widowControl/>
        <w:tabs>
          <w:tab w:val="left" w:pos="426"/>
        </w:tabs>
        <w:spacing w:line="252" w:lineRule="auto"/>
        <w:ind w:firstLine="0"/>
        <w:jc w:val="right"/>
        <w:rPr>
          <w:sz w:val="28"/>
          <w:szCs w:val="28"/>
        </w:rPr>
      </w:pPr>
    </w:p>
    <w:p w:rsidR="0012077F" w:rsidRDefault="0012077F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bookmarkStart w:id="3" w:name="_Hlk56752379"/>
      <w:r w:rsidRPr="00150CA4">
        <w:rPr>
          <w:sz w:val="28"/>
          <w:szCs w:val="28"/>
        </w:rPr>
        <w:t>Линии отступа от красных линий в целях определения мест допустимого размещения зданий, строений, сооружений приняты на расстоянии</w:t>
      </w:r>
      <w:r>
        <w:rPr>
          <w:sz w:val="28"/>
          <w:szCs w:val="28"/>
        </w:rPr>
        <w:t xml:space="preserve"> </w:t>
      </w:r>
      <w:r w:rsidRPr="005A584D">
        <w:rPr>
          <w:sz w:val="28"/>
          <w:szCs w:val="28"/>
        </w:rPr>
        <w:t>от красной линии</w:t>
      </w:r>
      <w:r w:rsidR="00426A31">
        <w:rPr>
          <w:sz w:val="28"/>
          <w:szCs w:val="28"/>
        </w:rPr>
        <w:t xml:space="preserve"> улиц</w:t>
      </w:r>
      <w:r w:rsidRPr="005A584D">
        <w:rPr>
          <w:sz w:val="28"/>
          <w:szCs w:val="28"/>
        </w:rPr>
        <w:t xml:space="preserve"> 6 м, </w:t>
      </w:r>
      <w:bookmarkEnd w:id="3"/>
      <w:r w:rsidR="00426A31">
        <w:rPr>
          <w:sz w:val="28"/>
          <w:szCs w:val="28"/>
        </w:rPr>
        <w:t xml:space="preserve">от красной линии проездов </w:t>
      </w:r>
      <w:r w:rsidRPr="00150CA4">
        <w:rPr>
          <w:sz w:val="28"/>
          <w:szCs w:val="28"/>
        </w:rPr>
        <w:t>3</w:t>
      </w:r>
      <w:r>
        <w:rPr>
          <w:sz w:val="28"/>
          <w:szCs w:val="28"/>
        </w:rPr>
        <w:t xml:space="preserve"> м</w:t>
      </w:r>
      <w:r w:rsidRPr="00150CA4">
        <w:rPr>
          <w:sz w:val="28"/>
          <w:szCs w:val="28"/>
        </w:rPr>
        <w:t>.</w:t>
      </w:r>
    </w:p>
    <w:p w:rsidR="00AF3FF1" w:rsidRDefault="00AF3FF1" w:rsidP="006B5C4B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451426">
        <w:rPr>
          <w:sz w:val="28"/>
          <w:szCs w:val="28"/>
        </w:rPr>
        <w:t xml:space="preserve">Ведомость координат </w:t>
      </w:r>
      <w:r w:rsidR="00A53DAB">
        <w:rPr>
          <w:sz w:val="28"/>
          <w:szCs w:val="28"/>
        </w:rPr>
        <w:t xml:space="preserve">характерных точек </w:t>
      </w:r>
      <w:r w:rsidRPr="00451426">
        <w:rPr>
          <w:sz w:val="28"/>
          <w:szCs w:val="28"/>
        </w:rPr>
        <w:t>у</w:t>
      </w:r>
      <w:r>
        <w:rPr>
          <w:sz w:val="28"/>
          <w:szCs w:val="28"/>
        </w:rPr>
        <w:t>тверждаемых</w:t>
      </w:r>
      <w:r w:rsidRPr="00451426">
        <w:rPr>
          <w:sz w:val="28"/>
          <w:szCs w:val="28"/>
        </w:rPr>
        <w:t xml:space="preserve"> </w:t>
      </w:r>
      <w:r>
        <w:rPr>
          <w:sz w:val="28"/>
          <w:szCs w:val="28"/>
        </w:rPr>
        <w:t>линий</w:t>
      </w:r>
      <w:r w:rsidRPr="00047647">
        <w:rPr>
          <w:sz w:val="28"/>
          <w:szCs w:val="28"/>
        </w:rPr>
        <w:t xml:space="preserve"> отступа </w:t>
      </w:r>
      <w:r w:rsidRPr="00451426">
        <w:rPr>
          <w:sz w:val="28"/>
          <w:szCs w:val="28"/>
        </w:rPr>
        <w:t xml:space="preserve">представлена в таблице </w:t>
      </w:r>
      <w:r w:rsidR="00F60A1A">
        <w:rPr>
          <w:sz w:val="28"/>
          <w:szCs w:val="28"/>
        </w:rPr>
        <w:t>№ </w:t>
      </w:r>
      <w:r w:rsidR="003C3374">
        <w:rPr>
          <w:sz w:val="28"/>
          <w:szCs w:val="28"/>
        </w:rPr>
        <w:t>4</w:t>
      </w:r>
      <w:r w:rsidR="00F7299B">
        <w:rPr>
          <w:sz w:val="28"/>
          <w:szCs w:val="28"/>
        </w:rPr>
        <w:t>9</w:t>
      </w:r>
      <w:r w:rsidRPr="00451426">
        <w:rPr>
          <w:sz w:val="28"/>
          <w:szCs w:val="28"/>
        </w:rPr>
        <w:t>.</w:t>
      </w:r>
    </w:p>
    <w:p w:rsidR="00AF3FF1" w:rsidRPr="00451426" w:rsidRDefault="00AF3FF1" w:rsidP="006B5C4B">
      <w:pPr>
        <w:widowControl/>
        <w:tabs>
          <w:tab w:val="left" w:pos="426"/>
        </w:tabs>
        <w:spacing w:line="36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F60A1A">
        <w:rPr>
          <w:sz w:val="28"/>
          <w:szCs w:val="28"/>
        </w:rPr>
        <w:t>№ </w:t>
      </w:r>
      <w:r w:rsidR="00F7299B">
        <w:rPr>
          <w:sz w:val="28"/>
          <w:szCs w:val="28"/>
        </w:rPr>
        <w:t>49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AF3FF1" w:rsidRPr="003C3374" w:rsidTr="0068002A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3FF1" w:rsidRPr="003C3374" w:rsidRDefault="00F60A1A" w:rsidP="006B5C4B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3C3374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AF3FF1" w:rsidRPr="003C3374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FF1" w:rsidRPr="003C3374" w:rsidRDefault="00AF3FF1" w:rsidP="006B5C4B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3C3374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AF3FF1" w:rsidRPr="003C3374" w:rsidTr="0068002A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FF1" w:rsidRPr="003C3374" w:rsidRDefault="00AF3FF1" w:rsidP="006B5C4B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FF1" w:rsidRPr="003C3374" w:rsidRDefault="00AF3FF1" w:rsidP="006B5C4B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3C3374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FF1" w:rsidRPr="003C3374" w:rsidRDefault="00AF3FF1" w:rsidP="006B5C4B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3C3374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C3374">
              <w:rPr>
                <w:sz w:val="24"/>
                <w:szCs w:val="24"/>
              </w:rPr>
              <w:t>513860.97</w:t>
            </w:r>
          </w:p>
        </w:tc>
        <w:tc>
          <w:tcPr>
            <w:tcW w:w="19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C3374">
              <w:rPr>
                <w:sz w:val="24"/>
                <w:szCs w:val="24"/>
              </w:rPr>
              <w:t>1304767.97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C3374">
              <w:rPr>
                <w:sz w:val="24"/>
                <w:szCs w:val="24"/>
              </w:rPr>
              <w:t>513864.95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C3374">
              <w:rPr>
                <w:sz w:val="24"/>
                <w:szCs w:val="24"/>
              </w:rPr>
              <w:t>1304757.87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C3374">
              <w:rPr>
                <w:sz w:val="24"/>
                <w:szCs w:val="24"/>
              </w:rPr>
              <w:t>513867.92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C3374">
              <w:rPr>
                <w:sz w:val="24"/>
                <w:szCs w:val="24"/>
              </w:rPr>
              <w:t>1304751.48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513869.61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1304748.33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513873.8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1304741.83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513895.61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1304709.31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513896.85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1304707.34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513947.59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1304715.61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514009.23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1304733.15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514269.46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1304758.61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513805.99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1305065.41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513818.52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1304966.49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513731.05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1304898.71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513715.23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1304917.6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513672.36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1304884.29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513637.33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1304885.64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513629.23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1304882.5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513621.91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1304867.98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513582.77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1304780.42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513573.55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1304754.52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513517.77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1304707.83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513514.49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1304711.52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513477.53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1304685.12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513501.34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1304654.68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513515.59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1304631.06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513656.22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1304732.59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513697.8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1304678.01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513850.35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1304705.01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513854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1304697.25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513875.48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1304701.18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513868.57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1304708.24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513809.27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1304768.8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513832.98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1304779.03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513881.4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1304814.75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513898.47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1304830.70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513466.68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1304698.83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513480.57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1304708.48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513503.09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1304724.69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513526.16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1304741.78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513554.7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1304762.98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513567.48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1304790.92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513580.63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1304819.46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513590.94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1304841.71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513609.82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1304882.48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513589.32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1304892.64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513560.24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1304912.64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513556.18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1304916.18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513530.76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1304940.29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513515.21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1304957.82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513472.55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1304925.59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513416.1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1304883.86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513409.42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1304879.02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513384.09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1304861.28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C3374">
              <w:rPr>
                <w:sz w:val="24"/>
                <w:szCs w:val="24"/>
              </w:rPr>
              <w:t>513361.97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C3374">
              <w:rPr>
                <w:sz w:val="24"/>
                <w:szCs w:val="24"/>
              </w:rPr>
              <w:t>1304842.77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513394.38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1304796.38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513420.32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1304758.26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513505.02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1304973.91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513483.92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1305006.89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513454.75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1305052.54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513408.86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1305044.54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513376.56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1305038.53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513345.15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1305032.89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513320.21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1305029.82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513265.99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1305021.06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513267.2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1305005.02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513249.24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1304991.8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513282.69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1304946.64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513310.29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1304909.31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513346.67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1304859.94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513372.39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1304878.71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513397.72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1304897.16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513402.18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1304900.39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513461.96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1304943.97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513568.35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1305039.54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513561.41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1305036.77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513545.03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1305001.36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513544.95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1304999.45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513530.87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1304970.97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513566.41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1304930.7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513605.3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1305013.45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513598.48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1305016.72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513598.76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1305017.46</w:t>
            </w:r>
          </w:p>
        </w:tc>
      </w:tr>
      <w:tr w:rsidR="0012077F" w:rsidRPr="003C3374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513597.71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77F" w:rsidRPr="003C3374" w:rsidRDefault="0012077F" w:rsidP="006B5C4B">
            <w:pPr>
              <w:widowControl/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C3374">
              <w:rPr>
                <w:color w:val="000000"/>
                <w:sz w:val="24"/>
                <w:szCs w:val="24"/>
              </w:rPr>
              <w:t>1305017.87</w:t>
            </w:r>
          </w:p>
        </w:tc>
      </w:tr>
    </w:tbl>
    <w:p w:rsidR="005C1CAC" w:rsidRDefault="005C1CAC" w:rsidP="00B940C4">
      <w:pPr>
        <w:pStyle w:val="23"/>
        <w:widowControl/>
        <w:spacing w:after="0" w:line="276" w:lineRule="auto"/>
        <w:ind w:left="0" w:firstLine="0"/>
        <w:rPr>
          <w:rFonts w:eastAsia="Lucida Sans Unicode"/>
          <w:color w:val="000000"/>
          <w:spacing w:val="-5"/>
          <w:sz w:val="28"/>
          <w:szCs w:val="28"/>
          <w:lang w:bidi="ru-RU"/>
        </w:rPr>
      </w:pPr>
    </w:p>
    <w:p w:rsidR="00A16CA9" w:rsidRPr="002F7BBB" w:rsidRDefault="00A16CA9" w:rsidP="006B5C4B">
      <w:pPr>
        <w:pStyle w:val="23"/>
        <w:widowControl/>
        <w:spacing w:after="0" w:line="360" w:lineRule="auto"/>
        <w:ind w:left="0" w:firstLine="709"/>
        <w:rPr>
          <w:rFonts w:eastAsia="Lucida Sans Unicode"/>
          <w:color w:val="000000"/>
          <w:spacing w:val="-5"/>
          <w:sz w:val="28"/>
          <w:szCs w:val="28"/>
          <w:lang w:bidi="ru-RU"/>
        </w:rPr>
      </w:pPr>
      <w:r w:rsidRPr="002F7BBB">
        <w:rPr>
          <w:rFonts w:eastAsia="Lucida Sans Unicode"/>
          <w:color w:val="000000"/>
          <w:spacing w:val="-5"/>
          <w:sz w:val="28"/>
          <w:szCs w:val="28"/>
          <w:lang w:bidi="ru-RU"/>
        </w:rPr>
        <w:t>Настоящий проект межевания территории обеспечивает равные права и возможности правообладателей земельных участков в соответствии с действующим законодательством.</w:t>
      </w:r>
    </w:p>
    <w:p w:rsidR="00A56BAD" w:rsidRPr="00C3569E" w:rsidRDefault="00A16CA9" w:rsidP="006B5C4B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C3569E">
        <w:rPr>
          <w:rFonts w:eastAsia="Lucida Sans Unicode"/>
          <w:color w:val="000000"/>
          <w:spacing w:val="-5"/>
          <w:sz w:val="28"/>
          <w:szCs w:val="28"/>
          <w:lang w:bidi="ru-RU"/>
        </w:rPr>
        <w:t>Проект межевания территории не является основанием для начала строительно-монтажных работ, в</w:t>
      </w:r>
      <w:r w:rsidR="00352669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 том числе ограждения земельных участков</w:t>
      </w:r>
      <w:r w:rsidRPr="00C3569E">
        <w:rPr>
          <w:rFonts w:eastAsia="Lucida Sans Unicode"/>
          <w:color w:val="000000"/>
          <w:spacing w:val="-5"/>
          <w:sz w:val="28"/>
          <w:szCs w:val="28"/>
          <w:lang w:bidi="ru-RU"/>
        </w:rPr>
        <w:t>, а также для ведения хозя</w:t>
      </w:r>
      <w:r w:rsidR="00352669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йственной деятельности. Площади </w:t>
      </w:r>
      <w:r w:rsidRPr="00C3569E">
        <w:rPr>
          <w:rFonts w:eastAsia="Lucida Sans Unicode"/>
          <w:color w:val="000000"/>
          <w:spacing w:val="-5"/>
          <w:sz w:val="28"/>
          <w:szCs w:val="28"/>
          <w:lang w:bidi="ru-RU"/>
        </w:rPr>
        <w:t>и границы участков подлежат уточнению землеустроительным межеванием при оформлении соответствующих документов в установленном законом порядке.</w:t>
      </w:r>
    </w:p>
    <w:p w:rsidR="00AF3FF1" w:rsidRDefault="00C03882" w:rsidP="006B5C4B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C3569E">
        <w:rPr>
          <w:sz w:val="28"/>
          <w:szCs w:val="28"/>
        </w:rPr>
        <w:t xml:space="preserve">Мероприятия по защите территории от чрезвычайных ситуаций природного и техногенного характера, мероприятия по гражданской обороне </w:t>
      </w:r>
      <w:r w:rsidRPr="00C3569E">
        <w:rPr>
          <w:sz w:val="28"/>
          <w:szCs w:val="28"/>
        </w:rPr>
        <w:lastRenderedPageBreak/>
        <w:t>и обеспечению пожарной безопасности должны производитьс</w:t>
      </w:r>
      <w:r w:rsidR="00655A7F">
        <w:rPr>
          <w:sz w:val="28"/>
          <w:szCs w:val="28"/>
        </w:rPr>
        <w:t>я в соответствии с положениями Г</w:t>
      </w:r>
      <w:r w:rsidR="00B32C91">
        <w:rPr>
          <w:sz w:val="28"/>
          <w:szCs w:val="28"/>
        </w:rPr>
        <w:t>енерального плана</w:t>
      </w:r>
      <w:r w:rsidRPr="000B3CE8">
        <w:rPr>
          <w:sz w:val="28"/>
          <w:szCs w:val="28"/>
        </w:rPr>
        <w:t>.</w:t>
      </w:r>
    </w:p>
    <w:p w:rsidR="004050E4" w:rsidRDefault="004050E4" w:rsidP="006B5C4B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p w:rsidR="004050E4" w:rsidRDefault="004050E4" w:rsidP="006B5C4B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p w:rsidR="00E50C59" w:rsidRDefault="00E50C59" w:rsidP="006B5C4B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E50C59" w:rsidRPr="00E50C59" w:rsidTr="00E50C59">
        <w:tc>
          <w:tcPr>
            <w:tcW w:w="4784" w:type="dxa"/>
          </w:tcPr>
          <w:p w:rsidR="00E50C59" w:rsidRPr="0012077F" w:rsidRDefault="00E50C59" w:rsidP="006B5C4B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2077F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12077F">
              <w:rPr>
                <w:rFonts w:ascii="Times New Roman" w:hAnsi="Times New Roman"/>
                <w:sz w:val="28"/>
                <w:szCs w:val="28"/>
              </w:rPr>
              <w:t xml:space="preserve"> обязанности </w:t>
            </w:r>
          </w:p>
          <w:p w:rsidR="00E50C59" w:rsidRPr="0012077F" w:rsidRDefault="00E50C59" w:rsidP="006B5C4B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2077F">
              <w:rPr>
                <w:rFonts w:ascii="Times New Roman" w:hAnsi="Times New Roman"/>
                <w:sz w:val="28"/>
                <w:szCs w:val="28"/>
              </w:rPr>
              <w:t xml:space="preserve">руководителя управления </w:t>
            </w:r>
          </w:p>
          <w:p w:rsidR="00E50C59" w:rsidRPr="0012077F" w:rsidRDefault="00E50C59" w:rsidP="006B5C4B">
            <w:pPr>
              <w:pStyle w:val="23"/>
              <w:widowControl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12077F">
              <w:rPr>
                <w:rFonts w:ascii="Times New Roman" w:hAnsi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E50C59" w:rsidRPr="0012077F" w:rsidRDefault="00E50C59" w:rsidP="006B5C4B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50C59" w:rsidRPr="0012077F" w:rsidRDefault="00E50C59" w:rsidP="006B5C4B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50C59" w:rsidRPr="0012077F" w:rsidRDefault="00D76EDE" w:rsidP="006B5C4B">
            <w:pPr>
              <w:widowControl/>
              <w:spacing w:line="240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Г.Ю. Чурсанов</w:t>
            </w:r>
            <w:bookmarkStart w:id="4" w:name="_GoBack"/>
            <w:bookmarkEnd w:id="4"/>
          </w:p>
        </w:tc>
      </w:tr>
    </w:tbl>
    <w:p w:rsidR="00642880" w:rsidRDefault="00642880" w:rsidP="006B5C4B">
      <w:pPr>
        <w:widowControl/>
        <w:spacing w:line="276" w:lineRule="auto"/>
        <w:ind w:firstLine="0"/>
        <w:rPr>
          <w:sz w:val="22"/>
          <w:szCs w:val="22"/>
          <w:lang w:eastAsia="en-US"/>
        </w:rPr>
      </w:pPr>
    </w:p>
    <w:sectPr w:rsidR="00642880" w:rsidSect="009145C2">
      <w:headerReference w:type="default" r:id="rId9"/>
      <w:headerReference w:type="first" r:id="rId10"/>
      <w:pgSz w:w="11905" w:h="16837"/>
      <w:pgMar w:top="1134" w:right="567" w:bottom="1134" w:left="1985" w:header="709" w:footer="720" w:gutter="0"/>
      <w:pgNumType w:start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1C8" w:rsidRDefault="00D641C8" w:rsidP="00466849">
      <w:pPr>
        <w:spacing w:line="240" w:lineRule="auto"/>
      </w:pPr>
      <w:r>
        <w:separator/>
      </w:r>
    </w:p>
  </w:endnote>
  <w:endnote w:type="continuationSeparator" w:id="0">
    <w:p w:rsidR="00D641C8" w:rsidRDefault="00D641C8" w:rsidP="00466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, 'Times New Roman'">
    <w:altName w:val="Times New Roman"/>
    <w:charset w:val="00"/>
    <w:family w:val="auto"/>
    <w:pitch w:val="variable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NTCourierVK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1C8" w:rsidRDefault="00D641C8" w:rsidP="00466849">
      <w:pPr>
        <w:spacing w:line="240" w:lineRule="auto"/>
      </w:pPr>
      <w:r w:rsidRPr="00466849">
        <w:rPr>
          <w:color w:val="000000"/>
        </w:rPr>
        <w:separator/>
      </w:r>
    </w:p>
  </w:footnote>
  <w:footnote w:type="continuationSeparator" w:id="0">
    <w:p w:rsidR="00D641C8" w:rsidRDefault="00D641C8" w:rsidP="00466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C7D" w:rsidRPr="002D4D23" w:rsidRDefault="00C57C7D">
    <w:pPr>
      <w:pStyle w:val="a9"/>
      <w:jc w:val="center"/>
      <w:rPr>
        <w:sz w:val="24"/>
        <w:szCs w:val="24"/>
      </w:rPr>
    </w:pPr>
    <w:r w:rsidRPr="002D4D23">
      <w:rPr>
        <w:sz w:val="24"/>
        <w:szCs w:val="24"/>
      </w:rPr>
      <w:fldChar w:fldCharType="begin"/>
    </w:r>
    <w:r w:rsidRPr="002D4D23">
      <w:rPr>
        <w:sz w:val="24"/>
        <w:szCs w:val="24"/>
      </w:rPr>
      <w:instrText xml:space="preserve"> PAGE   \* MERGEFORMAT </w:instrText>
    </w:r>
    <w:r w:rsidRPr="002D4D23">
      <w:rPr>
        <w:sz w:val="24"/>
        <w:szCs w:val="24"/>
      </w:rPr>
      <w:fldChar w:fldCharType="separate"/>
    </w:r>
    <w:r w:rsidR="00D76EDE">
      <w:rPr>
        <w:noProof/>
        <w:sz w:val="24"/>
        <w:szCs w:val="24"/>
      </w:rPr>
      <w:t>87</w:t>
    </w:r>
    <w:r w:rsidRPr="002D4D23">
      <w:rPr>
        <w:sz w:val="24"/>
        <w:szCs w:val="24"/>
      </w:rPr>
      <w:fldChar w:fldCharType="end"/>
    </w:r>
  </w:p>
  <w:p w:rsidR="00C57C7D" w:rsidRDefault="00C57C7D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C7D" w:rsidRDefault="00C57C7D" w:rsidP="003030C3">
    <w:pPr>
      <w:pStyle w:val="a9"/>
    </w:pPr>
  </w:p>
  <w:p w:rsidR="00C57C7D" w:rsidRDefault="00C57C7D">
    <w:pPr>
      <w:pStyle w:val="1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02C326"/>
    <w:lvl w:ilvl="0">
      <w:numFmt w:val="bullet"/>
      <w:pStyle w:val="1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Style12"/>
      <w:lvlText w:val="%1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4EF77D3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5886E7E"/>
    <w:multiLevelType w:val="hybridMultilevel"/>
    <w:tmpl w:val="D5C8140E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>
    <w:nsid w:val="0796279E"/>
    <w:multiLevelType w:val="multilevel"/>
    <w:tmpl w:val="1302A0E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8">
    <w:nsid w:val="08583DA9"/>
    <w:multiLevelType w:val="hybridMultilevel"/>
    <w:tmpl w:val="0E3095D8"/>
    <w:lvl w:ilvl="0" w:tplc="A3686E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9C86648"/>
    <w:multiLevelType w:val="multilevel"/>
    <w:tmpl w:val="30767A6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0">
    <w:nsid w:val="0C22312C"/>
    <w:multiLevelType w:val="multilevel"/>
    <w:tmpl w:val="21287F6C"/>
    <w:styleLink w:val="WW8Num1"/>
    <w:lvl w:ilvl="0">
      <w:start w:val="1"/>
      <w:numFmt w:val="none"/>
      <w:pStyle w:val="10"/>
      <w:lvlText w:val="%1"/>
      <w:lvlJc w:val="left"/>
    </w:lvl>
    <w:lvl w:ilvl="1">
      <w:start w:val="1"/>
      <w:numFmt w:val="none"/>
      <w:pStyle w:val="2"/>
      <w:lvlText w:val="%2"/>
      <w:lvlJc w:val="left"/>
    </w:lvl>
    <w:lvl w:ilvl="2">
      <w:start w:val="1"/>
      <w:numFmt w:val="none"/>
      <w:pStyle w:val="3"/>
      <w:lvlText w:val="%3"/>
      <w:lvlJc w:val="left"/>
    </w:lvl>
    <w:lvl w:ilvl="3">
      <w:start w:val="1"/>
      <w:numFmt w:val="none"/>
      <w:pStyle w:val="4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16736755"/>
    <w:multiLevelType w:val="multilevel"/>
    <w:tmpl w:val="5ABA0D7C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19505580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05B0311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10F68E3"/>
    <w:multiLevelType w:val="multilevel"/>
    <w:tmpl w:val="23E8BEA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5">
    <w:nsid w:val="262C24D6"/>
    <w:multiLevelType w:val="hybridMultilevel"/>
    <w:tmpl w:val="3E2473A6"/>
    <w:lvl w:ilvl="0" w:tplc="DA7E94A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2EF425E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19317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59F420F"/>
    <w:multiLevelType w:val="multilevel"/>
    <w:tmpl w:val="1802843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19">
    <w:nsid w:val="37A03543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7C1174B"/>
    <w:multiLevelType w:val="hybridMultilevel"/>
    <w:tmpl w:val="09D0E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5D4D7F"/>
    <w:multiLevelType w:val="hybridMultilevel"/>
    <w:tmpl w:val="A52C0076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442264"/>
    <w:multiLevelType w:val="hybridMultilevel"/>
    <w:tmpl w:val="40C053D4"/>
    <w:lvl w:ilvl="0" w:tplc="0268CA7C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C96B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23874D8"/>
    <w:multiLevelType w:val="hybridMultilevel"/>
    <w:tmpl w:val="FA286886"/>
    <w:lvl w:ilvl="0" w:tplc="93CA283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77A3287"/>
    <w:multiLevelType w:val="multilevel"/>
    <w:tmpl w:val="20FEF0C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6">
    <w:nsid w:val="59FA18D8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DA2658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383563C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E4469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E266A0C"/>
    <w:multiLevelType w:val="multilevel"/>
    <w:tmpl w:val="3BFECF2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1">
    <w:nsid w:val="75F457D2"/>
    <w:multiLevelType w:val="hybridMultilevel"/>
    <w:tmpl w:val="0534D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B4783E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7E739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8A23690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CCA17C1"/>
    <w:multiLevelType w:val="hybridMultilevel"/>
    <w:tmpl w:val="1F462C82"/>
    <w:lvl w:ilvl="0" w:tplc="11DA2B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0"/>
    <w:lvlOverride w:ilvl="0">
      <w:lvl w:ilvl="0">
        <w:numFmt w:val="bullet"/>
        <w:pStyle w:val="1"/>
        <w:lvlText w:val=""/>
        <w:legacy w:legacy="1" w:legacySpace="0" w:legacyIndent="284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pStyle w:val="1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9"/>
  </w:num>
  <w:num w:numId="5">
    <w:abstractNumId w:val="25"/>
  </w:num>
  <w:num w:numId="6">
    <w:abstractNumId w:val="30"/>
  </w:num>
  <w:num w:numId="7">
    <w:abstractNumId w:val="7"/>
  </w:num>
  <w:num w:numId="8">
    <w:abstractNumId w:val="24"/>
  </w:num>
  <w:num w:numId="9">
    <w:abstractNumId w:val="6"/>
  </w:num>
  <w:num w:numId="10">
    <w:abstractNumId w:val="4"/>
  </w:num>
  <w:num w:numId="11">
    <w:abstractNumId w:val="1"/>
  </w:num>
  <w:num w:numId="12">
    <w:abstractNumId w:val="2"/>
  </w:num>
  <w:num w:numId="13">
    <w:abstractNumId w:val="3"/>
  </w:num>
  <w:num w:numId="14">
    <w:abstractNumId w:val="22"/>
  </w:num>
  <w:num w:numId="15">
    <w:abstractNumId w:val="23"/>
  </w:num>
  <w:num w:numId="16">
    <w:abstractNumId w:val="21"/>
  </w:num>
  <w:num w:numId="17">
    <w:abstractNumId w:val="11"/>
  </w:num>
  <w:num w:numId="18">
    <w:abstractNumId w:val="20"/>
  </w:num>
  <w:num w:numId="19">
    <w:abstractNumId w:val="18"/>
  </w:num>
  <w:num w:numId="20">
    <w:abstractNumId w:val="31"/>
  </w:num>
  <w:num w:numId="21">
    <w:abstractNumId w:val="33"/>
  </w:num>
  <w:num w:numId="22">
    <w:abstractNumId w:val="14"/>
  </w:num>
  <w:num w:numId="23">
    <w:abstractNumId w:val="27"/>
  </w:num>
  <w:num w:numId="24">
    <w:abstractNumId w:val="12"/>
  </w:num>
  <w:num w:numId="25">
    <w:abstractNumId w:val="19"/>
  </w:num>
  <w:num w:numId="26">
    <w:abstractNumId w:val="29"/>
  </w:num>
  <w:num w:numId="27">
    <w:abstractNumId w:val="5"/>
  </w:num>
  <w:num w:numId="28">
    <w:abstractNumId w:val="17"/>
  </w:num>
  <w:num w:numId="29">
    <w:abstractNumId w:val="16"/>
  </w:num>
  <w:num w:numId="30">
    <w:abstractNumId w:val="26"/>
  </w:num>
  <w:num w:numId="31">
    <w:abstractNumId w:val="32"/>
  </w:num>
  <w:num w:numId="32">
    <w:abstractNumId w:val="28"/>
  </w:num>
  <w:num w:numId="33">
    <w:abstractNumId w:val="13"/>
  </w:num>
  <w:num w:numId="34">
    <w:abstractNumId w:val="15"/>
  </w:num>
  <w:num w:numId="35">
    <w:abstractNumId w:val="34"/>
  </w:num>
  <w:num w:numId="36">
    <w:abstractNumId w:val="8"/>
  </w:num>
  <w:num w:numId="37">
    <w:abstractNumId w:val="35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49"/>
    <w:rsid w:val="0000145A"/>
    <w:rsid w:val="0000221C"/>
    <w:rsid w:val="000032A9"/>
    <w:rsid w:val="000036BE"/>
    <w:rsid w:val="000136FB"/>
    <w:rsid w:val="00016666"/>
    <w:rsid w:val="00017E48"/>
    <w:rsid w:val="00017F37"/>
    <w:rsid w:val="00020197"/>
    <w:rsid w:val="00020910"/>
    <w:rsid w:val="0002400F"/>
    <w:rsid w:val="00026E3A"/>
    <w:rsid w:val="00036B16"/>
    <w:rsid w:val="000373A0"/>
    <w:rsid w:val="00041CA4"/>
    <w:rsid w:val="00042792"/>
    <w:rsid w:val="00043AED"/>
    <w:rsid w:val="00044C45"/>
    <w:rsid w:val="00045FEB"/>
    <w:rsid w:val="00047172"/>
    <w:rsid w:val="00047444"/>
    <w:rsid w:val="000548A1"/>
    <w:rsid w:val="00067687"/>
    <w:rsid w:val="00067B7B"/>
    <w:rsid w:val="00070A70"/>
    <w:rsid w:val="0007202B"/>
    <w:rsid w:val="0007224B"/>
    <w:rsid w:val="000723FE"/>
    <w:rsid w:val="00072755"/>
    <w:rsid w:val="000730F8"/>
    <w:rsid w:val="00073375"/>
    <w:rsid w:val="0007441D"/>
    <w:rsid w:val="00074450"/>
    <w:rsid w:val="000778FB"/>
    <w:rsid w:val="000839A1"/>
    <w:rsid w:val="00086733"/>
    <w:rsid w:val="00086AA5"/>
    <w:rsid w:val="000926F9"/>
    <w:rsid w:val="000928CB"/>
    <w:rsid w:val="000930EF"/>
    <w:rsid w:val="000934C9"/>
    <w:rsid w:val="00094E38"/>
    <w:rsid w:val="000968AF"/>
    <w:rsid w:val="000A035D"/>
    <w:rsid w:val="000A18C1"/>
    <w:rsid w:val="000A21F6"/>
    <w:rsid w:val="000A728D"/>
    <w:rsid w:val="000B2B63"/>
    <w:rsid w:val="000B3CE8"/>
    <w:rsid w:val="000B7232"/>
    <w:rsid w:val="000C09B8"/>
    <w:rsid w:val="000C1170"/>
    <w:rsid w:val="000C1D22"/>
    <w:rsid w:val="000C26F7"/>
    <w:rsid w:val="000C27D4"/>
    <w:rsid w:val="000C3587"/>
    <w:rsid w:val="000C3921"/>
    <w:rsid w:val="000C4D99"/>
    <w:rsid w:val="000C4EB9"/>
    <w:rsid w:val="000C70FE"/>
    <w:rsid w:val="000D01CF"/>
    <w:rsid w:val="000D14C6"/>
    <w:rsid w:val="000D1BED"/>
    <w:rsid w:val="000D2E4B"/>
    <w:rsid w:val="000D341A"/>
    <w:rsid w:val="000D5EE8"/>
    <w:rsid w:val="000E0CA2"/>
    <w:rsid w:val="000E5E26"/>
    <w:rsid w:val="000F2625"/>
    <w:rsid w:val="000F6CD9"/>
    <w:rsid w:val="001053A8"/>
    <w:rsid w:val="001069E5"/>
    <w:rsid w:val="001104F3"/>
    <w:rsid w:val="00111565"/>
    <w:rsid w:val="00113A0E"/>
    <w:rsid w:val="0012077F"/>
    <w:rsid w:val="00121A83"/>
    <w:rsid w:val="00124F93"/>
    <w:rsid w:val="00125F1A"/>
    <w:rsid w:val="0013102D"/>
    <w:rsid w:val="00131510"/>
    <w:rsid w:val="00133C31"/>
    <w:rsid w:val="001430A2"/>
    <w:rsid w:val="00143356"/>
    <w:rsid w:val="00144D17"/>
    <w:rsid w:val="001453D8"/>
    <w:rsid w:val="00146538"/>
    <w:rsid w:val="00146828"/>
    <w:rsid w:val="00146AA6"/>
    <w:rsid w:val="0014709A"/>
    <w:rsid w:val="00150CE6"/>
    <w:rsid w:val="0015100F"/>
    <w:rsid w:val="0015156F"/>
    <w:rsid w:val="00156E6D"/>
    <w:rsid w:val="00156F8A"/>
    <w:rsid w:val="00160F6E"/>
    <w:rsid w:val="0016525A"/>
    <w:rsid w:val="0016706F"/>
    <w:rsid w:val="00170C95"/>
    <w:rsid w:val="00170EA1"/>
    <w:rsid w:val="001A0CFE"/>
    <w:rsid w:val="001A302D"/>
    <w:rsid w:val="001A3C2A"/>
    <w:rsid w:val="001A4287"/>
    <w:rsid w:val="001A5D90"/>
    <w:rsid w:val="001A7506"/>
    <w:rsid w:val="001C0213"/>
    <w:rsid w:val="001C1799"/>
    <w:rsid w:val="001C772C"/>
    <w:rsid w:val="001D325E"/>
    <w:rsid w:val="001E17BD"/>
    <w:rsid w:val="001E2496"/>
    <w:rsid w:val="001E4DE9"/>
    <w:rsid w:val="001F0972"/>
    <w:rsid w:val="001F09A5"/>
    <w:rsid w:val="001F277C"/>
    <w:rsid w:val="001F296B"/>
    <w:rsid w:val="001F3F2B"/>
    <w:rsid w:val="001F5FDD"/>
    <w:rsid w:val="001F761F"/>
    <w:rsid w:val="001F7BEC"/>
    <w:rsid w:val="00202178"/>
    <w:rsid w:val="0020316C"/>
    <w:rsid w:val="00205CEA"/>
    <w:rsid w:val="00210749"/>
    <w:rsid w:val="0021669E"/>
    <w:rsid w:val="0021749C"/>
    <w:rsid w:val="0022688B"/>
    <w:rsid w:val="002322F5"/>
    <w:rsid w:val="00240475"/>
    <w:rsid w:val="00241E83"/>
    <w:rsid w:val="00245890"/>
    <w:rsid w:val="00245B38"/>
    <w:rsid w:val="00247535"/>
    <w:rsid w:val="00253EEF"/>
    <w:rsid w:val="00263870"/>
    <w:rsid w:val="00266460"/>
    <w:rsid w:val="0027096C"/>
    <w:rsid w:val="0028388B"/>
    <w:rsid w:val="00296271"/>
    <w:rsid w:val="00297BB8"/>
    <w:rsid w:val="002A3283"/>
    <w:rsid w:val="002A4C7F"/>
    <w:rsid w:val="002A4FBD"/>
    <w:rsid w:val="002B53BB"/>
    <w:rsid w:val="002B7E69"/>
    <w:rsid w:val="002C04F1"/>
    <w:rsid w:val="002C2420"/>
    <w:rsid w:val="002C24A3"/>
    <w:rsid w:val="002C7244"/>
    <w:rsid w:val="002C797C"/>
    <w:rsid w:val="002D050C"/>
    <w:rsid w:val="002D3E4F"/>
    <w:rsid w:val="002D4D23"/>
    <w:rsid w:val="002D71D0"/>
    <w:rsid w:val="002E33E4"/>
    <w:rsid w:val="002E4482"/>
    <w:rsid w:val="002F3724"/>
    <w:rsid w:val="002F387C"/>
    <w:rsid w:val="002F5B35"/>
    <w:rsid w:val="002F7BBB"/>
    <w:rsid w:val="003030C3"/>
    <w:rsid w:val="003055EC"/>
    <w:rsid w:val="00306B7E"/>
    <w:rsid w:val="003116F7"/>
    <w:rsid w:val="00312CE5"/>
    <w:rsid w:val="00314CD6"/>
    <w:rsid w:val="00314F6A"/>
    <w:rsid w:val="00322C78"/>
    <w:rsid w:val="00323053"/>
    <w:rsid w:val="003377B3"/>
    <w:rsid w:val="003416E2"/>
    <w:rsid w:val="003418EF"/>
    <w:rsid w:val="003430D6"/>
    <w:rsid w:val="0034372F"/>
    <w:rsid w:val="003444B6"/>
    <w:rsid w:val="00344EAA"/>
    <w:rsid w:val="003465CE"/>
    <w:rsid w:val="00347265"/>
    <w:rsid w:val="00352669"/>
    <w:rsid w:val="0035793B"/>
    <w:rsid w:val="00357CEE"/>
    <w:rsid w:val="003615C0"/>
    <w:rsid w:val="00362CDB"/>
    <w:rsid w:val="0036366B"/>
    <w:rsid w:val="00366316"/>
    <w:rsid w:val="0036793E"/>
    <w:rsid w:val="00371317"/>
    <w:rsid w:val="00371680"/>
    <w:rsid w:val="00373541"/>
    <w:rsid w:val="0038286F"/>
    <w:rsid w:val="0038352D"/>
    <w:rsid w:val="00383D06"/>
    <w:rsid w:val="003879A6"/>
    <w:rsid w:val="00387C7B"/>
    <w:rsid w:val="00390065"/>
    <w:rsid w:val="00392107"/>
    <w:rsid w:val="003930EA"/>
    <w:rsid w:val="00396426"/>
    <w:rsid w:val="00397D2A"/>
    <w:rsid w:val="003A3410"/>
    <w:rsid w:val="003A3786"/>
    <w:rsid w:val="003A62C0"/>
    <w:rsid w:val="003B25E5"/>
    <w:rsid w:val="003B62AD"/>
    <w:rsid w:val="003B6403"/>
    <w:rsid w:val="003C0E8D"/>
    <w:rsid w:val="003C1912"/>
    <w:rsid w:val="003C289E"/>
    <w:rsid w:val="003C3374"/>
    <w:rsid w:val="003C6737"/>
    <w:rsid w:val="003E05D8"/>
    <w:rsid w:val="003E4B3C"/>
    <w:rsid w:val="003F04FD"/>
    <w:rsid w:val="003F0867"/>
    <w:rsid w:val="003F2EA2"/>
    <w:rsid w:val="003F6E71"/>
    <w:rsid w:val="00401D66"/>
    <w:rsid w:val="00404699"/>
    <w:rsid w:val="004050E4"/>
    <w:rsid w:val="00405765"/>
    <w:rsid w:val="00416290"/>
    <w:rsid w:val="00422A89"/>
    <w:rsid w:val="00426A31"/>
    <w:rsid w:val="004301DC"/>
    <w:rsid w:val="00433A2D"/>
    <w:rsid w:val="00434FC1"/>
    <w:rsid w:val="004404DA"/>
    <w:rsid w:val="00444484"/>
    <w:rsid w:val="004449DE"/>
    <w:rsid w:val="0044669A"/>
    <w:rsid w:val="00463187"/>
    <w:rsid w:val="00463BDF"/>
    <w:rsid w:val="00466849"/>
    <w:rsid w:val="004668BB"/>
    <w:rsid w:val="0047179E"/>
    <w:rsid w:val="00473368"/>
    <w:rsid w:val="00473D5F"/>
    <w:rsid w:val="0047785F"/>
    <w:rsid w:val="00477ECD"/>
    <w:rsid w:val="00481358"/>
    <w:rsid w:val="00486C13"/>
    <w:rsid w:val="00490DC6"/>
    <w:rsid w:val="00495AFB"/>
    <w:rsid w:val="00495E2E"/>
    <w:rsid w:val="004A3E69"/>
    <w:rsid w:val="004A4F25"/>
    <w:rsid w:val="004A6C65"/>
    <w:rsid w:val="004B0BD7"/>
    <w:rsid w:val="004B20C1"/>
    <w:rsid w:val="004B2846"/>
    <w:rsid w:val="004B413F"/>
    <w:rsid w:val="004B4512"/>
    <w:rsid w:val="004B4E41"/>
    <w:rsid w:val="004B4EFB"/>
    <w:rsid w:val="004B7645"/>
    <w:rsid w:val="004C5075"/>
    <w:rsid w:val="004C5FCE"/>
    <w:rsid w:val="004D1D1D"/>
    <w:rsid w:val="004D73EC"/>
    <w:rsid w:val="004D79C5"/>
    <w:rsid w:val="004E10E3"/>
    <w:rsid w:val="004E27FE"/>
    <w:rsid w:val="004E4143"/>
    <w:rsid w:val="004E5438"/>
    <w:rsid w:val="004E6D53"/>
    <w:rsid w:val="004F29B0"/>
    <w:rsid w:val="004F40D6"/>
    <w:rsid w:val="004F4DD9"/>
    <w:rsid w:val="004F7537"/>
    <w:rsid w:val="00503CB8"/>
    <w:rsid w:val="00507708"/>
    <w:rsid w:val="005113E2"/>
    <w:rsid w:val="0051552B"/>
    <w:rsid w:val="00515B96"/>
    <w:rsid w:val="00520AA2"/>
    <w:rsid w:val="00524177"/>
    <w:rsid w:val="00524C64"/>
    <w:rsid w:val="00541F00"/>
    <w:rsid w:val="00545C45"/>
    <w:rsid w:val="005470C1"/>
    <w:rsid w:val="00550003"/>
    <w:rsid w:val="00551CEF"/>
    <w:rsid w:val="00555E31"/>
    <w:rsid w:val="0055601D"/>
    <w:rsid w:val="00565004"/>
    <w:rsid w:val="005711A0"/>
    <w:rsid w:val="005751A7"/>
    <w:rsid w:val="0058038B"/>
    <w:rsid w:val="005814EF"/>
    <w:rsid w:val="005834AC"/>
    <w:rsid w:val="00584C20"/>
    <w:rsid w:val="005859FE"/>
    <w:rsid w:val="005870D4"/>
    <w:rsid w:val="00591538"/>
    <w:rsid w:val="005939B0"/>
    <w:rsid w:val="00596627"/>
    <w:rsid w:val="005A27E5"/>
    <w:rsid w:val="005A33EF"/>
    <w:rsid w:val="005A54C1"/>
    <w:rsid w:val="005A59FF"/>
    <w:rsid w:val="005A78DD"/>
    <w:rsid w:val="005A7A81"/>
    <w:rsid w:val="005B231D"/>
    <w:rsid w:val="005B360B"/>
    <w:rsid w:val="005B4F4A"/>
    <w:rsid w:val="005C1CAC"/>
    <w:rsid w:val="005C4396"/>
    <w:rsid w:val="005D2591"/>
    <w:rsid w:val="005D4C88"/>
    <w:rsid w:val="005D4EA9"/>
    <w:rsid w:val="005D4ED1"/>
    <w:rsid w:val="005E0452"/>
    <w:rsid w:val="005E37E0"/>
    <w:rsid w:val="005E4D31"/>
    <w:rsid w:val="005E683B"/>
    <w:rsid w:val="005F1C4B"/>
    <w:rsid w:val="005F3B18"/>
    <w:rsid w:val="005F6387"/>
    <w:rsid w:val="006137F8"/>
    <w:rsid w:val="00617941"/>
    <w:rsid w:val="00622172"/>
    <w:rsid w:val="00623B25"/>
    <w:rsid w:val="006268DA"/>
    <w:rsid w:val="00626B47"/>
    <w:rsid w:val="00627301"/>
    <w:rsid w:val="0063071D"/>
    <w:rsid w:val="006312BF"/>
    <w:rsid w:val="006316E5"/>
    <w:rsid w:val="0063191E"/>
    <w:rsid w:val="0063221C"/>
    <w:rsid w:val="00632B6A"/>
    <w:rsid w:val="00633EAC"/>
    <w:rsid w:val="00637DD9"/>
    <w:rsid w:val="006402D6"/>
    <w:rsid w:val="0064109A"/>
    <w:rsid w:val="00642880"/>
    <w:rsid w:val="00643A51"/>
    <w:rsid w:val="00650F98"/>
    <w:rsid w:val="00651DE7"/>
    <w:rsid w:val="006535F9"/>
    <w:rsid w:val="00653A99"/>
    <w:rsid w:val="00655A7F"/>
    <w:rsid w:val="0066191C"/>
    <w:rsid w:val="00666100"/>
    <w:rsid w:val="0067023E"/>
    <w:rsid w:val="0067057D"/>
    <w:rsid w:val="0067777A"/>
    <w:rsid w:val="0068002A"/>
    <w:rsid w:val="00680B80"/>
    <w:rsid w:val="006872F7"/>
    <w:rsid w:val="0069195D"/>
    <w:rsid w:val="00692B29"/>
    <w:rsid w:val="00692F98"/>
    <w:rsid w:val="0069338C"/>
    <w:rsid w:val="00693536"/>
    <w:rsid w:val="006A40D5"/>
    <w:rsid w:val="006A5536"/>
    <w:rsid w:val="006B1124"/>
    <w:rsid w:val="006B2B5C"/>
    <w:rsid w:val="006B5C4B"/>
    <w:rsid w:val="006C38A6"/>
    <w:rsid w:val="006C3E0B"/>
    <w:rsid w:val="006D3D5D"/>
    <w:rsid w:val="006D4FAD"/>
    <w:rsid w:val="006D709F"/>
    <w:rsid w:val="006D7102"/>
    <w:rsid w:val="006D7FA9"/>
    <w:rsid w:val="006E0643"/>
    <w:rsid w:val="006E5DFF"/>
    <w:rsid w:val="006E7366"/>
    <w:rsid w:val="006F0E86"/>
    <w:rsid w:val="006F47C3"/>
    <w:rsid w:val="00706597"/>
    <w:rsid w:val="00711FB9"/>
    <w:rsid w:val="00715F39"/>
    <w:rsid w:val="00717C38"/>
    <w:rsid w:val="00721A80"/>
    <w:rsid w:val="00725CC9"/>
    <w:rsid w:val="007265D3"/>
    <w:rsid w:val="007266C9"/>
    <w:rsid w:val="007279B8"/>
    <w:rsid w:val="00730599"/>
    <w:rsid w:val="007318D1"/>
    <w:rsid w:val="007364F7"/>
    <w:rsid w:val="0073662E"/>
    <w:rsid w:val="00737337"/>
    <w:rsid w:val="0074097B"/>
    <w:rsid w:val="00751CED"/>
    <w:rsid w:val="007541E0"/>
    <w:rsid w:val="00761150"/>
    <w:rsid w:val="00761C29"/>
    <w:rsid w:val="0076716A"/>
    <w:rsid w:val="0076739B"/>
    <w:rsid w:val="00771A88"/>
    <w:rsid w:val="00774822"/>
    <w:rsid w:val="00784B44"/>
    <w:rsid w:val="0078684C"/>
    <w:rsid w:val="007911F5"/>
    <w:rsid w:val="00794674"/>
    <w:rsid w:val="007969AE"/>
    <w:rsid w:val="007969CB"/>
    <w:rsid w:val="00796AAF"/>
    <w:rsid w:val="007A0031"/>
    <w:rsid w:val="007A3011"/>
    <w:rsid w:val="007A3459"/>
    <w:rsid w:val="007A4013"/>
    <w:rsid w:val="007A4EF4"/>
    <w:rsid w:val="007A6865"/>
    <w:rsid w:val="007A732F"/>
    <w:rsid w:val="007B0D19"/>
    <w:rsid w:val="007B25FB"/>
    <w:rsid w:val="007B2B6B"/>
    <w:rsid w:val="007B6F02"/>
    <w:rsid w:val="007C3AD1"/>
    <w:rsid w:val="007C69DF"/>
    <w:rsid w:val="007C6CCA"/>
    <w:rsid w:val="007D3CA2"/>
    <w:rsid w:val="007D43D8"/>
    <w:rsid w:val="007D698D"/>
    <w:rsid w:val="007D7F45"/>
    <w:rsid w:val="007E0BCD"/>
    <w:rsid w:val="007E1332"/>
    <w:rsid w:val="007E20A0"/>
    <w:rsid w:val="007E2422"/>
    <w:rsid w:val="007E293B"/>
    <w:rsid w:val="007E395B"/>
    <w:rsid w:val="007E75D3"/>
    <w:rsid w:val="007F1ED4"/>
    <w:rsid w:val="007F3C3E"/>
    <w:rsid w:val="007F4ABC"/>
    <w:rsid w:val="007F6C6C"/>
    <w:rsid w:val="00805D8B"/>
    <w:rsid w:val="00807E78"/>
    <w:rsid w:val="00813431"/>
    <w:rsid w:val="0081578C"/>
    <w:rsid w:val="00816E86"/>
    <w:rsid w:val="00821535"/>
    <w:rsid w:val="00832D0D"/>
    <w:rsid w:val="008338CE"/>
    <w:rsid w:val="00833E2D"/>
    <w:rsid w:val="00834099"/>
    <w:rsid w:val="00834FF4"/>
    <w:rsid w:val="00842DD2"/>
    <w:rsid w:val="008433F1"/>
    <w:rsid w:val="00845B36"/>
    <w:rsid w:val="00846F92"/>
    <w:rsid w:val="008479DD"/>
    <w:rsid w:val="00852CF2"/>
    <w:rsid w:val="008620C2"/>
    <w:rsid w:val="008631B5"/>
    <w:rsid w:val="00864CCC"/>
    <w:rsid w:val="0086627A"/>
    <w:rsid w:val="00866CE9"/>
    <w:rsid w:val="00876AC8"/>
    <w:rsid w:val="008800E7"/>
    <w:rsid w:val="00880576"/>
    <w:rsid w:val="00881C32"/>
    <w:rsid w:val="0088784D"/>
    <w:rsid w:val="008A031E"/>
    <w:rsid w:val="008A0E5B"/>
    <w:rsid w:val="008A44FB"/>
    <w:rsid w:val="008B0710"/>
    <w:rsid w:val="008B1A2A"/>
    <w:rsid w:val="008B2B06"/>
    <w:rsid w:val="008B4B54"/>
    <w:rsid w:val="008B5C6D"/>
    <w:rsid w:val="008C313D"/>
    <w:rsid w:val="008D1E65"/>
    <w:rsid w:val="008D4DC3"/>
    <w:rsid w:val="008D5662"/>
    <w:rsid w:val="008E2634"/>
    <w:rsid w:val="008E3208"/>
    <w:rsid w:val="008E4707"/>
    <w:rsid w:val="008E5945"/>
    <w:rsid w:val="008E7D23"/>
    <w:rsid w:val="008F2621"/>
    <w:rsid w:val="008F75FC"/>
    <w:rsid w:val="009007F9"/>
    <w:rsid w:val="00903263"/>
    <w:rsid w:val="00905F43"/>
    <w:rsid w:val="00906EBA"/>
    <w:rsid w:val="00907139"/>
    <w:rsid w:val="0091084C"/>
    <w:rsid w:val="009145C2"/>
    <w:rsid w:val="00914AE4"/>
    <w:rsid w:val="00914CF1"/>
    <w:rsid w:val="00921760"/>
    <w:rsid w:val="009235F9"/>
    <w:rsid w:val="00926610"/>
    <w:rsid w:val="00931FF9"/>
    <w:rsid w:val="009366F6"/>
    <w:rsid w:val="00937F70"/>
    <w:rsid w:val="00942D18"/>
    <w:rsid w:val="0094310A"/>
    <w:rsid w:val="009470B8"/>
    <w:rsid w:val="0095221B"/>
    <w:rsid w:val="009533D6"/>
    <w:rsid w:val="009559F5"/>
    <w:rsid w:val="00960BFA"/>
    <w:rsid w:val="009653D8"/>
    <w:rsid w:val="00967E38"/>
    <w:rsid w:val="00975671"/>
    <w:rsid w:val="00976E81"/>
    <w:rsid w:val="00981D28"/>
    <w:rsid w:val="00986579"/>
    <w:rsid w:val="0098745B"/>
    <w:rsid w:val="00996012"/>
    <w:rsid w:val="009A0772"/>
    <w:rsid w:val="009B409F"/>
    <w:rsid w:val="009C4351"/>
    <w:rsid w:val="009C5406"/>
    <w:rsid w:val="009C6826"/>
    <w:rsid w:val="009C7409"/>
    <w:rsid w:val="009C7D35"/>
    <w:rsid w:val="009D4A1E"/>
    <w:rsid w:val="009E1C20"/>
    <w:rsid w:val="009E620B"/>
    <w:rsid w:val="009E7843"/>
    <w:rsid w:val="009E78B6"/>
    <w:rsid w:val="009E79A3"/>
    <w:rsid w:val="009F448E"/>
    <w:rsid w:val="009F62F9"/>
    <w:rsid w:val="00A01A5B"/>
    <w:rsid w:val="00A07CE3"/>
    <w:rsid w:val="00A140A7"/>
    <w:rsid w:val="00A14498"/>
    <w:rsid w:val="00A16CA9"/>
    <w:rsid w:val="00A20484"/>
    <w:rsid w:val="00A213A4"/>
    <w:rsid w:val="00A248C6"/>
    <w:rsid w:val="00A24F97"/>
    <w:rsid w:val="00A25FF7"/>
    <w:rsid w:val="00A3433E"/>
    <w:rsid w:val="00A416F5"/>
    <w:rsid w:val="00A4594A"/>
    <w:rsid w:val="00A466E0"/>
    <w:rsid w:val="00A46FE8"/>
    <w:rsid w:val="00A511DA"/>
    <w:rsid w:val="00A513A8"/>
    <w:rsid w:val="00A53AB4"/>
    <w:rsid w:val="00A53DAB"/>
    <w:rsid w:val="00A56BAD"/>
    <w:rsid w:val="00A60467"/>
    <w:rsid w:val="00A6468D"/>
    <w:rsid w:val="00A66BFB"/>
    <w:rsid w:val="00A711E9"/>
    <w:rsid w:val="00A7377A"/>
    <w:rsid w:val="00A7539F"/>
    <w:rsid w:val="00A7657B"/>
    <w:rsid w:val="00A76D7F"/>
    <w:rsid w:val="00A7766F"/>
    <w:rsid w:val="00A83A99"/>
    <w:rsid w:val="00A86B7B"/>
    <w:rsid w:val="00A92556"/>
    <w:rsid w:val="00A935F9"/>
    <w:rsid w:val="00A951C4"/>
    <w:rsid w:val="00A95EFB"/>
    <w:rsid w:val="00A960A8"/>
    <w:rsid w:val="00A97DA3"/>
    <w:rsid w:val="00A97EB1"/>
    <w:rsid w:val="00AA2DD2"/>
    <w:rsid w:val="00AA408B"/>
    <w:rsid w:val="00AA4A80"/>
    <w:rsid w:val="00AA6AC2"/>
    <w:rsid w:val="00AC11B4"/>
    <w:rsid w:val="00AC2F56"/>
    <w:rsid w:val="00AC43F0"/>
    <w:rsid w:val="00AD0581"/>
    <w:rsid w:val="00AD1B5B"/>
    <w:rsid w:val="00AD22DE"/>
    <w:rsid w:val="00AD52FF"/>
    <w:rsid w:val="00AE4762"/>
    <w:rsid w:val="00AE48B6"/>
    <w:rsid w:val="00AE4BD0"/>
    <w:rsid w:val="00AE7FBB"/>
    <w:rsid w:val="00AF05BA"/>
    <w:rsid w:val="00AF19A7"/>
    <w:rsid w:val="00AF3CCE"/>
    <w:rsid w:val="00AF3FF1"/>
    <w:rsid w:val="00AF7248"/>
    <w:rsid w:val="00B05A04"/>
    <w:rsid w:val="00B06648"/>
    <w:rsid w:val="00B11E16"/>
    <w:rsid w:val="00B1241A"/>
    <w:rsid w:val="00B20295"/>
    <w:rsid w:val="00B217DC"/>
    <w:rsid w:val="00B21D8E"/>
    <w:rsid w:val="00B220D5"/>
    <w:rsid w:val="00B259AF"/>
    <w:rsid w:val="00B32C91"/>
    <w:rsid w:val="00B35FCF"/>
    <w:rsid w:val="00B375B1"/>
    <w:rsid w:val="00B40408"/>
    <w:rsid w:val="00B43A89"/>
    <w:rsid w:val="00B51F53"/>
    <w:rsid w:val="00B53E50"/>
    <w:rsid w:val="00B55057"/>
    <w:rsid w:val="00B55237"/>
    <w:rsid w:val="00B56FFA"/>
    <w:rsid w:val="00B5700D"/>
    <w:rsid w:val="00B60B3D"/>
    <w:rsid w:val="00B62128"/>
    <w:rsid w:val="00B62C30"/>
    <w:rsid w:val="00B73391"/>
    <w:rsid w:val="00B761CF"/>
    <w:rsid w:val="00B90667"/>
    <w:rsid w:val="00B940C4"/>
    <w:rsid w:val="00B95EB9"/>
    <w:rsid w:val="00BA1DBF"/>
    <w:rsid w:val="00BA23B3"/>
    <w:rsid w:val="00BA6CFC"/>
    <w:rsid w:val="00BB1E83"/>
    <w:rsid w:val="00BC0F13"/>
    <w:rsid w:val="00BC1532"/>
    <w:rsid w:val="00BC4A63"/>
    <w:rsid w:val="00BC637D"/>
    <w:rsid w:val="00BC63B2"/>
    <w:rsid w:val="00BC72E3"/>
    <w:rsid w:val="00BC7882"/>
    <w:rsid w:val="00BD1E1F"/>
    <w:rsid w:val="00BD5498"/>
    <w:rsid w:val="00BD6226"/>
    <w:rsid w:val="00BE79A4"/>
    <w:rsid w:val="00BF001C"/>
    <w:rsid w:val="00BF1FBA"/>
    <w:rsid w:val="00BF422A"/>
    <w:rsid w:val="00BF5A33"/>
    <w:rsid w:val="00C00B00"/>
    <w:rsid w:val="00C00CCB"/>
    <w:rsid w:val="00C01443"/>
    <w:rsid w:val="00C03882"/>
    <w:rsid w:val="00C04754"/>
    <w:rsid w:val="00C100A6"/>
    <w:rsid w:val="00C11B51"/>
    <w:rsid w:val="00C144E4"/>
    <w:rsid w:val="00C20A2F"/>
    <w:rsid w:val="00C212DD"/>
    <w:rsid w:val="00C21413"/>
    <w:rsid w:val="00C21D2C"/>
    <w:rsid w:val="00C2457A"/>
    <w:rsid w:val="00C27162"/>
    <w:rsid w:val="00C30804"/>
    <w:rsid w:val="00C3201A"/>
    <w:rsid w:val="00C32558"/>
    <w:rsid w:val="00C3569E"/>
    <w:rsid w:val="00C37512"/>
    <w:rsid w:val="00C4439F"/>
    <w:rsid w:val="00C50C40"/>
    <w:rsid w:val="00C514DA"/>
    <w:rsid w:val="00C52F43"/>
    <w:rsid w:val="00C532C9"/>
    <w:rsid w:val="00C56D51"/>
    <w:rsid w:val="00C57C7D"/>
    <w:rsid w:val="00C620D3"/>
    <w:rsid w:val="00C65127"/>
    <w:rsid w:val="00C65FA5"/>
    <w:rsid w:val="00C6667E"/>
    <w:rsid w:val="00C71E98"/>
    <w:rsid w:val="00C73CEE"/>
    <w:rsid w:val="00C77D86"/>
    <w:rsid w:val="00C84233"/>
    <w:rsid w:val="00C87AE3"/>
    <w:rsid w:val="00C909AA"/>
    <w:rsid w:val="00CA194C"/>
    <w:rsid w:val="00CB0BC1"/>
    <w:rsid w:val="00CB3F0F"/>
    <w:rsid w:val="00CC1D12"/>
    <w:rsid w:val="00CC4FF2"/>
    <w:rsid w:val="00CD22D9"/>
    <w:rsid w:val="00CD40CF"/>
    <w:rsid w:val="00CD4BFB"/>
    <w:rsid w:val="00CD7D7A"/>
    <w:rsid w:val="00CE3589"/>
    <w:rsid w:val="00CE6D73"/>
    <w:rsid w:val="00CE7C12"/>
    <w:rsid w:val="00CF49F1"/>
    <w:rsid w:val="00CF546E"/>
    <w:rsid w:val="00D04CA8"/>
    <w:rsid w:val="00D05C0A"/>
    <w:rsid w:val="00D05FEE"/>
    <w:rsid w:val="00D11DA8"/>
    <w:rsid w:val="00D20199"/>
    <w:rsid w:val="00D229D7"/>
    <w:rsid w:val="00D2531F"/>
    <w:rsid w:val="00D257D1"/>
    <w:rsid w:val="00D2582A"/>
    <w:rsid w:val="00D26288"/>
    <w:rsid w:val="00D37CE9"/>
    <w:rsid w:val="00D40279"/>
    <w:rsid w:val="00D43A31"/>
    <w:rsid w:val="00D43CBE"/>
    <w:rsid w:val="00D43D39"/>
    <w:rsid w:val="00D43FD4"/>
    <w:rsid w:val="00D44C0D"/>
    <w:rsid w:val="00D50DBC"/>
    <w:rsid w:val="00D511C8"/>
    <w:rsid w:val="00D547B2"/>
    <w:rsid w:val="00D54DB1"/>
    <w:rsid w:val="00D60E1E"/>
    <w:rsid w:val="00D61BD6"/>
    <w:rsid w:val="00D62821"/>
    <w:rsid w:val="00D641C8"/>
    <w:rsid w:val="00D64559"/>
    <w:rsid w:val="00D657E6"/>
    <w:rsid w:val="00D66339"/>
    <w:rsid w:val="00D71CC9"/>
    <w:rsid w:val="00D7382D"/>
    <w:rsid w:val="00D75198"/>
    <w:rsid w:val="00D7615A"/>
    <w:rsid w:val="00D76EDE"/>
    <w:rsid w:val="00D8166A"/>
    <w:rsid w:val="00D83EB6"/>
    <w:rsid w:val="00D91C1C"/>
    <w:rsid w:val="00D97197"/>
    <w:rsid w:val="00D97AF4"/>
    <w:rsid w:val="00DB52C8"/>
    <w:rsid w:val="00DB7054"/>
    <w:rsid w:val="00DB7EF7"/>
    <w:rsid w:val="00DC2137"/>
    <w:rsid w:val="00DC2D5F"/>
    <w:rsid w:val="00DC6586"/>
    <w:rsid w:val="00DD2A98"/>
    <w:rsid w:val="00DD479F"/>
    <w:rsid w:val="00DD7232"/>
    <w:rsid w:val="00DD7C07"/>
    <w:rsid w:val="00DE08A1"/>
    <w:rsid w:val="00DE11D2"/>
    <w:rsid w:val="00DF4A5C"/>
    <w:rsid w:val="00DF648D"/>
    <w:rsid w:val="00DF6894"/>
    <w:rsid w:val="00E00E4D"/>
    <w:rsid w:val="00E04900"/>
    <w:rsid w:val="00E06A04"/>
    <w:rsid w:val="00E11757"/>
    <w:rsid w:val="00E1379A"/>
    <w:rsid w:val="00E2324A"/>
    <w:rsid w:val="00E2745B"/>
    <w:rsid w:val="00E31CE1"/>
    <w:rsid w:val="00E32037"/>
    <w:rsid w:val="00E367E9"/>
    <w:rsid w:val="00E46365"/>
    <w:rsid w:val="00E46CC8"/>
    <w:rsid w:val="00E47E50"/>
    <w:rsid w:val="00E50C59"/>
    <w:rsid w:val="00E51458"/>
    <w:rsid w:val="00E56F5B"/>
    <w:rsid w:val="00E62E8E"/>
    <w:rsid w:val="00E657CD"/>
    <w:rsid w:val="00E66417"/>
    <w:rsid w:val="00E672D6"/>
    <w:rsid w:val="00E67F3A"/>
    <w:rsid w:val="00E7313E"/>
    <w:rsid w:val="00E734D3"/>
    <w:rsid w:val="00E73F52"/>
    <w:rsid w:val="00E76867"/>
    <w:rsid w:val="00E958A0"/>
    <w:rsid w:val="00EA72B9"/>
    <w:rsid w:val="00EA7C77"/>
    <w:rsid w:val="00EB3D1F"/>
    <w:rsid w:val="00EB3ECE"/>
    <w:rsid w:val="00EB46E6"/>
    <w:rsid w:val="00EB7D00"/>
    <w:rsid w:val="00EB7E8F"/>
    <w:rsid w:val="00EC152C"/>
    <w:rsid w:val="00ED0946"/>
    <w:rsid w:val="00ED238A"/>
    <w:rsid w:val="00ED365D"/>
    <w:rsid w:val="00ED430E"/>
    <w:rsid w:val="00ED5423"/>
    <w:rsid w:val="00ED6582"/>
    <w:rsid w:val="00ED6865"/>
    <w:rsid w:val="00ED6B41"/>
    <w:rsid w:val="00ED7B22"/>
    <w:rsid w:val="00EE003A"/>
    <w:rsid w:val="00EE3C04"/>
    <w:rsid w:val="00EE5660"/>
    <w:rsid w:val="00EE782E"/>
    <w:rsid w:val="00EF05E8"/>
    <w:rsid w:val="00EF0ABC"/>
    <w:rsid w:val="00EF2104"/>
    <w:rsid w:val="00EF488F"/>
    <w:rsid w:val="00EF50B1"/>
    <w:rsid w:val="00EF69DB"/>
    <w:rsid w:val="00F01E57"/>
    <w:rsid w:val="00F0320E"/>
    <w:rsid w:val="00F03F5A"/>
    <w:rsid w:val="00F040F3"/>
    <w:rsid w:val="00F079D0"/>
    <w:rsid w:val="00F104AB"/>
    <w:rsid w:val="00F11A8F"/>
    <w:rsid w:val="00F11E44"/>
    <w:rsid w:val="00F16707"/>
    <w:rsid w:val="00F1767D"/>
    <w:rsid w:val="00F21D2A"/>
    <w:rsid w:val="00F21E1F"/>
    <w:rsid w:val="00F23472"/>
    <w:rsid w:val="00F278A7"/>
    <w:rsid w:val="00F319AD"/>
    <w:rsid w:val="00F415EA"/>
    <w:rsid w:val="00F41949"/>
    <w:rsid w:val="00F444AC"/>
    <w:rsid w:val="00F4570C"/>
    <w:rsid w:val="00F4775A"/>
    <w:rsid w:val="00F55ABF"/>
    <w:rsid w:val="00F60A1A"/>
    <w:rsid w:val="00F6319C"/>
    <w:rsid w:val="00F7030A"/>
    <w:rsid w:val="00F705F7"/>
    <w:rsid w:val="00F70FA7"/>
    <w:rsid w:val="00F7299B"/>
    <w:rsid w:val="00F77C12"/>
    <w:rsid w:val="00F8177B"/>
    <w:rsid w:val="00F85326"/>
    <w:rsid w:val="00F87EB9"/>
    <w:rsid w:val="00F90127"/>
    <w:rsid w:val="00F927A6"/>
    <w:rsid w:val="00F95071"/>
    <w:rsid w:val="00FA03B0"/>
    <w:rsid w:val="00FA17C7"/>
    <w:rsid w:val="00FA2FC3"/>
    <w:rsid w:val="00FA67DF"/>
    <w:rsid w:val="00FA6E2D"/>
    <w:rsid w:val="00FB1CAA"/>
    <w:rsid w:val="00FB78C8"/>
    <w:rsid w:val="00FC29BD"/>
    <w:rsid w:val="00FC569F"/>
    <w:rsid w:val="00FC79B0"/>
    <w:rsid w:val="00FD37DB"/>
    <w:rsid w:val="00FD3FBD"/>
    <w:rsid w:val="00FD52BF"/>
    <w:rsid w:val="00FE1B4C"/>
    <w:rsid w:val="00FE6946"/>
    <w:rsid w:val="00FF0CF0"/>
    <w:rsid w:val="00FF2B27"/>
    <w:rsid w:val="00FF6390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003A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"/>
    <w:next w:val="a"/>
    <w:link w:val="11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"/>
    <w:next w:val="a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3">
    <w:name w:val="List"/>
    <w:basedOn w:val="Textbody"/>
    <w:rsid w:val="00466849"/>
    <w:rPr>
      <w:rFonts w:cs="Tahoma"/>
    </w:rPr>
  </w:style>
  <w:style w:type="paragraph" w:customStyle="1" w:styleId="12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4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Subtitle"/>
    <w:aliases w:val="заголовок 2"/>
    <w:basedOn w:val="a4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6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7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5">
    <w:name w:val="Номер страницы1"/>
    <w:basedOn w:val="a0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8">
    <w:name w:val="Верхний колонтитул Знак"/>
    <w:uiPriority w:val="99"/>
    <w:rsid w:val="00466849"/>
    <w:rPr>
      <w:sz w:val="28"/>
      <w:szCs w:val="28"/>
    </w:rPr>
  </w:style>
  <w:style w:type="paragraph" w:styleId="a9">
    <w:name w:val="head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6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a">
    <w:name w:val="No Spacing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b">
    <w:name w:val="Plain Text"/>
    <w:basedOn w:val="a"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c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d">
    <w:name w:val="foot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7">
    <w:name w:val="Текст1"/>
    <w:basedOn w:val="a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">
    <w:name w:val="List Paragraph"/>
    <w:basedOn w:val="a"/>
    <w:link w:val="af0"/>
    <w:uiPriority w:val="34"/>
    <w:qFormat/>
    <w:rsid w:val="00466849"/>
    <w:pPr>
      <w:ind w:left="720"/>
    </w:pPr>
  </w:style>
  <w:style w:type="numbering" w:customStyle="1" w:styleId="WW8Num1">
    <w:name w:val="WW8Num1"/>
    <w:basedOn w:val="a2"/>
    <w:rsid w:val="00466849"/>
    <w:pPr>
      <w:numPr>
        <w:numId w:val="1"/>
      </w:numPr>
    </w:pPr>
  </w:style>
  <w:style w:type="paragraph" w:styleId="af1">
    <w:name w:val="Normal (Web)"/>
    <w:basedOn w:val="a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8">
    <w:name w:val="Основной шрифт абзаца1"/>
    <w:rsid w:val="00045FEB"/>
  </w:style>
  <w:style w:type="character" w:styleId="af2">
    <w:name w:val="Strong"/>
    <w:qFormat/>
    <w:rsid w:val="007364F7"/>
    <w:rPr>
      <w:b/>
      <w:bCs/>
    </w:rPr>
  </w:style>
  <w:style w:type="paragraph" w:customStyle="1" w:styleId="af3">
    <w:name w:val="Содержимое таблицы"/>
    <w:basedOn w:val="ad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4">
    <w:name w:val="Table Grid"/>
    <w:basedOn w:val="a1"/>
    <w:uiPriority w:val="99"/>
    <w:rsid w:val="008479DD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"/>
    <w:link w:val="af6"/>
    <w:uiPriority w:val="9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6">
    <w:name w:val="Основной текст Знак"/>
    <w:link w:val="af5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ED5423"/>
    <w:rPr>
      <w:rFonts w:eastAsia="Times New Roman" w:cs="Times New Roman"/>
      <w:kern w:val="3"/>
      <w:sz w:val="32"/>
    </w:rPr>
  </w:style>
  <w:style w:type="character" w:customStyle="1" w:styleId="11">
    <w:name w:val="Заголовок 1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7">
    <w:name w:val="page number"/>
    <w:basedOn w:val="18"/>
    <w:rsid w:val="00921760"/>
  </w:style>
  <w:style w:type="character" w:customStyle="1" w:styleId="af8">
    <w:name w:val="Символ нумерации"/>
    <w:rsid w:val="00921760"/>
  </w:style>
  <w:style w:type="character" w:styleId="af9">
    <w:name w:val="Hyperlink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a">
    <w:name w:val="Заголовок"/>
    <w:basedOn w:val="a"/>
    <w:next w:val="af5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b">
    <w:name w:val="Body Text Indent"/>
    <w:basedOn w:val="a"/>
    <w:link w:val="afc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c">
    <w:name w:val="Основной текст с отступом Знак"/>
    <w:link w:val="afb"/>
    <w:rsid w:val="00921760"/>
    <w:rPr>
      <w:rFonts w:eastAsia="Times New Roman" w:cs="Times New Roman"/>
      <w:sz w:val="28"/>
      <w:lang w:eastAsia="ar-SA"/>
    </w:rPr>
  </w:style>
  <w:style w:type="paragraph" w:customStyle="1" w:styleId="afd">
    <w:name w:val="Заголовок таблицы"/>
    <w:basedOn w:val="af3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e">
    <w:name w:val="Содержимое врезки"/>
    <w:basedOn w:val="af5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9">
    <w:name w:val="Название1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a">
    <w:name w:val="Указатель1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b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">
    <w:name w:val="Знак 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0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1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2">
    <w:name w:val="FollowedHyperlink"/>
    <w:uiPriority w:val="99"/>
    <w:rsid w:val="00D7382D"/>
    <w:rPr>
      <w:color w:val="800080"/>
      <w:u w:val="single"/>
    </w:rPr>
  </w:style>
  <w:style w:type="character" w:styleId="aff3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4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5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6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7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8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9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a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b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c">
    <w:name w:val="Текст примечания Знак"/>
    <w:rsid w:val="00D7382D"/>
    <w:rPr>
      <w:rFonts w:ascii="Times New Roman" w:hAnsi="Times New Roman"/>
    </w:rPr>
  </w:style>
  <w:style w:type="character" w:customStyle="1" w:styleId="1c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d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d">
    <w:name w:val="Гипертекстовая ссылка"/>
    <w:uiPriority w:val="99"/>
    <w:rsid w:val="00D7382D"/>
    <w:rPr>
      <w:color w:val="008000"/>
    </w:rPr>
  </w:style>
  <w:style w:type="character" w:customStyle="1" w:styleId="affe">
    <w:name w:val="Обычный (веб)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e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"/>
    <w:next w:val="a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">
    <w:name w:val="TOC Heading"/>
    <w:basedOn w:val="10"/>
    <w:next w:val="a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0">
    <w:name w:val="toc 1"/>
    <w:basedOn w:val="a"/>
    <w:next w:val="a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"/>
    <w:next w:val="a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"/>
    <w:rsid w:val="00D7382D"/>
    <w:pPr>
      <w:widowControl/>
      <w:numPr>
        <w:numId w:val="3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"/>
    <w:next w:val="a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"/>
    <w:rsid w:val="00D7382D"/>
    <w:pPr>
      <w:numPr>
        <w:numId w:val="12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0">
    <w:name w:val="Таблица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1">
    <w:name w:val="Заголовок таблици"/>
    <w:basedOn w:val="a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2">
    <w:name w:val="Обычный в таблице"/>
    <w:basedOn w:val="a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"/>
    <w:next w:val="a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1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3">
    <w:name w:val="Абзац рядовой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4">
    <w:name w:val="СтильЗ"/>
    <w:basedOn w:val="a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2">
    <w:name w:val="Основной текст1"/>
    <w:basedOn w:val="a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5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6">
    <w:name w:val="Знак Знак Знак Знак Знак Знак"/>
    <w:basedOn w:val="a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3">
    <w:name w:val="Цитата1"/>
    <w:basedOn w:val="a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7">
    <w:name w:val="основной текст"/>
    <w:basedOn w:val="a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4">
    <w:name w:val="Текст примечания1"/>
    <w:basedOn w:val="a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5">
    <w:name w:val="_ЗАГОЛОВОК 1"/>
    <w:basedOn w:val="a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8">
    <w:name w:val="Штамп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6">
    <w:name w:val="Абзац списка1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a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a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a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a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a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a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9">
    <w:name w:val="Block Text"/>
    <w:basedOn w:val="a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a">
    <w:name w:val="П.З."/>
    <w:basedOn w:val="a"/>
    <w:link w:val="afffb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b">
    <w:name w:val="П.З. Знак"/>
    <w:link w:val="afffa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c">
    <w:name w:val="Цветовое выделение"/>
    <w:uiPriority w:val="99"/>
    <w:rsid w:val="00D7382D"/>
    <w:rPr>
      <w:b/>
      <w:color w:val="26282F"/>
    </w:rPr>
  </w:style>
  <w:style w:type="paragraph" w:customStyle="1" w:styleId="afffd">
    <w:name w:val="Комментарий"/>
    <w:basedOn w:val="a"/>
    <w:next w:val="a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e">
    <w:name w:val="Информация о версии"/>
    <w:basedOn w:val="afffd"/>
    <w:next w:val="a"/>
    <w:uiPriority w:val="99"/>
    <w:rsid w:val="00D7382D"/>
    <w:rPr>
      <w:i/>
      <w:iCs/>
    </w:rPr>
  </w:style>
  <w:style w:type="paragraph" w:customStyle="1" w:styleId="affff">
    <w:name w:val="Нормальный (таблица)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0">
    <w:name w:val="Прижатый влево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1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2">
    <w:name w:val="Текст таблицы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3">
    <w:name w:val="_Текст записки + полужирный"/>
    <w:basedOn w:val="affff1"/>
    <w:rsid w:val="00D7382D"/>
    <w:rPr>
      <w:b/>
      <w:bCs/>
    </w:rPr>
  </w:style>
  <w:style w:type="paragraph" w:styleId="affff4">
    <w:name w:val="Document Map"/>
    <w:basedOn w:val="a"/>
    <w:link w:val="affff5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5">
    <w:name w:val="Схема документа Знак"/>
    <w:link w:val="affff4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6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"/>
    <w:link w:val="31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"/>
    <w:next w:val="a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7">
    <w:name w:val="заголовок 1"/>
    <w:basedOn w:val="a"/>
    <w:next w:val="a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"/>
    <w:next w:val="a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7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8">
    <w:name w:val="List Bullet"/>
    <w:basedOn w:val="a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9">
    <w:name w:val="Абзац основной"/>
    <w:basedOn w:val="a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5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b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"/>
    <w:next w:val="a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a">
    <w:name w:val="annotation text"/>
    <w:basedOn w:val="a"/>
    <w:link w:val="1f8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8">
    <w:name w:val="Текст примечания Знак1"/>
    <w:link w:val="affffa"/>
    <w:semiHidden/>
    <w:rsid w:val="00D7382D"/>
    <w:rPr>
      <w:rFonts w:eastAsia="Times New Roman" w:cs="Times New Roman"/>
    </w:rPr>
  </w:style>
  <w:style w:type="paragraph" w:styleId="affffb">
    <w:name w:val="annotation subject"/>
    <w:basedOn w:val="affffa"/>
    <w:next w:val="affffa"/>
    <w:link w:val="affffc"/>
    <w:uiPriority w:val="99"/>
    <w:semiHidden/>
    <w:rsid w:val="00D7382D"/>
    <w:rPr>
      <w:b/>
      <w:bCs/>
    </w:rPr>
  </w:style>
  <w:style w:type="character" w:customStyle="1" w:styleId="affffc">
    <w:name w:val="Тема примечания Знак"/>
    <w:link w:val="affffb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d">
    <w:name w:val="caption"/>
    <w:basedOn w:val="a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e">
    <w:name w:val="Без висячих строк"/>
    <w:basedOn w:val="a"/>
    <w:next w:val="a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"/>
    <w:next w:val="a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9">
    <w:name w:val="çàãîëîâîê 1"/>
    <w:basedOn w:val="a"/>
    <w:next w:val="a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">
    <w:name w:val="ПЦ"/>
    <w:basedOn w:val="a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0">
    <w:name w:val="ПЦ не жирный"/>
    <w:basedOn w:val="afffff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1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"/>
    <w:next w:val="a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2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3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a">
    <w:name w:val="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b">
    <w:name w:val="Нет списка1"/>
    <w:next w:val="a2"/>
    <w:uiPriority w:val="99"/>
    <w:semiHidden/>
    <w:unhideWhenUsed/>
    <w:rsid w:val="0000221C"/>
  </w:style>
  <w:style w:type="paragraph" w:styleId="afffff4">
    <w:name w:val="footnote text"/>
    <w:basedOn w:val="a"/>
    <w:link w:val="afffff5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5">
    <w:name w:val="Текст сноски Знак"/>
    <w:link w:val="afffff4"/>
    <w:rsid w:val="0000221C"/>
    <w:rPr>
      <w:rFonts w:ascii="Calibri" w:eastAsia="Times New Roman" w:hAnsi="Calibri" w:cs="Times New Roman"/>
      <w:lang w:eastAsia="en-US"/>
    </w:rPr>
  </w:style>
  <w:style w:type="character" w:styleId="afffff6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c">
    <w:name w:val="Сетка таблицы1"/>
    <w:basedOn w:val="a1"/>
    <w:next w:val="af4"/>
    <w:uiPriority w:val="9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7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8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2"/>
    <w:uiPriority w:val="99"/>
    <w:semiHidden/>
    <w:unhideWhenUsed/>
    <w:rsid w:val="0000221C"/>
  </w:style>
  <w:style w:type="table" w:customStyle="1" w:styleId="116">
    <w:name w:val="Сетка таблицы11"/>
    <w:basedOn w:val="a1"/>
    <w:next w:val="af4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2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1"/>
    <w:next w:val="af4"/>
    <w:rsid w:val="0000221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9">
    <w:name w:val="Основной шрифт"/>
    <w:rsid w:val="0000221C"/>
  </w:style>
  <w:style w:type="character" w:customStyle="1" w:styleId="afffffa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d">
    <w:name w:val="Знак Знак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1"/>
    <w:next w:val="af4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unhideWhenUsed/>
    <w:rsid w:val="00322C78"/>
  </w:style>
  <w:style w:type="table" w:customStyle="1" w:styleId="120">
    <w:name w:val="Сетка таблицы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2"/>
    <w:semiHidden/>
    <w:rsid w:val="00322C78"/>
  </w:style>
  <w:style w:type="table" w:customStyle="1" w:styleId="2110">
    <w:name w:val="Сетка таблицы211"/>
    <w:basedOn w:val="a1"/>
    <w:next w:val="af4"/>
    <w:rsid w:val="00322C78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1"/>
    <w:next w:val="af4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"/>
    <w:basedOn w:val="a1"/>
    <w:next w:val="af4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4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4"/>
    <w:uiPriority w:val="59"/>
    <w:rsid w:val="00B90667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1"/>
    <w:next w:val="af4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4"/>
    <w:rsid w:val="00B90667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003A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"/>
    <w:next w:val="a"/>
    <w:link w:val="11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"/>
    <w:next w:val="a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3">
    <w:name w:val="List"/>
    <w:basedOn w:val="Textbody"/>
    <w:rsid w:val="00466849"/>
    <w:rPr>
      <w:rFonts w:cs="Tahoma"/>
    </w:rPr>
  </w:style>
  <w:style w:type="paragraph" w:customStyle="1" w:styleId="12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4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Subtitle"/>
    <w:aliases w:val="заголовок 2"/>
    <w:basedOn w:val="a4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6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7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5">
    <w:name w:val="Номер страницы1"/>
    <w:basedOn w:val="a0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8">
    <w:name w:val="Верхний колонтитул Знак"/>
    <w:uiPriority w:val="99"/>
    <w:rsid w:val="00466849"/>
    <w:rPr>
      <w:sz w:val="28"/>
      <w:szCs w:val="28"/>
    </w:rPr>
  </w:style>
  <w:style w:type="paragraph" w:styleId="a9">
    <w:name w:val="head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6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a">
    <w:name w:val="No Spacing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b">
    <w:name w:val="Plain Text"/>
    <w:basedOn w:val="a"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c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d">
    <w:name w:val="foot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7">
    <w:name w:val="Текст1"/>
    <w:basedOn w:val="a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">
    <w:name w:val="List Paragraph"/>
    <w:basedOn w:val="a"/>
    <w:link w:val="af0"/>
    <w:uiPriority w:val="34"/>
    <w:qFormat/>
    <w:rsid w:val="00466849"/>
    <w:pPr>
      <w:ind w:left="720"/>
    </w:pPr>
  </w:style>
  <w:style w:type="numbering" w:customStyle="1" w:styleId="WW8Num1">
    <w:name w:val="WW8Num1"/>
    <w:basedOn w:val="a2"/>
    <w:rsid w:val="00466849"/>
    <w:pPr>
      <w:numPr>
        <w:numId w:val="1"/>
      </w:numPr>
    </w:pPr>
  </w:style>
  <w:style w:type="paragraph" w:styleId="af1">
    <w:name w:val="Normal (Web)"/>
    <w:basedOn w:val="a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8">
    <w:name w:val="Основной шрифт абзаца1"/>
    <w:rsid w:val="00045FEB"/>
  </w:style>
  <w:style w:type="character" w:styleId="af2">
    <w:name w:val="Strong"/>
    <w:qFormat/>
    <w:rsid w:val="007364F7"/>
    <w:rPr>
      <w:b/>
      <w:bCs/>
    </w:rPr>
  </w:style>
  <w:style w:type="paragraph" w:customStyle="1" w:styleId="af3">
    <w:name w:val="Содержимое таблицы"/>
    <w:basedOn w:val="ad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4">
    <w:name w:val="Table Grid"/>
    <w:basedOn w:val="a1"/>
    <w:uiPriority w:val="99"/>
    <w:rsid w:val="008479DD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"/>
    <w:link w:val="af6"/>
    <w:uiPriority w:val="9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6">
    <w:name w:val="Основной текст Знак"/>
    <w:link w:val="af5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ED5423"/>
    <w:rPr>
      <w:rFonts w:eastAsia="Times New Roman" w:cs="Times New Roman"/>
      <w:kern w:val="3"/>
      <w:sz w:val="32"/>
    </w:rPr>
  </w:style>
  <w:style w:type="character" w:customStyle="1" w:styleId="11">
    <w:name w:val="Заголовок 1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7">
    <w:name w:val="page number"/>
    <w:basedOn w:val="18"/>
    <w:rsid w:val="00921760"/>
  </w:style>
  <w:style w:type="character" w:customStyle="1" w:styleId="af8">
    <w:name w:val="Символ нумерации"/>
    <w:rsid w:val="00921760"/>
  </w:style>
  <w:style w:type="character" w:styleId="af9">
    <w:name w:val="Hyperlink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a">
    <w:name w:val="Заголовок"/>
    <w:basedOn w:val="a"/>
    <w:next w:val="af5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b">
    <w:name w:val="Body Text Indent"/>
    <w:basedOn w:val="a"/>
    <w:link w:val="afc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c">
    <w:name w:val="Основной текст с отступом Знак"/>
    <w:link w:val="afb"/>
    <w:rsid w:val="00921760"/>
    <w:rPr>
      <w:rFonts w:eastAsia="Times New Roman" w:cs="Times New Roman"/>
      <w:sz w:val="28"/>
      <w:lang w:eastAsia="ar-SA"/>
    </w:rPr>
  </w:style>
  <w:style w:type="paragraph" w:customStyle="1" w:styleId="afd">
    <w:name w:val="Заголовок таблицы"/>
    <w:basedOn w:val="af3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e">
    <w:name w:val="Содержимое врезки"/>
    <w:basedOn w:val="af5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9">
    <w:name w:val="Название1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a">
    <w:name w:val="Указатель1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b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">
    <w:name w:val="Знак 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0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1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2">
    <w:name w:val="FollowedHyperlink"/>
    <w:uiPriority w:val="99"/>
    <w:rsid w:val="00D7382D"/>
    <w:rPr>
      <w:color w:val="800080"/>
      <w:u w:val="single"/>
    </w:rPr>
  </w:style>
  <w:style w:type="character" w:styleId="aff3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4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5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6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7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8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9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a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b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c">
    <w:name w:val="Текст примечания Знак"/>
    <w:rsid w:val="00D7382D"/>
    <w:rPr>
      <w:rFonts w:ascii="Times New Roman" w:hAnsi="Times New Roman"/>
    </w:rPr>
  </w:style>
  <w:style w:type="character" w:customStyle="1" w:styleId="1c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d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d">
    <w:name w:val="Гипертекстовая ссылка"/>
    <w:uiPriority w:val="99"/>
    <w:rsid w:val="00D7382D"/>
    <w:rPr>
      <w:color w:val="008000"/>
    </w:rPr>
  </w:style>
  <w:style w:type="character" w:customStyle="1" w:styleId="affe">
    <w:name w:val="Обычный (веб)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e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"/>
    <w:next w:val="a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">
    <w:name w:val="TOC Heading"/>
    <w:basedOn w:val="10"/>
    <w:next w:val="a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0">
    <w:name w:val="toc 1"/>
    <w:basedOn w:val="a"/>
    <w:next w:val="a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"/>
    <w:next w:val="a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"/>
    <w:rsid w:val="00D7382D"/>
    <w:pPr>
      <w:widowControl/>
      <w:numPr>
        <w:numId w:val="3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"/>
    <w:next w:val="a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"/>
    <w:rsid w:val="00D7382D"/>
    <w:pPr>
      <w:numPr>
        <w:numId w:val="12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0">
    <w:name w:val="Таблица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1">
    <w:name w:val="Заголовок таблици"/>
    <w:basedOn w:val="a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2">
    <w:name w:val="Обычный в таблице"/>
    <w:basedOn w:val="a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"/>
    <w:next w:val="a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1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3">
    <w:name w:val="Абзац рядовой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4">
    <w:name w:val="СтильЗ"/>
    <w:basedOn w:val="a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2">
    <w:name w:val="Основной текст1"/>
    <w:basedOn w:val="a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5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6">
    <w:name w:val="Знак Знак Знак Знак Знак Знак"/>
    <w:basedOn w:val="a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3">
    <w:name w:val="Цитата1"/>
    <w:basedOn w:val="a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7">
    <w:name w:val="основной текст"/>
    <w:basedOn w:val="a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4">
    <w:name w:val="Текст примечания1"/>
    <w:basedOn w:val="a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5">
    <w:name w:val="_ЗАГОЛОВОК 1"/>
    <w:basedOn w:val="a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8">
    <w:name w:val="Штамп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6">
    <w:name w:val="Абзац списка1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a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a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a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a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a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a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9">
    <w:name w:val="Block Text"/>
    <w:basedOn w:val="a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a">
    <w:name w:val="П.З."/>
    <w:basedOn w:val="a"/>
    <w:link w:val="afffb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b">
    <w:name w:val="П.З. Знак"/>
    <w:link w:val="afffa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c">
    <w:name w:val="Цветовое выделение"/>
    <w:uiPriority w:val="99"/>
    <w:rsid w:val="00D7382D"/>
    <w:rPr>
      <w:b/>
      <w:color w:val="26282F"/>
    </w:rPr>
  </w:style>
  <w:style w:type="paragraph" w:customStyle="1" w:styleId="afffd">
    <w:name w:val="Комментарий"/>
    <w:basedOn w:val="a"/>
    <w:next w:val="a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e">
    <w:name w:val="Информация о версии"/>
    <w:basedOn w:val="afffd"/>
    <w:next w:val="a"/>
    <w:uiPriority w:val="99"/>
    <w:rsid w:val="00D7382D"/>
    <w:rPr>
      <w:i/>
      <w:iCs/>
    </w:rPr>
  </w:style>
  <w:style w:type="paragraph" w:customStyle="1" w:styleId="affff">
    <w:name w:val="Нормальный (таблица)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0">
    <w:name w:val="Прижатый влево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1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2">
    <w:name w:val="Текст таблицы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3">
    <w:name w:val="_Текст записки + полужирный"/>
    <w:basedOn w:val="affff1"/>
    <w:rsid w:val="00D7382D"/>
    <w:rPr>
      <w:b/>
      <w:bCs/>
    </w:rPr>
  </w:style>
  <w:style w:type="paragraph" w:styleId="affff4">
    <w:name w:val="Document Map"/>
    <w:basedOn w:val="a"/>
    <w:link w:val="affff5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5">
    <w:name w:val="Схема документа Знак"/>
    <w:link w:val="affff4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6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"/>
    <w:link w:val="31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"/>
    <w:next w:val="a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7">
    <w:name w:val="заголовок 1"/>
    <w:basedOn w:val="a"/>
    <w:next w:val="a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"/>
    <w:next w:val="a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7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8">
    <w:name w:val="List Bullet"/>
    <w:basedOn w:val="a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9">
    <w:name w:val="Абзац основной"/>
    <w:basedOn w:val="a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5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b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"/>
    <w:next w:val="a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a">
    <w:name w:val="annotation text"/>
    <w:basedOn w:val="a"/>
    <w:link w:val="1f8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8">
    <w:name w:val="Текст примечания Знак1"/>
    <w:link w:val="affffa"/>
    <w:semiHidden/>
    <w:rsid w:val="00D7382D"/>
    <w:rPr>
      <w:rFonts w:eastAsia="Times New Roman" w:cs="Times New Roman"/>
    </w:rPr>
  </w:style>
  <w:style w:type="paragraph" w:styleId="affffb">
    <w:name w:val="annotation subject"/>
    <w:basedOn w:val="affffa"/>
    <w:next w:val="affffa"/>
    <w:link w:val="affffc"/>
    <w:uiPriority w:val="99"/>
    <w:semiHidden/>
    <w:rsid w:val="00D7382D"/>
    <w:rPr>
      <w:b/>
      <w:bCs/>
    </w:rPr>
  </w:style>
  <w:style w:type="character" w:customStyle="1" w:styleId="affffc">
    <w:name w:val="Тема примечания Знак"/>
    <w:link w:val="affffb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d">
    <w:name w:val="caption"/>
    <w:basedOn w:val="a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e">
    <w:name w:val="Без висячих строк"/>
    <w:basedOn w:val="a"/>
    <w:next w:val="a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"/>
    <w:next w:val="a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9">
    <w:name w:val="çàãîëîâîê 1"/>
    <w:basedOn w:val="a"/>
    <w:next w:val="a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">
    <w:name w:val="ПЦ"/>
    <w:basedOn w:val="a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0">
    <w:name w:val="ПЦ не жирный"/>
    <w:basedOn w:val="afffff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1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"/>
    <w:next w:val="a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2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3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a">
    <w:name w:val="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b">
    <w:name w:val="Нет списка1"/>
    <w:next w:val="a2"/>
    <w:uiPriority w:val="99"/>
    <w:semiHidden/>
    <w:unhideWhenUsed/>
    <w:rsid w:val="0000221C"/>
  </w:style>
  <w:style w:type="paragraph" w:styleId="afffff4">
    <w:name w:val="footnote text"/>
    <w:basedOn w:val="a"/>
    <w:link w:val="afffff5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5">
    <w:name w:val="Текст сноски Знак"/>
    <w:link w:val="afffff4"/>
    <w:rsid w:val="0000221C"/>
    <w:rPr>
      <w:rFonts w:ascii="Calibri" w:eastAsia="Times New Roman" w:hAnsi="Calibri" w:cs="Times New Roman"/>
      <w:lang w:eastAsia="en-US"/>
    </w:rPr>
  </w:style>
  <w:style w:type="character" w:styleId="afffff6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c">
    <w:name w:val="Сетка таблицы1"/>
    <w:basedOn w:val="a1"/>
    <w:next w:val="af4"/>
    <w:uiPriority w:val="9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7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8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2"/>
    <w:uiPriority w:val="99"/>
    <w:semiHidden/>
    <w:unhideWhenUsed/>
    <w:rsid w:val="0000221C"/>
  </w:style>
  <w:style w:type="table" w:customStyle="1" w:styleId="116">
    <w:name w:val="Сетка таблицы11"/>
    <w:basedOn w:val="a1"/>
    <w:next w:val="af4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2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1"/>
    <w:next w:val="af4"/>
    <w:rsid w:val="0000221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9">
    <w:name w:val="Основной шрифт"/>
    <w:rsid w:val="0000221C"/>
  </w:style>
  <w:style w:type="character" w:customStyle="1" w:styleId="afffffa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d">
    <w:name w:val="Знак Знак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1"/>
    <w:next w:val="af4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unhideWhenUsed/>
    <w:rsid w:val="00322C78"/>
  </w:style>
  <w:style w:type="table" w:customStyle="1" w:styleId="120">
    <w:name w:val="Сетка таблицы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2"/>
    <w:semiHidden/>
    <w:rsid w:val="00322C78"/>
  </w:style>
  <w:style w:type="table" w:customStyle="1" w:styleId="2110">
    <w:name w:val="Сетка таблицы211"/>
    <w:basedOn w:val="a1"/>
    <w:next w:val="af4"/>
    <w:rsid w:val="00322C78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1"/>
    <w:next w:val="af4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"/>
    <w:basedOn w:val="a1"/>
    <w:next w:val="af4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4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4"/>
    <w:uiPriority w:val="59"/>
    <w:rsid w:val="00B90667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1"/>
    <w:next w:val="af4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4"/>
    <w:rsid w:val="00B90667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AC0DC-AAF2-4FE2-84A8-10340E07D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87</Pages>
  <Words>19148</Words>
  <Characters>109150</Characters>
  <Application>Microsoft Office Word</Application>
  <DocSecurity>0</DocSecurity>
  <Lines>909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ovfedosova</dc:creator>
  <cp:lastModifiedBy>Болтнева О.В.</cp:lastModifiedBy>
  <cp:revision>5</cp:revision>
  <cp:lastPrinted>2022-08-26T10:40:00Z</cp:lastPrinted>
  <dcterms:created xsi:type="dcterms:W3CDTF">2022-07-26T12:30:00Z</dcterms:created>
  <dcterms:modified xsi:type="dcterms:W3CDTF">2022-09-07T06:16:00Z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